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BC5" w:rsidRDefault="000A2BC5" w:rsidP="00C57E4B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7.5pt;height:61.5pt;visibility:visible" filled="t">
            <v:imagedata r:id="rId5" o:title=""/>
          </v:shape>
        </w:pict>
      </w:r>
    </w:p>
    <w:p w:rsidR="000A2BC5" w:rsidRDefault="000A2BC5" w:rsidP="00C57E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A2BC5" w:rsidRDefault="000A2BC5" w:rsidP="00C57E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0A2BC5" w:rsidRDefault="000A2BC5" w:rsidP="00C57E4B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ЗАЛУЧСКОГО СЕЛЬСКОГО ПОСЕЛЕНИЯ</w:t>
      </w:r>
    </w:p>
    <w:p w:rsidR="000A2BC5" w:rsidRDefault="000A2BC5" w:rsidP="00C57E4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0A2BC5" w:rsidRDefault="000A2BC5" w:rsidP="00C57E4B">
      <w:pPr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01.12.2014   №   88 </w:t>
      </w:r>
    </w:p>
    <w:p w:rsidR="000A2BC5" w:rsidRDefault="000A2BC5" w:rsidP="00C57E4B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с. Залучье</w:t>
      </w:r>
    </w:p>
    <w:tbl>
      <w:tblPr>
        <w:tblW w:w="0" w:type="auto"/>
        <w:tblLook w:val="01E0"/>
      </w:tblPr>
      <w:tblGrid>
        <w:gridCol w:w="4361"/>
      </w:tblGrid>
      <w:tr w:rsidR="000A2BC5" w:rsidRPr="008D0E44" w:rsidTr="00C10C14">
        <w:trPr>
          <w:trHeight w:val="405"/>
        </w:trPr>
        <w:tc>
          <w:tcPr>
            <w:tcW w:w="4361" w:type="dxa"/>
          </w:tcPr>
          <w:p w:rsidR="000A2BC5" w:rsidRPr="008D0E44" w:rsidRDefault="000A2BC5" w:rsidP="00C10C1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 внесении изменений в постановление администрации Залучского сельского поселения № 146 от 12.11.2013 года</w:t>
            </w:r>
          </w:p>
        </w:tc>
      </w:tr>
    </w:tbl>
    <w:p w:rsidR="000A2BC5" w:rsidRPr="00C56570" w:rsidRDefault="000A2BC5" w:rsidP="00C57E4B">
      <w:pPr>
        <w:rPr>
          <w:sz w:val="48"/>
          <w:szCs w:val="48"/>
        </w:rPr>
      </w:pPr>
    </w:p>
    <w:p w:rsidR="000A2BC5" w:rsidRDefault="000A2BC5" w:rsidP="00C57E4B">
      <w:pPr>
        <w:ind w:firstLine="540"/>
        <w:jc w:val="both"/>
        <w:rPr>
          <w:sz w:val="28"/>
        </w:rPr>
      </w:pPr>
      <w:r>
        <w:rPr>
          <w:sz w:val="28"/>
        </w:rPr>
        <w:t>Администрация Залучского сельского поселения</w:t>
      </w:r>
    </w:p>
    <w:p w:rsidR="000A2BC5" w:rsidRDefault="000A2BC5" w:rsidP="00C57E4B">
      <w:pPr>
        <w:rPr>
          <w:b/>
          <w:sz w:val="28"/>
        </w:rPr>
      </w:pPr>
      <w:r>
        <w:rPr>
          <w:b/>
          <w:sz w:val="28"/>
        </w:rPr>
        <w:t>ПОСТАНОВЛЯЕТ:</w:t>
      </w:r>
    </w:p>
    <w:p w:rsidR="000A2BC5" w:rsidRDefault="000A2BC5" w:rsidP="00C57E4B">
      <w:pPr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  <w:r w:rsidRPr="002A0114">
        <w:rPr>
          <w:sz w:val="28"/>
        </w:rPr>
        <w:tab/>
        <w:t xml:space="preserve">1. </w:t>
      </w:r>
      <w:r>
        <w:rPr>
          <w:sz w:val="28"/>
        </w:rPr>
        <w:t>Изложить</w:t>
      </w:r>
      <w:r w:rsidRPr="002A0114">
        <w:rPr>
          <w:sz w:val="28"/>
        </w:rPr>
        <w:t xml:space="preserve"> Муниципальную программу </w:t>
      </w:r>
      <w:r w:rsidRPr="00EE3A29">
        <w:rPr>
          <w:sz w:val="28"/>
          <w:szCs w:val="28"/>
        </w:rPr>
        <w:t>«</w:t>
      </w:r>
      <w:r w:rsidRPr="00C57E4B">
        <w:rPr>
          <w:sz w:val="28"/>
          <w:szCs w:val="28"/>
        </w:rPr>
        <w:t>Совершенствование и содержание автомобильных дорог местного значения Залучского сельского поселения на 2014-2016 годы»</w:t>
      </w:r>
      <w:r w:rsidRPr="00C57E4B">
        <w:rPr>
          <w:sz w:val="28"/>
        </w:rPr>
        <w:t xml:space="preserve"> утвержденную  постановлением «</w:t>
      </w:r>
      <w:r w:rsidRPr="00C57E4B">
        <w:rPr>
          <w:sz w:val="28"/>
          <w:szCs w:val="28"/>
        </w:rPr>
        <w:t>Об утверждении муниципальной Программы «Совершенствование и содержание автомобильных дорог местного значения Залучского сельского поселения на 2014-2016 годы»</w:t>
      </w:r>
      <w:r w:rsidRPr="00EE3A29">
        <w:rPr>
          <w:sz w:val="28"/>
          <w:szCs w:val="28"/>
        </w:rPr>
        <w:t xml:space="preserve"> от 12.11.2013 № 1</w:t>
      </w:r>
      <w:r>
        <w:rPr>
          <w:sz w:val="28"/>
          <w:szCs w:val="28"/>
        </w:rPr>
        <w:t>46</w:t>
      </w:r>
      <w:r w:rsidRPr="00EE3A29">
        <w:rPr>
          <w:sz w:val="28"/>
          <w:szCs w:val="28"/>
        </w:rPr>
        <w:t xml:space="preserve"> в новой редакции.</w:t>
      </w:r>
    </w:p>
    <w:p w:rsidR="000A2BC5" w:rsidRPr="00445B8A" w:rsidRDefault="000A2BC5" w:rsidP="006B7848">
      <w:pPr>
        <w:rPr>
          <w:sz w:val="28"/>
          <w:szCs w:val="28"/>
        </w:rPr>
      </w:pPr>
      <w:r>
        <w:rPr>
          <w:sz w:val="28"/>
        </w:rPr>
        <w:t xml:space="preserve">       </w:t>
      </w:r>
      <w:r w:rsidRPr="006B7848">
        <w:rPr>
          <w:sz w:val="28"/>
          <w:szCs w:val="28"/>
        </w:rPr>
        <w:t xml:space="preserve"> </w:t>
      </w:r>
      <w:r w:rsidRPr="00445B8A">
        <w:rPr>
          <w:sz w:val="28"/>
          <w:szCs w:val="28"/>
        </w:rPr>
        <w:t xml:space="preserve">2. </w:t>
      </w:r>
      <w:r w:rsidRPr="009941F9">
        <w:rPr>
          <w:sz w:val="28"/>
          <w:szCs w:val="28"/>
        </w:rPr>
        <w:t>Контроль за выполнением постановления возложить на заместителя Главы администрации сельского поселения Пятину Е.Н.</w:t>
      </w:r>
    </w:p>
    <w:p w:rsidR="000A2BC5" w:rsidRDefault="000A2BC5" w:rsidP="00C57E4B">
      <w:pPr>
        <w:autoSpaceDN w:val="0"/>
        <w:adjustRightInd w:val="0"/>
        <w:spacing w:line="360" w:lineRule="exact"/>
        <w:ind w:firstLine="567"/>
        <w:jc w:val="both"/>
        <w:rPr>
          <w:sz w:val="28"/>
        </w:rPr>
      </w:pPr>
      <w:r>
        <w:rPr>
          <w:sz w:val="28"/>
          <w:szCs w:val="28"/>
        </w:rPr>
        <w:t xml:space="preserve">3. </w:t>
      </w:r>
      <w:r>
        <w:rPr>
          <w:sz w:val="28"/>
        </w:rPr>
        <w:t>Опубликовать настоящее постановление в газете «Залучский вестник».</w:t>
      </w:r>
    </w:p>
    <w:p w:rsidR="000A2BC5" w:rsidRDefault="000A2BC5" w:rsidP="00C57E4B">
      <w:pPr>
        <w:jc w:val="both"/>
        <w:rPr>
          <w:sz w:val="48"/>
          <w:szCs w:val="48"/>
        </w:rPr>
      </w:pPr>
    </w:p>
    <w:p w:rsidR="000A2BC5" w:rsidRDefault="000A2BC5" w:rsidP="00C57E4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сельского поселения   З.В.Федорова</w:t>
      </w:r>
    </w:p>
    <w:p w:rsidR="000A2BC5" w:rsidRDefault="000A2BC5" w:rsidP="00BF0595">
      <w:pPr>
        <w:widowControl w:val="0"/>
        <w:autoSpaceDE w:val="0"/>
        <w:autoSpaceDN w:val="0"/>
        <w:adjustRightInd w:val="0"/>
        <w:ind w:left="-1134" w:right="-83"/>
        <w:jc w:val="center"/>
        <w:rPr>
          <w:noProof/>
          <w:sz w:val="28"/>
          <w:szCs w:val="28"/>
        </w:rPr>
      </w:pPr>
    </w:p>
    <w:p w:rsidR="000A2BC5" w:rsidRDefault="000A2BC5" w:rsidP="00BF0595">
      <w:pPr>
        <w:widowControl w:val="0"/>
        <w:autoSpaceDE w:val="0"/>
        <w:autoSpaceDN w:val="0"/>
        <w:adjustRightInd w:val="0"/>
        <w:ind w:left="-1134" w:right="-83"/>
        <w:jc w:val="center"/>
        <w:rPr>
          <w:noProof/>
          <w:sz w:val="28"/>
          <w:szCs w:val="28"/>
        </w:rPr>
      </w:pPr>
    </w:p>
    <w:p w:rsidR="000A2BC5" w:rsidRDefault="000A2BC5" w:rsidP="00BF0595">
      <w:pPr>
        <w:widowControl w:val="0"/>
        <w:autoSpaceDE w:val="0"/>
        <w:autoSpaceDN w:val="0"/>
        <w:adjustRightInd w:val="0"/>
        <w:ind w:left="-1134" w:right="-83"/>
        <w:jc w:val="center"/>
        <w:rPr>
          <w:noProof/>
          <w:sz w:val="28"/>
          <w:szCs w:val="28"/>
        </w:rPr>
      </w:pPr>
    </w:p>
    <w:p w:rsidR="000A2BC5" w:rsidRDefault="000A2BC5" w:rsidP="00BF0595">
      <w:pPr>
        <w:widowControl w:val="0"/>
        <w:autoSpaceDE w:val="0"/>
        <w:autoSpaceDN w:val="0"/>
        <w:adjustRightInd w:val="0"/>
        <w:ind w:left="-1134" w:right="-83"/>
        <w:jc w:val="center"/>
        <w:rPr>
          <w:noProof/>
          <w:sz w:val="28"/>
          <w:szCs w:val="28"/>
        </w:rPr>
      </w:pPr>
    </w:p>
    <w:p w:rsidR="000A2BC5" w:rsidRDefault="000A2BC5" w:rsidP="00BF0595">
      <w:pPr>
        <w:widowControl w:val="0"/>
        <w:autoSpaceDE w:val="0"/>
        <w:autoSpaceDN w:val="0"/>
        <w:adjustRightInd w:val="0"/>
        <w:ind w:left="-1134" w:right="-83"/>
        <w:jc w:val="center"/>
        <w:rPr>
          <w:noProof/>
          <w:sz w:val="28"/>
          <w:szCs w:val="28"/>
        </w:rPr>
      </w:pPr>
    </w:p>
    <w:p w:rsidR="000A2BC5" w:rsidRDefault="000A2BC5" w:rsidP="00BF0595">
      <w:pPr>
        <w:widowControl w:val="0"/>
        <w:autoSpaceDE w:val="0"/>
        <w:autoSpaceDN w:val="0"/>
        <w:adjustRightInd w:val="0"/>
        <w:ind w:left="-1134" w:right="-83"/>
        <w:jc w:val="center"/>
        <w:rPr>
          <w:noProof/>
          <w:sz w:val="28"/>
          <w:szCs w:val="28"/>
        </w:rPr>
      </w:pPr>
    </w:p>
    <w:p w:rsidR="000A2BC5" w:rsidRDefault="000A2BC5" w:rsidP="00BF0595">
      <w:pPr>
        <w:widowControl w:val="0"/>
        <w:autoSpaceDE w:val="0"/>
        <w:autoSpaceDN w:val="0"/>
        <w:adjustRightInd w:val="0"/>
        <w:ind w:left="-1134" w:right="-83"/>
        <w:jc w:val="center"/>
        <w:rPr>
          <w:noProof/>
          <w:sz w:val="28"/>
          <w:szCs w:val="28"/>
        </w:rPr>
      </w:pPr>
    </w:p>
    <w:p w:rsidR="000A2BC5" w:rsidRDefault="000A2BC5" w:rsidP="00BF0595">
      <w:pPr>
        <w:widowControl w:val="0"/>
        <w:autoSpaceDE w:val="0"/>
        <w:autoSpaceDN w:val="0"/>
        <w:adjustRightInd w:val="0"/>
        <w:ind w:left="-1134" w:right="-83"/>
        <w:jc w:val="center"/>
        <w:rPr>
          <w:noProof/>
          <w:sz w:val="28"/>
          <w:szCs w:val="28"/>
        </w:rPr>
      </w:pPr>
    </w:p>
    <w:p w:rsidR="000A2BC5" w:rsidRDefault="000A2BC5" w:rsidP="00BF0595">
      <w:pPr>
        <w:widowControl w:val="0"/>
        <w:autoSpaceDE w:val="0"/>
        <w:autoSpaceDN w:val="0"/>
        <w:adjustRightInd w:val="0"/>
        <w:ind w:left="-1134" w:right="-83"/>
        <w:jc w:val="center"/>
        <w:rPr>
          <w:noProof/>
          <w:sz w:val="28"/>
          <w:szCs w:val="28"/>
        </w:rPr>
      </w:pPr>
    </w:p>
    <w:p w:rsidR="000A2BC5" w:rsidRDefault="000A2BC5" w:rsidP="00BF0595">
      <w:pPr>
        <w:widowControl w:val="0"/>
        <w:autoSpaceDE w:val="0"/>
        <w:autoSpaceDN w:val="0"/>
        <w:adjustRightInd w:val="0"/>
        <w:ind w:left="-1134" w:right="-83"/>
        <w:jc w:val="center"/>
        <w:rPr>
          <w:noProof/>
          <w:sz w:val="28"/>
          <w:szCs w:val="28"/>
        </w:rPr>
      </w:pPr>
    </w:p>
    <w:p w:rsidR="000A2BC5" w:rsidRDefault="000A2BC5" w:rsidP="00BF0595">
      <w:pPr>
        <w:widowControl w:val="0"/>
        <w:autoSpaceDE w:val="0"/>
        <w:autoSpaceDN w:val="0"/>
        <w:adjustRightInd w:val="0"/>
        <w:ind w:left="-1134" w:right="-83"/>
        <w:jc w:val="center"/>
        <w:rPr>
          <w:noProof/>
          <w:sz w:val="28"/>
          <w:szCs w:val="28"/>
        </w:rPr>
      </w:pPr>
    </w:p>
    <w:p w:rsidR="000A2BC5" w:rsidRDefault="000A2BC5" w:rsidP="004E4349">
      <w:pPr>
        <w:ind w:firstLine="5040"/>
        <w:jc w:val="right"/>
        <w:rPr>
          <w:b/>
          <w:sz w:val="28"/>
          <w:szCs w:val="28"/>
        </w:rPr>
      </w:pPr>
    </w:p>
    <w:p w:rsidR="000A2BC5" w:rsidRDefault="000A2BC5" w:rsidP="004E4349">
      <w:pPr>
        <w:ind w:firstLine="5040"/>
        <w:jc w:val="right"/>
        <w:rPr>
          <w:b/>
          <w:sz w:val="28"/>
          <w:szCs w:val="28"/>
        </w:rPr>
      </w:pPr>
    </w:p>
    <w:p w:rsidR="000A2BC5" w:rsidRPr="00194E3C" w:rsidRDefault="000A2BC5" w:rsidP="004E4349">
      <w:pPr>
        <w:ind w:firstLine="504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Pr="00194E3C">
        <w:rPr>
          <w:b/>
          <w:sz w:val="28"/>
          <w:szCs w:val="28"/>
        </w:rPr>
        <w:t>УТВЕРЖДЕНА</w:t>
      </w:r>
    </w:p>
    <w:p w:rsidR="000A2BC5" w:rsidRPr="00194E3C" w:rsidRDefault="000A2BC5" w:rsidP="004E4349">
      <w:pPr>
        <w:ind w:firstLine="504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194E3C">
        <w:rPr>
          <w:b/>
          <w:sz w:val="28"/>
          <w:szCs w:val="28"/>
        </w:rPr>
        <w:t>постановлением Администрации</w:t>
      </w:r>
    </w:p>
    <w:p w:rsidR="000A2BC5" w:rsidRPr="00194E3C" w:rsidRDefault="000A2BC5" w:rsidP="004E4349">
      <w:pPr>
        <w:ind w:firstLine="504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Залуч</w:t>
      </w:r>
      <w:r w:rsidRPr="00194E3C">
        <w:rPr>
          <w:b/>
          <w:sz w:val="28"/>
          <w:szCs w:val="28"/>
        </w:rPr>
        <w:t>ского сельского поселения</w:t>
      </w:r>
    </w:p>
    <w:p w:rsidR="000A2BC5" w:rsidRPr="00194E3C" w:rsidRDefault="000A2BC5" w:rsidP="004E4349">
      <w:pPr>
        <w:ind w:firstLine="5040"/>
        <w:jc w:val="right"/>
        <w:rPr>
          <w:sz w:val="28"/>
          <w:szCs w:val="28"/>
        </w:rPr>
      </w:pPr>
      <w:r>
        <w:rPr>
          <w:b/>
          <w:sz w:val="28"/>
          <w:szCs w:val="28"/>
        </w:rPr>
        <w:t xml:space="preserve">      № 88 </w:t>
      </w:r>
      <w:r w:rsidRPr="00194E3C">
        <w:rPr>
          <w:b/>
          <w:sz w:val="28"/>
          <w:szCs w:val="28"/>
        </w:rPr>
        <w:t xml:space="preserve"> от</w:t>
      </w:r>
      <w:r>
        <w:rPr>
          <w:b/>
          <w:sz w:val="28"/>
          <w:szCs w:val="28"/>
        </w:rPr>
        <w:t xml:space="preserve"> 01.12.2014</w:t>
      </w:r>
      <w:r w:rsidRPr="00194E3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</w:t>
      </w:r>
    </w:p>
    <w:p w:rsidR="000A2BC5" w:rsidRPr="00194E3C" w:rsidRDefault="000A2BC5" w:rsidP="00BF0595">
      <w:pPr>
        <w:jc w:val="right"/>
        <w:rPr>
          <w:sz w:val="28"/>
          <w:szCs w:val="28"/>
        </w:rPr>
      </w:pPr>
    </w:p>
    <w:p w:rsidR="000A2BC5" w:rsidRPr="00194E3C" w:rsidRDefault="000A2BC5" w:rsidP="00BF0595">
      <w:pPr>
        <w:jc w:val="center"/>
        <w:rPr>
          <w:b/>
          <w:bCs/>
          <w:sz w:val="28"/>
          <w:szCs w:val="28"/>
        </w:rPr>
      </w:pPr>
    </w:p>
    <w:p w:rsidR="000A2BC5" w:rsidRPr="00194E3C" w:rsidRDefault="000A2BC5" w:rsidP="00BF0595">
      <w:pPr>
        <w:jc w:val="center"/>
        <w:rPr>
          <w:b/>
          <w:bCs/>
          <w:sz w:val="28"/>
          <w:szCs w:val="28"/>
        </w:rPr>
      </w:pPr>
    </w:p>
    <w:p w:rsidR="000A2BC5" w:rsidRPr="00194E3C" w:rsidRDefault="000A2BC5" w:rsidP="00BF0595">
      <w:pPr>
        <w:jc w:val="center"/>
        <w:rPr>
          <w:b/>
          <w:bCs/>
          <w:sz w:val="28"/>
          <w:szCs w:val="28"/>
        </w:rPr>
      </w:pPr>
    </w:p>
    <w:p w:rsidR="000A2BC5" w:rsidRPr="00194E3C" w:rsidRDefault="000A2BC5" w:rsidP="00BF0595">
      <w:pPr>
        <w:jc w:val="center"/>
        <w:rPr>
          <w:b/>
          <w:sz w:val="28"/>
          <w:szCs w:val="28"/>
        </w:rPr>
      </w:pPr>
    </w:p>
    <w:p w:rsidR="000A2BC5" w:rsidRPr="00194E3C" w:rsidRDefault="000A2BC5" w:rsidP="00BF0595">
      <w:pPr>
        <w:jc w:val="center"/>
        <w:rPr>
          <w:b/>
          <w:sz w:val="28"/>
          <w:szCs w:val="28"/>
        </w:rPr>
      </w:pPr>
    </w:p>
    <w:p w:rsidR="000A2BC5" w:rsidRPr="00194E3C" w:rsidRDefault="000A2BC5" w:rsidP="00BF0595">
      <w:pPr>
        <w:jc w:val="center"/>
        <w:rPr>
          <w:b/>
          <w:sz w:val="28"/>
          <w:szCs w:val="28"/>
        </w:rPr>
      </w:pPr>
    </w:p>
    <w:p w:rsidR="000A2BC5" w:rsidRPr="00194E3C" w:rsidRDefault="000A2BC5" w:rsidP="00BF0595">
      <w:pPr>
        <w:rPr>
          <w:b/>
          <w:sz w:val="28"/>
          <w:szCs w:val="28"/>
        </w:rPr>
      </w:pPr>
    </w:p>
    <w:p w:rsidR="000A2BC5" w:rsidRPr="00194E3C" w:rsidRDefault="000A2BC5" w:rsidP="00BF0595">
      <w:pPr>
        <w:jc w:val="center"/>
        <w:rPr>
          <w:b/>
          <w:sz w:val="28"/>
          <w:szCs w:val="28"/>
        </w:rPr>
      </w:pPr>
    </w:p>
    <w:p w:rsidR="000A2BC5" w:rsidRPr="00194E3C" w:rsidRDefault="000A2BC5" w:rsidP="00BF0595">
      <w:pPr>
        <w:jc w:val="center"/>
        <w:rPr>
          <w:b/>
          <w:sz w:val="28"/>
          <w:szCs w:val="28"/>
        </w:rPr>
      </w:pPr>
      <w:r w:rsidRPr="00194E3C">
        <w:rPr>
          <w:b/>
          <w:sz w:val="28"/>
          <w:szCs w:val="28"/>
        </w:rPr>
        <w:t>МУНИЦИПАЛЬНАЯ ПРОГРАММА</w:t>
      </w:r>
    </w:p>
    <w:p w:rsidR="000A2BC5" w:rsidRPr="00194E3C" w:rsidRDefault="000A2BC5" w:rsidP="00BF0595">
      <w:pPr>
        <w:jc w:val="center"/>
        <w:rPr>
          <w:b/>
          <w:sz w:val="28"/>
          <w:szCs w:val="28"/>
        </w:rPr>
      </w:pPr>
      <w:r w:rsidRPr="00194E3C">
        <w:rPr>
          <w:b/>
          <w:sz w:val="28"/>
          <w:szCs w:val="28"/>
        </w:rPr>
        <w:t>«Совершенствование и содержание автомобильных дорог местного значения Залучского сельского поселения на 2014-2016 годы</w:t>
      </w:r>
      <w:r>
        <w:rPr>
          <w:b/>
          <w:sz w:val="28"/>
          <w:szCs w:val="28"/>
        </w:rPr>
        <w:t xml:space="preserve"> </w:t>
      </w:r>
      <w:r w:rsidRPr="00194E3C">
        <w:rPr>
          <w:b/>
          <w:sz w:val="28"/>
          <w:szCs w:val="28"/>
        </w:rPr>
        <w:t>»</w:t>
      </w:r>
    </w:p>
    <w:p w:rsidR="000A2BC5" w:rsidRPr="00194E3C" w:rsidRDefault="000A2BC5" w:rsidP="00BF0595">
      <w:pPr>
        <w:jc w:val="center"/>
        <w:rPr>
          <w:sz w:val="28"/>
          <w:szCs w:val="28"/>
        </w:rPr>
      </w:pPr>
    </w:p>
    <w:p w:rsidR="000A2BC5" w:rsidRPr="00194E3C" w:rsidRDefault="000A2BC5" w:rsidP="00BF0595">
      <w:pPr>
        <w:jc w:val="center"/>
        <w:rPr>
          <w:sz w:val="28"/>
          <w:szCs w:val="28"/>
        </w:rPr>
      </w:pPr>
    </w:p>
    <w:p w:rsidR="000A2BC5" w:rsidRPr="00194E3C" w:rsidRDefault="000A2BC5" w:rsidP="00BF0595">
      <w:pPr>
        <w:jc w:val="center"/>
        <w:rPr>
          <w:sz w:val="28"/>
          <w:szCs w:val="28"/>
        </w:rPr>
      </w:pPr>
    </w:p>
    <w:p w:rsidR="000A2BC5" w:rsidRPr="00194E3C" w:rsidRDefault="000A2BC5" w:rsidP="00BF0595">
      <w:pPr>
        <w:jc w:val="center"/>
        <w:rPr>
          <w:sz w:val="28"/>
          <w:szCs w:val="28"/>
        </w:rPr>
      </w:pPr>
    </w:p>
    <w:p w:rsidR="000A2BC5" w:rsidRPr="00194E3C" w:rsidRDefault="000A2BC5" w:rsidP="00BF0595">
      <w:pPr>
        <w:jc w:val="center"/>
        <w:rPr>
          <w:sz w:val="28"/>
          <w:szCs w:val="28"/>
        </w:rPr>
      </w:pPr>
    </w:p>
    <w:p w:rsidR="000A2BC5" w:rsidRPr="00194E3C" w:rsidRDefault="000A2BC5" w:rsidP="00BF0595">
      <w:pPr>
        <w:jc w:val="center"/>
        <w:rPr>
          <w:sz w:val="28"/>
          <w:szCs w:val="28"/>
        </w:rPr>
      </w:pPr>
    </w:p>
    <w:p w:rsidR="000A2BC5" w:rsidRPr="00194E3C" w:rsidRDefault="000A2BC5" w:rsidP="00BF0595">
      <w:pPr>
        <w:jc w:val="center"/>
        <w:rPr>
          <w:sz w:val="28"/>
          <w:szCs w:val="28"/>
        </w:rPr>
      </w:pPr>
    </w:p>
    <w:p w:rsidR="000A2BC5" w:rsidRPr="00194E3C" w:rsidRDefault="000A2BC5" w:rsidP="00BF0595">
      <w:pPr>
        <w:jc w:val="center"/>
        <w:rPr>
          <w:sz w:val="28"/>
          <w:szCs w:val="28"/>
        </w:rPr>
      </w:pPr>
    </w:p>
    <w:p w:rsidR="000A2BC5" w:rsidRPr="00194E3C" w:rsidRDefault="000A2BC5" w:rsidP="00BF0595">
      <w:pPr>
        <w:jc w:val="center"/>
        <w:rPr>
          <w:sz w:val="28"/>
          <w:szCs w:val="28"/>
        </w:rPr>
      </w:pPr>
    </w:p>
    <w:p w:rsidR="000A2BC5" w:rsidRPr="00194E3C" w:rsidRDefault="000A2BC5" w:rsidP="00BF0595">
      <w:pPr>
        <w:jc w:val="center"/>
        <w:rPr>
          <w:sz w:val="28"/>
          <w:szCs w:val="28"/>
        </w:rPr>
      </w:pPr>
    </w:p>
    <w:p w:rsidR="000A2BC5" w:rsidRPr="00194E3C" w:rsidRDefault="000A2BC5" w:rsidP="00BF0595">
      <w:pPr>
        <w:jc w:val="center"/>
        <w:rPr>
          <w:sz w:val="28"/>
          <w:szCs w:val="28"/>
        </w:rPr>
      </w:pPr>
    </w:p>
    <w:p w:rsidR="000A2BC5" w:rsidRPr="00194E3C" w:rsidRDefault="000A2BC5" w:rsidP="00BF0595">
      <w:pPr>
        <w:jc w:val="center"/>
        <w:rPr>
          <w:sz w:val="28"/>
          <w:szCs w:val="28"/>
        </w:rPr>
      </w:pPr>
    </w:p>
    <w:p w:rsidR="000A2BC5" w:rsidRDefault="000A2BC5" w:rsidP="00BF0595">
      <w:pPr>
        <w:rPr>
          <w:sz w:val="28"/>
          <w:szCs w:val="28"/>
        </w:rPr>
      </w:pPr>
    </w:p>
    <w:p w:rsidR="000A2BC5" w:rsidRDefault="000A2BC5" w:rsidP="00BF0595">
      <w:pPr>
        <w:rPr>
          <w:sz w:val="28"/>
          <w:szCs w:val="28"/>
        </w:rPr>
      </w:pPr>
    </w:p>
    <w:p w:rsidR="000A2BC5" w:rsidRDefault="000A2BC5" w:rsidP="00BF0595">
      <w:pPr>
        <w:rPr>
          <w:sz w:val="28"/>
          <w:szCs w:val="28"/>
        </w:rPr>
      </w:pPr>
    </w:p>
    <w:p w:rsidR="000A2BC5" w:rsidRDefault="000A2BC5" w:rsidP="00BF0595">
      <w:pPr>
        <w:rPr>
          <w:sz w:val="28"/>
          <w:szCs w:val="28"/>
        </w:rPr>
      </w:pPr>
    </w:p>
    <w:p w:rsidR="000A2BC5" w:rsidRDefault="000A2BC5" w:rsidP="00BF0595">
      <w:pPr>
        <w:rPr>
          <w:sz w:val="28"/>
          <w:szCs w:val="28"/>
        </w:rPr>
      </w:pPr>
    </w:p>
    <w:p w:rsidR="000A2BC5" w:rsidRDefault="000A2BC5" w:rsidP="00BF0595">
      <w:pPr>
        <w:rPr>
          <w:sz w:val="28"/>
          <w:szCs w:val="28"/>
        </w:rPr>
      </w:pPr>
    </w:p>
    <w:p w:rsidR="000A2BC5" w:rsidRDefault="000A2BC5" w:rsidP="00BF0595">
      <w:pPr>
        <w:rPr>
          <w:sz w:val="28"/>
          <w:szCs w:val="28"/>
        </w:rPr>
      </w:pPr>
    </w:p>
    <w:p w:rsidR="000A2BC5" w:rsidRDefault="000A2BC5" w:rsidP="00BF0595">
      <w:pPr>
        <w:rPr>
          <w:sz w:val="28"/>
          <w:szCs w:val="28"/>
        </w:rPr>
      </w:pPr>
    </w:p>
    <w:p w:rsidR="000A2BC5" w:rsidRDefault="000A2BC5" w:rsidP="00BF0595">
      <w:pPr>
        <w:rPr>
          <w:sz w:val="28"/>
          <w:szCs w:val="28"/>
        </w:rPr>
      </w:pPr>
    </w:p>
    <w:p w:rsidR="000A2BC5" w:rsidRDefault="000A2BC5" w:rsidP="00BF0595">
      <w:pPr>
        <w:rPr>
          <w:sz w:val="28"/>
          <w:szCs w:val="28"/>
        </w:rPr>
      </w:pPr>
    </w:p>
    <w:p w:rsidR="000A2BC5" w:rsidRDefault="000A2BC5" w:rsidP="00BF0595">
      <w:pPr>
        <w:rPr>
          <w:sz w:val="28"/>
          <w:szCs w:val="28"/>
        </w:rPr>
      </w:pPr>
    </w:p>
    <w:p w:rsidR="000A2BC5" w:rsidRDefault="000A2BC5" w:rsidP="00BF0595">
      <w:pPr>
        <w:rPr>
          <w:sz w:val="28"/>
          <w:szCs w:val="28"/>
        </w:rPr>
      </w:pPr>
    </w:p>
    <w:p w:rsidR="000A2BC5" w:rsidRPr="00194E3C" w:rsidRDefault="000A2BC5" w:rsidP="00BF0595">
      <w:pPr>
        <w:rPr>
          <w:sz w:val="28"/>
          <w:szCs w:val="28"/>
        </w:rPr>
      </w:pPr>
    </w:p>
    <w:p w:rsidR="000A2BC5" w:rsidRPr="00194E3C" w:rsidRDefault="000A2BC5" w:rsidP="00BF0595">
      <w:pPr>
        <w:jc w:val="center"/>
        <w:rPr>
          <w:sz w:val="28"/>
          <w:szCs w:val="28"/>
        </w:rPr>
      </w:pPr>
    </w:p>
    <w:p w:rsidR="000A2BC5" w:rsidRPr="00194E3C" w:rsidRDefault="000A2BC5" w:rsidP="00BF0595">
      <w:pPr>
        <w:jc w:val="center"/>
        <w:rPr>
          <w:sz w:val="28"/>
          <w:szCs w:val="28"/>
        </w:rPr>
      </w:pPr>
    </w:p>
    <w:p w:rsidR="000A2BC5" w:rsidRPr="00194E3C" w:rsidRDefault="000A2BC5" w:rsidP="00BF0595">
      <w:pPr>
        <w:jc w:val="center"/>
        <w:rPr>
          <w:sz w:val="28"/>
          <w:szCs w:val="28"/>
        </w:rPr>
      </w:pPr>
      <w:r>
        <w:rPr>
          <w:sz w:val="28"/>
          <w:szCs w:val="28"/>
        </w:rPr>
        <w:t>с.Залучье</w:t>
      </w:r>
    </w:p>
    <w:p w:rsidR="000A2BC5" w:rsidRDefault="000A2BC5" w:rsidP="00BF0595">
      <w:pPr>
        <w:jc w:val="center"/>
        <w:rPr>
          <w:sz w:val="28"/>
          <w:szCs w:val="28"/>
        </w:rPr>
        <w:sectPr w:rsidR="000A2BC5" w:rsidSect="00BF0595">
          <w:pgSz w:w="11906" w:h="16838"/>
          <w:pgMar w:top="709" w:right="567" w:bottom="851" w:left="1418" w:header="709" w:footer="709" w:gutter="0"/>
          <w:cols w:space="708"/>
          <w:docGrid w:linePitch="360"/>
        </w:sectPr>
      </w:pPr>
      <w:smartTag w:uri="urn:schemas-microsoft-com:office:smarttags" w:element="metricconverter">
        <w:smartTagPr>
          <w:attr w:name="ProductID" w:val="2014 г"/>
        </w:smartTagPr>
        <w:r w:rsidRPr="00194E3C">
          <w:rPr>
            <w:sz w:val="28"/>
            <w:szCs w:val="28"/>
          </w:rPr>
          <w:t>201</w:t>
        </w:r>
        <w:r>
          <w:rPr>
            <w:sz w:val="28"/>
            <w:szCs w:val="28"/>
          </w:rPr>
          <w:t>4</w:t>
        </w:r>
        <w:r w:rsidRPr="00194E3C">
          <w:rPr>
            <w:sz w:val="28"/>
            <w:szCs w:val="28"/>
          </w:rPr>
          <w:t xml:space="preserve"> г</w:t>
        </w:r>
      </w:smartTag>
    </w:p>
    <w:p w:rsidR="000A2BC5" w:rsidRDefault="000A2BC5" w:rsidP="00BF0595">
      <w:pPr>
        <w:jc w:val="center"/>
        <w:rPr>
          <w:b/>
          <w:bCs/>
          <w:sz w:val="28"/>
          <w:szCs w:val="28"/>
        </w:rPr>
      </w:pPr>
      <w:r w:rsidRPr="00194E3C">
        <w:rPr>
          <w:b/>
          <w:bCs/>
          <w:sz w:val="28"/>
          <w:szCs w:val="28"/>
        </w:rPr>
        <w:t>ПАСПОРТ ПРОГРАММЫ</w:t>
      </w:r>
    </w:p>
    <w:p w:rsidR="000A2BC5" w:rsidRPr="00194E3C" w:rsidRDefault="000A2BC5" w:rsidP="00BF0595">
      <w:pPr>
        <w:jc w:val="center"/>
        <w:rPr>
          <w:b/>
          <w:bCs/>
          <w:sz w:val="28"/>
          <w:szCs w:val="28"/>
        </w:rPr>
      </w:pPr>
    </w:p>
    <w:p w:rsidR="000A2BC5" w:rsidRPr="00E50E5C" w:rsidRDefault="000A2BC5" w:rsidP="00BF0595">
      <w:pPr>
        <w:rPr>
          <w:sz w:val="28"/>
          <w:szCs w:val="28"/>
        </w:rPr>
      </w:pPr>
      <w:r w:rsidRPr="00E50E5C">
        <w:rPr>
          <w:b/>
          <w:sz w:val="28"/>
          <w:szCs w:val="28"/>
        </w:rPr>
        <w:t>1.</w:t>
      </w:r>
      <w:r w:rsidRPr="00E50E5C">
        <w:rPr>
          <w:sz w:val="28"/>
          <w:szCs w:val="28"/>
        </w:rPr>
        <w:t xml:space="preserve"> </w:t>
      </w:r>
      <w:r w:rsidRPr="00E50E5C">
        <w:rPr>
          <w:b/>
          <w:sz w:val="28"/>
          <w:szCs w:val="28"/>
        </w:rPr>
        <w:t>Наименование муниципальной программы:</w:t>
      </w:r>
      <w:r w:rsidRPr="00E50E5C">
        <w:rPr>
          <w:sz w:val="28"/>
          <w:szCs w:val="28"/>
        </w:rPr>
        <w:t xml:space="preserve"> </w:t>
      </w:r>
      <w:r w:rsidRPr="00E50E5C">
        <w:rPr>
          <w:bCs/>
          <w:sz w:val="28"/>
          <w:szCs w:val="28"/>
        </w:rPr>
        <w:t xml:space="preserve">Муниципальная программа Залучского сельского поселения </w:t>
      </w:r>
      <w:r w:rsidRPr="00E50E5C">
        <w:rPr>
          <w:sz w:val="28"/>
          <w:szCs w:val="28"/>
        </w:rPr>
        <w:t>«Совершенствование и содержание автомобильных дорог местного значения Залучского сельского поселения на 2014-2016 годы »</w:t>
      </w:r>
      <w:r w:rsidRPr="00E50E5C">
        <w:rPr>
          <w:bCs/>
          <w:spacing w:val="-2"/>
          <w:sz w:val="28"/>
          <w:szCs w:val="28"/>
        </w:rPr>
        <w:t xml:space="preserve"> (далее - </w:t>
      </w:r>
      <w:r w:rsidRPr="00E50E5C">
        <w:rPr>
          <w:bCs/>
          <w:sz w:val="28"/>
          <w:szCs w:val="28"/>
        </w:rPr>
        <w:t>Муниципальная программа).</w:t>
      </w:r>
    </w:p>
    <w:p w:rsidR="000A2BC5" w:rsidRPr="00E50E5C" w:rsidRDefault="000A2BC5" w:rsidP="00BF0595">
      <w:pPr>
        <w:autoSpaceDN w:val="0"/>
        <w:adjustRightInd w:val="0"/>
        <w:spacing w:line="360" w:lineRule="exact"/>
        <w:jc w:val="both"/>
        <w:rPr>
          <w:sz w:val="28"/>
          <w:szCs w:val="28"/>
        </w:rPr>
      </w:pPr>
      <w:r w:rsidRPr="00E50E5C">
        <w:rPr>
          <w:b/>
          <w:sz w:val="28"/>
          <w:szCs w:val="28"/>
        </w:rPr>
        <w:t>2. Ответственный исполнитель муниципальной программы:</w:t>
      </w:r>
      <w:r w:rsidRPr="00E50E5C">
        <w:rPr>
          <w:sz w:val="28"/>
          <w:szCs w:val="28"/>
        </w:rPr>
        <w:t xml:space="preserve"> Администрация Залучского сельского поселения (далее - Администрация).</w:t>
      </w:r>
    </w:p>
    <w:p w:rsidR="000A2BC5" w:rsidRPr="00E50E5C" w:rsidRDefault="000A2BC5" w:rsidP="00BF0595">
      <w:pPr>
        <w:autoSpaceDN w:val="0"/>
        <w:adjustRightInd w:val="0"/>
        <w:spacing w:line="360" w:lineRule="exact"/>
        <w:jc w:val="both"/>
        <w:rPr>
          <w:sz w:val="28"/>
          <w:szCs w:val="28"/>
        </w:rPr>
      </w:pPr>
      <w:r w:rsidRPr="00E50E5C">
        <w:rPr>
          <w:b/>
          <w:sz w:val="28"/>
          <w:szCs w:val="28"/>
        </w:rPr>
        <w:t>3. Соисполнители муниципальной программы:</w:t>
      </w:r>
      <w:r w:rsidRPr="00E50E5C">
        <w:rPr>
          <w:sz w:val="28"/>
          <w:szCs w:val="28"/>
        </w:rPr>
        <w:t xml:space="preserve"> подрядные организации, определенные по итогам торгов, проведенных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0A2BC5" w:rsidRPr="00E50E5C" w:rsidRDefault="000A2BC5" w:rsidP="00BF0595">
      <w:pPr>
        <w:autoSpaceDN w:val="0"/>
        <w:adjustRightInd w:val="0"/>
        <w:spacing w:line="360" w:lineRule="exact"/>
        <w:jc w:val="both"/>
        <w:rPr>
          <w:b/>
          <w:sz w:val="28"/>
          <w:szCs w:val="28"/>
        </w:rPr>
      </w:pPr>
      <w:r w:rsidRPr="00E50E5C">
        <w:rPr>
          <w:b/>
          <w:sz w:val="28"/>
          <w:szCs w:val="28"/>
        </w:rPr>
        <w:t xml:space="preserve">4. Подпрограммы муниципальной программы: </w:t>
      </w:r>
    </w:p>
    <w:p w:rsidR="000A2BC5" w:rsidRDefault="000A2BC5" w:rsidP="00BF0595">
      <w:pPr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-«Капитальный ремонт и ремонт автомобильных дорог местного значения на территории Залучского сельского поселения на 2014-</w:t>
      </w:r>
      <w:smartTag w:uri="urn:schemas-microsoft-com:office:smarttags" w:element="metricconverter">
        <w:smartTagPr>
          <w:attr w:name="ProductID" w:val="2016 г"/>
        </w:smartTagPr>
        <w:r>
          <w:rPr>
            <w:sz w:val="28"/>
            <w:szCs w:val="28"/>
          </w:rPr>
          <w:t>2016 г</w:t>
        </w:r>
      </w:smartTag>
      <w:r>
        <w:rPr>
          <w:sz w:val="28"/>
          <w:szCs w:val="28"/>
        </w:rPr>
        <w:t>.г.»</w:t>
      </w:r>
    </w:p>
    <w:p w:rsidR="000A2BC5" w:rsidRDefault="000A2BC5" w:rsidP="00BF0595">
      <w:pPr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-«Содержание автомобильных дорог местного значения на территории Залучского сельского поселения на 2014-</w:t>
      </w:r>
      <w:smartTag w:uri="urn:schemas-microsoft-com:office:smarttags" w:element="metricconverter">
        <w:smartTagPr>
          <w:attr w:name="ProductID" w:val="2016 г"/>
        </w:smartTagPr>
        <w:r>
          <w:rPr>
            <w:sz w:val="28"/>
            <w:szCs w:val="28"/>
          </w:rPr>
          <w:t>2016 г</w:t>
        </w:r>
      </w:smartTag>
      <w:r>
        <w:rPr>
          <w:sz w:val="28"/>
          <w:szCs w:val="28"/>
        </w:rPr>
        <w:t>.г.»</w:t>
      </w:r>
    </w:p>
    <w:p w:rsidR="000A2BC5" w:rsidRPr="00E50E5C" w:rsidRDefault="000A2BC5" w:rsidP="00BF0595">
      <w:pPr>
        <w:autoSpaceDN w:val="0"/>
        <w:adjustRightInd w:val="0"/>
        <w:spacing w:line="360" w:lineRule="exact"/>
        <w:jc w:val="both"/>
        <w:rPr>
          <w:b/>
          <w:sz w:val="28"/>
          <w:szCs w:val="28"/>
        </w:rPr>
      </w:pPr>
    </w:p>
    <w:p w:rsidR="000A2BC5" w:rsidRPr="00194E3C" w:rsidRDefault="000A2BC5" w:rsidP="00BF059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Pr="00194E3C">
        <w:rPr>
          <w:b/>
          <w:sz w:val="28"/>
          <w:szCs w:val="28"/>
        </w:rPr>
        <w:t>Цели, задачи и целевые показатели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6"/>
        <w:gridCol w:w="3008"/>
        <w:gridCol w:w="1654"/>
        <w:gridCol w:w="1260"/>
        <w:gridCol w:w="1620"/>
        <w:gridCol w:w="1440"/>
      </w:tblGrid>
      <w:tr w:rsidR="000A2BC5" w:rsidRPr="00194E3C" w:rsidTr="00D03357">
        <w:tc>
          <w:tcPr>
            <w:tcW w:w="846" w:type="dxa"/>
            <w:vMerge w:val="restart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№ п/п</w:t>
            </w:r>
          </w:p>
        </w:tc>
        <w:tc>
          <w:tcPr>
            <w:tcW w:w="3008" w:type="dxa"/>
            <w:vMerge w:val="restart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5974" w:type="dxa"/>
            <w:gridSpan w:val="4"/>
          </w:tcPr>
          <w:p w:rsidR="000A2BC5" w:rsidRPr="00194E3C" w:rsidRDefault="000A2BC5">
            <w:r w:rsidRPr="00692A0F"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0A2BC5" w:rsidRPr="00194E3C" w:rsidTr="00C57E4B">
        <w:tc>
          <w:tcPr>
            <w:tcW w:w="846" w:type="dxa"/>
            <w:vMerge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08" w:type="dxa"/>
            <w:vMerge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54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2014</w:t>
            </w:r>
          </w:p>
        </w:tc>
        <w:tc>
          <w:tcPr>
            <w:tcW w:w="1260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2015</w:t>
            </w:r>
          </w:p>
        </w:tc>
        <w:tc>
          <w:tcPr>
            <w:tcW w:w="1620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2016</w:t>
            </w:r>
          </w:p>
        </w:tc>
        <w:tc>
          <w:tcPr>
            <w:tcW w:w="1440" w:type="dxa"/>
          </w:tcPr>
          <w:p w:rsidR="000A2BC5" w:rsidRPr="00194E3C" w:rsidRDefault="000A2BC5" w:rsidP="00C57E4B">
            <w:pPr>
              <w:jc w:val="center"/>
            </w:pPr>
            <w:r>
              <w:t>2017</w:t>
            </w:r>
          </w:p>
        </w:tc>
      </w:tr>
      <w:tr w:rsidR="000A2BC5" w:rsidRPr="00194E3C" w:rsidTr="00456D13">
        <w:tc>
          <w:tcPr>
            <w:tcW w:w="846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</w:t>
            </w:r>
          </w:p>
        </w:tc>
        <w:tc>
          <w:tcPr>
            <w:tcW w:w="3008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</w:t>
            </w:r>
          </w:p>
        </w:tc>
        <w:tc>
          <w:tcPr>
            <w:tcW w:w="1654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3</w:t>
            </w:r>
          </w:p>
        </w:tc>
        <w:tc>
          <w:tcPr>
            <w:tcW w:w="1260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4</w:t>
            </w:r>
          </w:p>
        </w:tc>
        <w:tc>
          <w:tcPr>
            <w:tcW w:w="1620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5</w:t>
            </w:r>
          </w:p>
        </w:tc>
        <w:tc>
          <w:tcPr>
            <w:tcW w:w="1440" w:type="dxa"/>
          </w:tcPr>
          <w:p w:rsidR="000A2BC5" w:rsidRPr="00194E3C" w:rsidRDefault="000A2BC5" w:rsidP="00C57E4B">
            <w:pPr>
              <w:jc w:val="center"/>
            </w:pPr>
            <w:r>
              <w:t>6</w:t>
            </w:r>
          </w:p>
        </w:tc>
      </w:tr>
      <w:tr w:rsidR="000A2BC5" w:rsidRPr="00194E3C" w:rsidTr="00F74B50">
        <w:tc>
          <w:tcPr>
            <w:tcW w:w="846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82" w:type="dxa"/>
            <w:gridSpan w:val="5"/>
          </w:tcPr>
          <w:p w:rsidR="000A2BC5" w:rsidRPr="00194E3C" w:rsidRDefault="000A2BC5">
            <w:r w:rsidRPr="00692A0F">
              <w:rPr>
                <w:b/>
                <w:i/>
                <w:sz w:val="28"/>
                <w:szCs w:val="28"/>
              </w:rPr>
              <w:t>Цель: Совершенствование и содержание автомобильных дорог местного значения</w:t>
            </w:r>
          </w:p>
        </w:tc>
      </w:tr>
      <w:tr w:rsidR="000A2BC5" w:rsidRPr="00194E3C" w:rsidTr="00245E41">
        <w:tc>
          <w:tcPr>
            <w:tcW w:w="846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1.</w:t>
            </w:r>
          </w:p>
        </w:tc>
        <w:tc>
          <w:tcPr>
            <w:tcW w:w="8982" w:type="dxa"/>
            <w:gridSpan w:val="5"/>
          </w:tcPr>
          <w:p w:rsidR="000A2BC5" w:rsidRPr="00194E3C" w:rsidRDefault="000A2BC5">
            <w:r w:rsidRPr="00692A0F">
              <w:rPr>
                <w:b/>
                <w:i/>
                <w:sz w:val="28"/>
                <w:szCs w:val="28"/>
              </w:rPr>
              <w:t>Задача 1: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692A0F">
              <w:rPr>
                <w:b/>
                <w:i/>
                <w:sz w:val="28"/>
                <w:szCs w:val="28"/>
              </w:rPr>
              <w:t xml:space="preserve">Капитальный ремонт и ремонт автомобильных дорог местного значения  </w:t>
            </w:r>
          </w:p>
        </w:tc>
      </w:tr>
      <w:tr w:rsidR="000A2BC5" w:rsidRPr="00194E3C" w:rsidTr="00C57E4B">
        <w:tc>
          <w:tcPr>
            <w:tcW w:w="846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1.1.</w:t>
            </w:r>
          </w:p>
        </w:tc>
        <w:tc>
          <w:tcPr>
            <w:tcW w:w="3008" w:type="dxa"/>
          </w:tcPr>
          <w:p w:rsidR="000A2BC5" w:rsidRPr="00692A0F" w:rsidRDefault="000A2BC5" w:rsidP="008E7D28">
            <w:pPr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Протяженность планируемых к ремонту автомобильных дорог   местного значения (км.)</w:t>
            </w:r>
          </w:p>
        </w:tc>
        <w:tc>
          <w:tcPr>
            <w:tcW w:w="1654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260" w:type="dxa"/>
          </w:tcPr>
          <w:p w:rsidR="000A2BC5" w:rsidRPr="00692A0F" w:rsidRDefault="000A2BC5" w:rsidP="00A33E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1,43</w:t>
            </w:r>
            <w:r w:rsidRPr="00692A0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20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1,84</w:t>
            </w:r>
          </w:p>
        </w:tc>
        <w:tc>
          <w:tcPr>
            <w:tcW w:w="1440" w:type="dxa"/>
          </w:tcPr>
          <w:p w:rsidR="000A2BC5" w:rsidRPr="00194E3C" w:rsidRDefault="000A2BC5" w:rsidP="00C57E4B">
            <w:pPr>
              <w:jc w:val="center"/>
            </w:pPr>
            <w:r>
              <w:t>1,3</w:t>
            </w:r>
          </w:p>
        </w:tc>
      </w:tr>
      <w:tr w:rsidR="000A2BC5" w:rsidRPr="00194E3C" w:rsidTr="0098188E">
        <w:tc>
          <w:tcPr>
            <w:tcW w:w="846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1,2</w:t>
            </w:r>
          </w:p>
        </w:tc>
        <w:tc>
          <w:tcPr>
            <w:tcW w:w="3008" w:type="dxa"/>
          </w:tcPr>
          <w:p w:rsidR="000A2BC5" w:rsidRPr="00692A0F" w:rsidRDefault="000A2BC5" w:rsidP="008E7D28">
            <w:pPr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Процент отремонтированных дорог от общей протяженности автомобильных дорог (%) </w:t>
            </w:r>
          </w:p>
        </w:tc>
        <w:tc>
          <w:tcPr>
            <w:tcW w:w="1654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3,8</w:t>
            </w:r>
          </w:p>
        </w:tc>
        <w:tc>
          <w:tcPr>
            <w:tcW w:w="1260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4,61</w:t>
            </w:r>
          </w:p>
        </w:tc>
        <w:tc>
          <w:tcPr>
            <w:tcW w:w="1620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5,93</w:t>
            </w:r>
          </w:p>
        </w:tc>
        <w:tc>
          <w:tcPr>
            <w:tcW w:w="1440" w:type="dxa"/>
          </w:tcPr>
          <w:p w:rsidR="000A2BC5" w:rsidRPr="00194E3C" w:rsidRDefault="000A2BC5" w:rsidP="00C57E4B">
            <w:pPr>
              <w:jc w:val="center"/>
            </w:pPr>
            <w:r>
              <w:t>7,8</w:t>
            </w:r>
          </w:p>
        </w:tc>
      </w:tr>
      <w:tr w:rsidR="000A2BC5" w:rsidRPr="00194E3C" w:rsidTr="003E2B2B">
        <w:tc>
          <w:tcPr>
            <w:tcW w:w="846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</w:t>
            </w:r>
          </w:p>
        </w:tc>
        <w:tc>
          <w:tcPr>
            <w:tcW w:w="8982" w:type="dxa"/>
            <w:gridSpan w:val="5"/>
          </w:tcPr>
          <w:p w:rsidR="000A2BC5" w:rsidRPr="00194E3C" w:rsidRDefault="000A2BC5">
            <w:r w:rsidRPr="00692A0F">
              <w:rPr>
                <w:b/>
                <w:i/>
                <w:sz w:val="28"/>
                <w:szCs w:val="28"/>
              </w:rPr>
              <w:t>Задача 2: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692A0F">
              <w:rPr>
                <w:b/>
                <w:i/>
                <w:sz w:val="28"/>
                <w:szCs w:val="28"/>
              </w:rPr>
              <w:t>Содержание автомобильных дорог местного значения</w:t>
            </w:r>
          </w:p>
        </w:tc>
      </w:tr>
      <w:tr w:rsidR="000A2BC5" w:rsidRPr="00DE25DD" w:rsidTr="006B1AC2">
        <w:tc>
          <w:tcPr>
            <w:tcW w:w="846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2.1</w:t>
            </w:r>
          </w:p>
        </w:tc>
        <w:tc>
          <w:tcPr>
            <w:tcW w:w="8982" w:type="dxa"/>
            <w:gridSpan w:val="5"/>
          </w:tcPr>
          <w:p w:rsidR="000A2BC5" w:rsidRPr="00DE25DD" w:rsidRDefault="000A2BC5">
            <w:r w:rsidRPr="00692A0F">
              <w:rPr>
                <w:b/>
                <w:i/>
                <w:sz w:val="28"/>
                <w:szCs w:val="28"/>
              </w:rPr>
              <w:t>Очистка автомобильных дорог местного значения  от снега</w:t>
            </w:r>
          </w:p>
        </w:tc>
      </w:tr>
      <w:tr w:rsidR="000A2BC5" w:rsidTr="007A3E9C">
        <w:tc>
          <w:tcPr>
            <w:tcW w:w="846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2.1.1</w:t>
            </w:r>
          </w:p>
        </w:tc>
        <w:tc>
          <w:tcPr>
            <w:tcW w:w="3008" w:type="dxa"/>
          </w:tcPr>
          <w:p w:rsidR="000A2BC5" w:rsidRPr="00692A0F" w:rsidRDefault="000A2BC5" w:rsidP="008E7D28">
            <w:pPr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Протяженность  автомобильных дорог   местного значения планируемых к очистке от снега (км.)</w:t>
            </w:r>
          </w:p>
        </w:tc>
        <w:tc>
          <w:tcPr>
            <w:tcW w:w="1654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 21,23</w:t>
            </w:r>
          </w:p>
        </w:tc>
        <w:tc>
          <w:tcPr>
            <w:tcW w:w="1260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 21,23</w:t>
            </w:r>
          </w:p>
        </w:tc>
        <w:tc>
          <w:tcPr>
            <w:tcW w:w="1620" w:type="dxa"/>
          </w:tcPr>
          <w:p w:rsidR="000A2BC5" w:rsidRPr="00692A0F" w:rsidRDefault="000A2BC5" w:rsidP="00C57E4B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21,23</w:t>
            </w:r>
          </w:p>
        </w:tc>
        <w:tc>
          <w:tcPr>
            <w:tcW w:w="1440" w:type="dxa"/>
          </w:tcPr>
          <w:p w:rsidR="000A2BC5" w:rsidRDefault="000A2BC5" w:rsidP="00C57E4B">
            <w:pPr>
              <w:jc w:val="center"/>
            </w:pPr>
            <w:r>
              <w:t>21,23</w:t>
            </w:r>
          </w:p>
        </w:tc>
      </w:tr>
      <w:tr w:rsidR="000A2BC5" w:rsidRPr="00203834" w:rsidTr="00BC37C9">
        <w:tc>
          <w:tcPr>
            <w:tcW w:w="846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2.2.</w:t>
            </w:r>
          </w:p>
        </w:tc>
        <w:tc>
          <w:tcPr>
            <w:tcW w:w="8982" w:type="dxa"/>
            <w:gridSpan w:val="5"/>
          </w:tcPr>
          <w:p w:rsidR="000A2BC5" w:rsidRPr="00203834" w:rsidRDefault="000A2BC5">
            <w:r w:rsidRPr="00692A0F">
              <w:rPr>
                <w:b/>
                <w:i/>
                <w:sz w:val="28"/>
                <w:szCs w:val="28"/>
              </w:rPr>
              <w:t>Паспортизация   и регистрация в собственность сельского поселения автомобильных дорог     местного значения</w:t>
            </w:r>
          </w:p>
        </w:tc>
      </w:tr>
      <w:tr w:rsidR="000A2BC5" w:rsidTr="00C57E4B">
        <w:tc>
          <w:tcPr>
            <w:tcW w:w="846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2.2.1.</w:t>
            </w:r>
          </w:p>
        </w:tc>
        <w:tc>
          <w:tcPr>
            <w:tcW w:w="3008" w:type="dxa"/>
          </w:tcPr>
          <w:p w:rsidR="000A2BC5" w:rsidRPr="00692A0F" w:rsidRDefault="000A2BC5" w:rsidP="008E7D28">
            <w:pPr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Протяженность   автомобильных дорог  планируемых к паспортизации(км)</w:t>
            </w:r>
          </w:p>
        </w:tc>
        <w:tc>
          <w:tcPr>
            <w:tcW w:w="1654" w:type="dxa"/>
          </w:tcPr>
          <w:p w:rsidR="000A2BC5" w:rsidRPr="00692A0F" w:rsidRDefault="000A2BC5" w:rsidP="00C57E4B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6,6</w:t>
            </w:r>
          </w:p>
        </w:tc>
        <w:tc>
          <w:tcPr>
            <w:tcW w:w="1260" w:type="dxa"/>
          </w:tcPr>
          <w:p w:rsidR="000A2BC5" w:rsidRPr="00692A0F" w:rsidRDefault="000A2BC5" w:rsidP="00C57E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10,6</w:t>
            </w:r>
          </w:p>
        </w:tc>
        <w:tc>
          <w:tcPr>
            <w:tcW w:w="1620" w:type="dxa"/>
          </w:tcPr>
          <w:p w:rsidR="000A2BC5" w:rsidRPr="00692A0F" w:rsidRDefault="000A2BC5" w:rsidP="00C57E4B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7,2</w:t>
            </w:r>
          </w:p>
          <w:p w:rsidR="000A2BC5" w:rsidRPr="00692A0F" w:rsidRDefault="000A2BC5" w:rsidP="00C57E4B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0A2BC5" w:rsidRDefault="000A2BC5" w:rsidP="00C57E4B">
            <w:pPr>
              <w:jc w:val="center"/>
            </w:pPr>
            <w:r>
              <w:t>0</w:t>
            </w:r>
          </w:p>
        </w:tc>
      </w:tr>
      <w:tr w:rsidR="000A2BC5" w:rsidTr="00C57E4B">
        <w:tc>
          <w:tcPr>
            <w:tcW w:w="846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2.2.2</w:t>
            </w:r>
          </w:p>
        </w:tc>
        <w:tc>
          <w:tcPr>
            <w:tcW w:w="3008" w:type="dxa"/>
          </w:tcPr>
          <w:p w:rsidR="000A2BC5" w:rsidRPr="00692A0F" w:rsidRDefault="000A2BC5" w:rsidP="008E7D28">
            <w:pPr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Процент зарегистрированных автомобильных дорог от общей протяженности автомобильных дорог (%)</w:t>
            </w:r>
          </w:p>
        </w:tc>
        <w:tc>
          <w:tcPr>
            <w:tcW w:w="1654" w:type="dxa"/>
          </w:tcPr>
          <w:p w:rsidR="000A2BC5" w:rsidRPr="00692A0F" w:rsidRDefault="000A2BC5" w:rsidP="00C57E4B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46</w:t>
            </w:r>
          </w:p>
        </w:tc>
        <w:tc>
          <w:tcPr>
            <w:tcW w:w="1260" w:type="dxa"/>
          </w:tcPr>
          <w:p w:rsidR="000A2BC5" w:rsidRPr="00692A0F" w:rsidRDefault="000A2BC5" w:rsidP="00C57E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80,39</w:t>
            </w:r>
          </w:p>
        </w:tc>
        <w:tc>
          <w:tcPr>
            <w:tcW w:w="1620" w:type="dxa"/>
          </w:tcPr>
          <w:p w:rsidR="000A2BC5" w:rsidRPr="00692A0F" w:rsidRDefault="000A2BC5" w:rsidP="00C57E4B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40" w:type="dxa"/>
          </w:tcPr>
          <w:p w:rsidR="000A2BC5" w:rsidRDefault="000A2BC5" w:rsidP="00C57E4B">
            <w:pPr>
              <w:jc w:val="center"/>
            </w:pPr>
            <w:r>
              <w:t>0</w:t>
            </w:r>
          </w:p>
        </w:tc>
      </w:tr>
    </w:tbl>
    <w:p w:rsidR="000A2BC5" w:rsidRDefault="000A2BC5" w:rsidP="00BF0595">
      <w:pPr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220399">
        <w:rPr>
          <w:b/>
          <w:sz w:val="28"/>
          <w:szCs w:val="28"/>
        </w:rPr>
        <w:t>Основными источниками информации по целевым показателям являются</w:t>
      </w:r>
    </w:p>
    <w:p w:rsidR="000A2BC5" w:rsidRPr="00220399" w:rsidRDefault="000A2BC5" w:rsidP="00BF0595">
      <w:pPr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 государственного (федерального) статистического наблюдения 3-ДГ» Сведения об автомобильных дорогах общего и не общего пользования местного значения и искусственных сооружениях на них, находящихся в собственности муниципальных образований».  </w:t>
      </w:r>
    </w:p>
    <w:p w:rsidR="000A2BC5" w:rsidRPr="00194E3C" w:rsidRDefault="000A2BC5" w:rsidP="00BF0595">
      <w:pPr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3794"/>
        <w:gridCol w:w="5777"/>
      </w:tblGrid>
      <w:tr w:rsidR="000A2BC5" w:rsidRPr="00194E3C" w:rsidTr="008E7D28">
        <w:tc>
          <w:tcPr>
            <w:tcW w:w="3794" w:type="dxa"/>
          </w:tcPr>
          <w:p w:rsidR="000A2BC5" w:rsidRPr="00692A0F" w:rsidRDefault="000A2BC5" w:rsidP="008E7D28">
            <w:pPr>
              <w:jc w:val="both"/>
              <w:rPr>
                <w:b/>
                <w:sz w:val="28"/>
                <w:szCs w:val="28"/>
              </w:rPr>
            </w:pPr>
            <w:r w:rsidRPr="00692A0F">
              <w:rPr>
                <w:b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5777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2014-2016 годы</w:t>
            </w:r>
          </w:p>
        </w:tc>
      </w:tr>
    </w:tbl>
    <w:p w:rsidR="000A2BC5" w:rsidRPr="00194E3C" w:rsidRDefault="000A2BC5" w:rsidP="00BF059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 w:rsidRPr="00194E3C">
        <w:rPr>
          <w:b/>
          <w:sz w:val="28"/>
          <w:szCs w:val="28"/>
        </w:rPr>
        <w:t xml:space="preserve">Объемы и источники финансирования программы: </w:t>
      </w:r>
    </w:p>
    <w:p w:rsidR="000A2BC5" w:rsidRPr="00194E3C" w:rsidRDefault="000A2BC5" w:rsidP="00BF0595">
      <w:pPr>
        <w:jc w:val="both"/>
        <w:rPr>
          <w:b/>
          <w:sz w:val="28"/>
          <w:szCs w:val="28"/>
        </w:rPr>
      </w:pPr>
    </w:p>
    <w:p w:rsidR="000A2BC5" w:rsidRPr="00194E3C" w:rsidRDefault="000A2BC5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Источником финансирования программы является </w:t>
      </w:r>
      <w:r>
        <w:rPr>
          <w:sz w:val="28"/>
          <w:szCs w:val="28"/>
        </w:rPr>
        <w:t xml:space="preserve">областной </w:t>
      </w:r>
      <w:r w:rsidRPr="00194E3C">
        <w:rPr>
          <w:sz w:val="28"/>
          <w:szCs w:val="28"/>
        </w:rPr>
        <w:t>бюджет и бюджет</w:t>
      </w:r>
      <w:r>
        <w:rPr>
          <w:sz w:val="28"/>
          <w:szCs w:val="28"/>
        </w:rPr>
        <w:t xml:space="preserve"> Залуч</w:t>
      </w:r>
      <w:r w:rsidRPr="00194E3C">
        <w:rPr>
          <w:sz w:val="28"/>
          <w:szCs w:val="28"/>
        </w:rPr>
        <w:t>ского сельского поселения.</w:t>
      </w:r>
    </w:p>
    <w:p w:rsidR="000A2BC5" w:rsidRPr="00194E3C" w:rsidRDefault="000A2BC5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Всего объем финансирования составляет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4107,9 </w:t>
      </w:r>
      <w:r w:rsidRPr="00194E3C">
        <w:rPr>
          <w:sz w:val="28"/>
          <w:szCs w:val="28"/>
        </w:rPr>
        <w:t xml:space="preserve"> рублей.</w:t>
      </w:r>
    </w:p>
    <w:p w:rsidR="000A2BC5" w:rsidRPr="00194E3C" w:rsidRDefault="000A2BC5" w:rsidP="00BF0595">
      <w:pPr>
        <w:jc w:val="both"/>
        <w:rPr>
          <w:sz w:val="28"/>
          <w:szCs w:val="28"/>
        </w:rPr>
      </w:pPr>
    </w:p>
    <w:p w:rsidR="000A2BC5" w:rsidRPr="00194E3C" w:rsidRDefault="000A2BC5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По годам реализации финансирование программы составляет:</w:t>
      </w:r>
    </w:p>
    <w:p w:rsidR="000A2BC5" w:rsidRPr="00194E3C" w:rsidRDefault="000A2BC5" w:rsidP="00BF0595">
      <w:pPr>
        <w:jc w:val="both"/>
        <w:rPr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1559"/>
        <w:gridCol w:w="1560"/>
        <w:gridCol w:w="1701"/>
        <w:gridCol w:w="1417"/>
        <w:gridCol w:w="1559"/>
        <w:gridCol w:w="1418"/>
      </w:tblGrid>
      <w:tr w:rsidR="000A2BC5" w:rsidRPr="00194E3C" w:rsidTr="008E7D28">
        <w:tc>
          <w:tcPr>
            <w:tcW w:w="993" w:type="dxa"/>
            <w:vMerge w:val="restart"/>
          </w:tcPr>
          <w:p w:rsidR="000A2BC5" w:rsidRPr="00AF3DAD" w:rsidRDefault="000A2BC5" w:rsidP="008E7D28">
            <w:pPr>
              <w:jc w:val="center"/>
            </w:pPr>
            <w:r w:rsidRPr="00AF3DAD">
              <w:t>Год</w:t>
            </w:r>
          </w:p>
        </w:tc>
        <w:tc>
          <w:tcPr>
            <w:tcW w:w="9214" w:type="dxa"/>
            <w:gridSpan w:val="6"/>
          </w:tcPr>
          <w:p w:rsidR="000A2BC5" w:rsidRPr="00AF3DAD" w:rsidRDefault="000A2BC5" w:rsidP="008E7D28">
            <w:pPr>
              <w:jc w:val="center"/>
            </w:pPr>
            <w:r w:rsidRPr="00AF3DAD">
              <w:t>Источник финансирования (рубль)</w:t>
            </w:r>
          </w:p>
        </w:tc>
      </w:tr>
      <w:tr w:rsidR="000A2BC5" w:rsidRPr="00194E3C" w:rsidTr="008E7D28">
        <w:tc>
          <w:tcPr>
            <w:tcW w:w="993" w:type="dxa"/>
            <w:vMerge/>
          </w:tcPr>
          <w:p w:rsidR="000A2BC5" w:rsidRPr="00AF3DAD" w:rsidRDefault="000A2BC5" w:rsidP="008E7D28">
            <w:pPr>
              <w:jc w:val="center"/>
            </w:pPr>
          </w:p>
        </w:tc>
        <w:tc>
          <w:tcPr>
            <w:tcW w:w="1559" w:type="dxa"/>
          </w:tcPr>
          <w:p w:rsidR="000A2BC5" w:rsidRPr="00AF3DAD" w:rsidRDefault="000A2BC5" w:rsidP="008E7D28">
            <w:pPr>
              <w:jc w:val="center"/>
            </w:pPr>
            <w:r w:rsidRPr="00AF3DAD">
              <w:t>Областной бюджет</w:t>
            </w:r>
          </w:p>
        </w:tc>
        <w:tc>
          <w:tcPr>
            <w:tcW w:w="1560" w:type="dxa"/>
          </w:tcPr>
          <w:p w:rsidR="000A2BC5" w:rsidRPr="00AF3DAD" w:rsidRDefault="000A2BC5" w:rsidP="008E7D28">
            <w:pPr>
              <w:jc w:val="center"/>
            </w:pPr>
            <w:r w:rsidRPr="00AF3DAD">
              <w:t>Федеральный бюджет</w:t>
            </w:r>
          </w:p>
        </w:tc>
        <w:tc>
          <w:tcPr>
            <w:tcW w:w="1701" w:type="dxa"/>
          </w:tcPr>
          <w:p w:rsidR="000A2BC5" w:rsidRPr="00AF3DAD" w:rsidRDefault="000A2BC5" w:rsidP="008E7D28">
            <w:pPr>
              <w:jc w:val="center"/>
            </w:pPr>
            <w:r w:rsidRPr="00AF3DAD">
              <w:t>Бюджет муниципального района</w:t>
            </w:r>
          </w:p>
        </w:tc>
        <w:tc>
          <w:tcPr>
            <w:tcW w:w="1417" w:type="dxa"/>
          </w:tcPr>
          <w:p w:rsidR="000A2BC5" w:rsidRPr="00AF3DAD" w:rsidRDefault="000A2BC5" w:rsidP="008E7D28">
            <w:pPr>
              <w:jc w:val="center"/>
            </w:pPr>
            <w:r w:rsidRPr="00AF3DAD">
              <w:t>Бюджет поселения</w:t>
            </w:r>
          </w:p>
        </w:tc>
        <w:tc>
          <w:tcPr>
            <w:tcW w:w="1559" w:type="dxa"/>
          </w:tcPr>
          <w:p w:rsidR="000A2BC5" w:rsidRPr="00AF3DAD" w:rsidRDefault="000A2BC5" w:rsidP="008E7D28">
            <w:pPr>
              <w:jc w:val="center"/>
            </w:pPr>
            <w:r w:rsidRPr="00AF3DAD">
              <w:t>Внебюджетные средства</w:t>
            </w:r>
          </w:p>
        </w:tc>
        <w:tc>
          <w:tcPr>
            <w:tcW w:w="1418" w:type="dxa"/>
          </w:tcPr>
          <w:p w:rsidR="000A2BC5" w:rsidRPr="00AF3DAD" w:rsidRDefault="000A2BC5" w:rsidP="008E7D28">
            <w:pPr>
              <w:jc w:val="center"/>
            </w:pPr>
            <w:r w:rsidRPr="00AF3DAD">
              <w:t>Всего</w:t>
            </w:r>
          </w:p>
        </w:tc>
      </w:tr>
      <w:tr w:rsidR="000A2BC5" w:rsidRPr="00194E3C" w:rsidTr="008E7D28">
        <w:tc>
          <w:tcPr>
            <w:tcW w:w="993" w:type="dxa"/>
          </w:tcPr>
          <w:p w:rsidR="000A2BC5" w:rsidRPr="00AF3DAD" w:rsidRDefault="000A2BC5" w:rsidP="008E7D28">
            <w:pPr>
              <w:jc w:val="center"/>
            </w:pPr>
            <w:r w:rsidRPr="00AF3DAD">
              <w:t>1</w:t>
            </w:r>
          </w:p>
        </w:tc>
        <w:tc>
          <w:tcPr>
            <w:tcW w:w="1559" w:type="dxa"/>
          </w:tcPr>
          <w:p w:rsidR="000A2BC5" w:rsidRPr="00AF3DAD" w:rsidRDefault="000A2BC5" w:rsidP="008E7D28">
            <w:pPr>
              <w:jc w:val="center"/>
            </w:pPr>
            <w:r w:rsidRPr="00AF3DAD">
              <w:t>2</w:t>
            </w:r>
          </w:p>
        </w:tc>
        <w:tc>
          <w:tcPr>
            <w:tcW w:w="1560" w:type="dxa"/>
          </w:tcPr>
          <w:p w:rsidR="000A2BC5" w:rsidRPr="00AF3DAD" w:rsidRDefault="000A2BC5" w:rsidP="008E7D28">
            <w:pPr>
              <w:jc w:val="center"/>
            </w:pPr>
            <w:r w:rsidRPr="00AF3DAD">
              <w:t>3</w:t>
            </w:r>
          </w:p>
        </w:tc>
        <w:tc>
          <w:tcPr>
            <w:tcW w:w="1701" w:type="dxa"/>
          </w:tcPr>
          <w:p w:rsidR="000A2BC5" w:rsidRPr="00AF3DAD" w:rsidRDefault="000A2BC5" w:rsidP="008E7D28">
            <w:pPr>
              <w:jc w:val="center"/>
            </w:pPr>
            <w:r w:rsidRPr="00AF3DAD">
              <w:t>4</w:t>
            </w:r>
          </w:p>
        </w:tc>
        <w:tc>
          <w:tcPr>
            <w:tcW w:w="1417" w:type="dxa"/>
          </w:tcPr>
          <w:p w:rsidR="000A2BC5" w:rsidRPr="00AF3DAD" w:rsidRDefault="000A2BC5" w:rsidP="008E7D28">
            <w:pPr>
              <w:jc w:val="center"/>
            </w:pPr>
            <w:r w:rsidRPr="00AF3DAD">
              <w:t>5</w:t>
            </w:r>
          </w:p>
        </w:tc>
        <w:tc>
          <w:tcPr>
            <w:tcW w:w="1559" w:type="dxa"/>
          </w:tcPr>
          <w:p w:rsidR="000A2BC5" w:rsidRPr="00AF3DAD" w:rsidRDefault="000A2BC5" w:rsidP="008E7D28">
            <w:pPr>
              <w:jc w:val="center"/>
            </w:pPr>
            <w:r w:rsidRPr="00AF3DAD">
              <w:t>6</w:t>
            </w:r>
          </w:p>
        </w:tc>
        <w:tc>
          <w:tcPr>
            <w:tcW w:w="1418" w:type="dxa"/>
          </w:tcPr>
          <w:p w:rsidR="000A2BC5" w:rsidRPr="00AF3DAD" w:rsidRDefault="000A2BC5" w:rsidP="008E7D28">
            <w:pPr>
              <w:jc w:val="center"/>
            </w:pPr>
            <w:r w:rsidRPr="00AF3DAD">
              <w:t>7</w:t>
            </w:r>
          </w:p>
        </w:tc>
      </w:tr>
      <w:tr w:rsidR="000A2BC5" w:rsidRPr="00194E3C" w:rsidTr="008E7D28">
        <w:tc>
          <w:tcPr>
            <w:tcW w:w="993" w:type="dxa"/>
          </w:tcPr>
          <w:p w:rsidR="000A2BC5" w:rsidRPr="00AF3DAD" w:rsidRDefault="000A2BC5" w:rsidP="008E7D28">
            <w:pPr>
              <w:jc w:val="center"/>
            </w:pPr>
            <w:r w:rsidRPr="00AF3DAD">
              <w:t>2014</w:t>
            </w:r>
          </w:p>
        </w:tc>
        <w:tc>
          <w:tcPr>
            <w:tcW w:w="1559" w:type="dxa"/>
          </w:tcPr>
          <w:p w:rsidR="000A2BC5" w:rsidRPr="00AF3DAD" w:rsidRDefault="000A2BC5" w:rsidP="008E7D28">
            <w:pPr>
              <w:jc w:val="center"/>
            </w:pPr>
            <w:r>
              <w:t>320,6</w:t>
            </w:r>
          </w:p>
        </w:tc>
        <w:tc>
          <w:tcPr>
            <w:tcW w:w="1560" w:type="dxa"/>
          </w:tcPr>
          <w:p w:rsidR="000A2BC5" w:rsidRPr="00AF3DAD" w:rsidRDefault="000A2BC5" w:rsidP="008E7D28">
            <w:pPr>
              <w:jc w:val="center"/>
            </w:pPr>
            <w:r w:rsidRPr="00AF3DAD">
              <w:t>0</w:t>
            </w:r>
          </w:p>
        </w:tc>
        <w:tc>
          <w:tcPr>
            <w:tcW w:w="1701" w:type="dxa"/>
          </w:tcPr>
          <w:p w:rsidR="000A2BC5" w:rsidRPr="00AF3DAD" w:rsidRDefault="000A2BC5" w:rsidP="008E7D28">
            <w:pPr>
              <w:jc w:val="center"/>
            </w:pPr>
            <w:r>
              <w:t xml:space="preserve">0 </w:t>
            </w:r>
          </w:p>
        </w:tc>
        <w:tc>
          <w:tcPr>
            <w:tcW w:w="1417" w:type="dxa"/>
          </w:tcPr>
          <w:p w:rsidR="000A2BC5" w:rsidRPr="00AF3DAD" w:rsidRDefault="000A2BC5" w:rsidP="008E7D28">
            <w:pPr>
              <w:jc w:val="center"/>
            </w:pPr>
            <w:r>
              <w:t>446,7</w:t>
            </w:r>
          </w:p>
        </w:tc>
        <w:tc>
          <w:tcPr>
            <w:tcW w:w="1559" w:type="dxa"/>
          </w:tcPr>
          <w:p w:rsidR="000A2BC5" w:rsidRPr="00AF3DAD" w:rsidRDefault="000A2BC5" w:rsidP="008E7D28">
            <w:pPr>
              <w:jc w:val="center"/>
            </w:pPr>
            <w:r w:rsidRPr="00AF3DAD">
              <w:t>0</w:t>
            </w:r>
          </w:p>
        </w:tc>
        <w:tc>
          <w:tcPr>
            <w:tcW w:w="1418" w:type="dxa"/>
          </w:tcPr>
          <w:p w:rsidR="000A2BC5" w:rsidRPr="00AF3DAD" w:rsidRDefault="000A2BC5" w:rsidP="003B1066">
            <w:pPr>
              <w:jc w:val="center"/>
            </w:pPr>
            <w:r>
              <w:t xml:space="preserve">767,8 </w:t>
            </w:r>
          </w:p>
        </w:tc>
      </w:tr>
      <w:tr w:rsidR="000A2BC5" w:rsidRPr="00194E3C" w:rsidTr="008E7D28">
        <w:tc>
          <w:tcPr>
            <w:tcW w:w="993" w:type="dxa"/>
          </w:tcPr>
          <w:p w:rsidR="000A2BC5" w:rsidRPr="00AF3DAD" w:rsidRDefault="000A2BC5" w:rsidP="008E7D28">
            <w:pPr>
              <w:jc w:val="center"/>
            </w:pPr>
            <w:r w:rsidRPr="00AF3DAD">
              <w:t>2015</w:t>
            </w:r>
          </w:p>
        </w:tc>
        <w:tc>
          <w:tcPr>
            <w:tcW w:w="1559" w:type="dxa"/>
          </w:tcPr>
          <w:p w:rsidR="000A2BC5" w:rsidRPr="00AF3DAD" w:rsidRDefault="000A2BC5" w:rsidP="008E7D28">
            <w:pPr>
              <w:jc w:val="center"/>
            </w:pPr>
            <w:r>
              <w:t>350,8</w:t>
            </w:r>
          </w:p>
        </w:tc>
        <w:tc>
          <w:tcPr>
            <w:tcW w:w="1560" w:type="dxa"/>
          </w:tcPr>
          <w:p w:rsidR="000A2BC5" w:rsidRPr="00AF3DAD" w:rsidRDefault="000A2BC5" w:rsidP="008E7D28">
            <w:pPr>
              <w:jc w:val="center"/>
            </w:pPr>
            <w:r w:rsidRPr="00AF3DAD">
              <w:t>0</w:t>
            </w:r>
          </w:p>
        </w:tc>
        <w:tc>
          <w:tcPr>
            <w:tcW w:w="1701" w:type="dxa"/>
          </w:tcPr>
          <w:p w:rsidR="000A2BC5" w:rsidRPr="00AF3DAD" w:rsidRDefault="000A2BC5" w:rsidP="008E7D28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0A2BC5" w:rsidRPr="00AF3DAD" w:rsidRDefault="000A2BC5" w:rsidP="008E7D28">
            <w:pPr>
              <w:jc w:val="center"/>
            </w:pPr>
            <w:r>
              <w:t>928,9</w:t>
            </w:r>
          </w:p>
        </w:tc>
        <w:tc>
          <w:tcPr>
            <w:tcW w:w="1559" w:type="dxa"/>
          </w:tcPr>
          <w:p w:rsidR="000A2BC5" w:rsidRPr="00AF3DAD" w:rsidRDefault="000A2BC5" w:rsidP="008E7D28">
            <w:pPr>
              <w:jc w:val="center"/>
            </w:pPr>
            <w:r w:rsidRPr="00AF3DAD">
              <w:t>0</w:t>
            </w:r>
          </w:p>
        </w:tc>
        <w:tc>
          <w:tcPr>
            <w:tcW w:w="1418" w:type="dxa"/>
          </w:tcPr>
          <w:p w:rsidR="000A2BC5" w:rsidRPr="00AF3DAD" w:rsidRDefault="000A2BC5" w:rsidP="008E7D28">
            <w:pPr>
              <w:jc w:val="center"/>
            </w:pPr>
            <w:r>
              <w:t xml:space="preserve">1279,7  </w:t>
            </w:r>
          </w:p>
        </w:tc>
      </w:tr>
      <w:tr w:rsidR="000A2BC5" w:rsidRPr="00194E3C" w:rsidTr="008E7D28">
        <w:tc>
          <w:tcPr>
            <w:tcW w:w="993" w:type="dxa"/>
          </w:tcPr>
          <w:p w:rsidR="000A2BC5" w:rsidRPr="00AF3DAD" w:rsidRDefault="000A2BC5" w:rsidP="008E7D28">
            <w:pPr>
              <w:jc w:val="center"/>
            </w:pPr>
            <w:r w:rsidRPr="00AF3DAD">
              <w:t>2016</w:t>
            </w:r>
          </w:p>
        </w:tc>
        <w:tc>
          <w:tcPr>
            <w:tcW w:w="1559" w:type="dxa"/>
          </w:tcPr>
          <w:p w:rsidR="000A2BC5" w:rsidRPr="00AF3DAD" w:rsidRDefault="000A2BC5" w:rsidP="008E7D28">
            <w:pPr>
              <w:jc w:val="center"/>
            </w:pPr>
            <w:r w:rsidRPr="00AF3DAD">
              <w:t>0</w:t>
            </w:r>
          </w:p>
        </w:tc>
        <w:tc>
          <w:tcPr>
            <w:tcW w:w="1560" w:type="dxa"/>
          </w:tcPr>
          <w:p w:rsidR="000A2BC5" w:rsidRPr="00AF3DAD" w:rsidRDefault="000A2BC5" w:rsidP="008E7D28">
            <w:pPr>
              <w:jc w:val="center"/>
            </w:pPr>
            <w:r w:rsidRPr="00AF3DAD">
              <w:t>0</w:t>
            </w:r>
          </w:p>
        </w:tc>
        <w:tc>
          <w:tcPr>
            <w:tcW w:w="1701" w:type="dxa"/>
          </w:tcPr>
          <w:p w:rsidR="000A2BC5" w:rsidRPr="00AF3DAD" w:rsidRDefault="000A2BC5" w:rsidP="008E7D28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0A2BC5" w:rsidRPr="00AF3DAD" w:rsidRDefault="000A2BC5" w:rsidP="008E7D28">
            <w:pPr>
              <w:jc w:val="center"/>
            </w:pPr>
            <w:r>
              <w:t>1177,5</w:t>
            </w:r>
          </w:p>
        </w:tc>
        <w:tc>
          <w:tcPr>
            <w:tcW w:w="1559" w:type="dxa"/>
          </w:tcPr>
          <w:p w:rsidR="000A2BC5" w:rsidRPr="00AF3DAD" w:rsidRDefault="000A2BC5" w:rsidP="008E7D28">
            <w:pPr>
              <w:jc w:val="center"/>
            </w:pPr>
            <w:r w:rsidRPr="00AF3DAD">
              <w:t>0</w:t>
            </w:r>
          </w:p>
        </w:tc>
        <w:tc>
          <w:tcPr>
            <w:tcW w:w="1418" w:type="dxa"/>
          </w:tcPr>
          <w:p w:rsidR="000A2BC5" w:rsidRPr="00AF3DAD" w:rsidRDefault="000A2BC5" w:rsidP="008E7D28">
            <w:pPr>
              <w:jc w:val="center"/>
            </w:pPr>
            <w:r>
              <w:t xml:space="preserve">1177,5 </w:t>
            </w:r>
          </w:p>
        </w:tc>
      </w:tr>
      <w:tr w:rsidR="000A2BC5" w:rsidRPr="00194E3C" w:rsidTr="008E7D28">
        <w:tc>
          <w:tcPr>
            <w:tcW w:w="993" w:type="dxa"/>
          </w:tcPr>
          <w:p w:rsidR="000A2BC5" w:rsidRPr="00AF3DAD" w:rsidRDefault="000A2BC5" w:rsidP="008E7D28">
            <w:pPr>
              <w:jc w:val="center"/>
            </w:pPr>
            <w:r>
              <w:t>2017</w:t>
            </w:r>
          </w:p>
        </w:tc>
        <w:tc>
          <w:tcPr>
            <w:tcW w:w="1559" w:type="dxa"/>
          </w:tcPr>
          <w:p w:rsidR="000A2BC5" w:rsidRPr="00AF3DAD" w:rsidRDefault="000A2BC5" w:rsidP="008E7D28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0A2BC5" w:rsidRPr="00AF3DAD" w:rsidRDefault="000A2BC5" w:rsidP="008E7D28">
            <w:pPr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0A2BC5" w:rsidRDefault="000A2BC5" w:rsidP="008E7D28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0A2BC5" w:rsidRDefault="000A2BC5" w:rsidP="008E7D28">
            <w:pPr>
              <w:jc w:val="center"/>
            </w:pPr>
            <w:r>
              <w:t>883,4</w:t>
            </w:r>
          </w:p>
        </w:tc>
        <w:tc>
          <w:tcPr>
            <w:tcW w:w="1559" w:type="dxa"/>
          </w:tcPr>
          <w:p w:rsidR="000A2BC5" w:rsidRPr="00AF3DAD" w:rsidRDefault="000A2BC5" w:rsidP="008E7D28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0A2BC5" w:rsidRDefault="000A2BC5" w:rsidP="008E7D28">
            <w:pPr>
              <w:jc w:val="center"/>
            </w:pPr>
            <w:r>
              <w:t>883,4</w:t>
            </w:r>
          </w:p>
        </w:tc>
      </w:tr>
      <w:tr w:rsidR="000A2BC5" w:rsidRPr="00194E3C" w:rsidTr="008E7D28">
        <w:tc>
          <w:tcPr>
            <w:tcW w:w="993" w:type="dxa"/>
          </w:tcPr>
          <w:p w:rsidR="000A2BC5" w:rsidRPr="00AF3DAD" w:rsidRDefault="000A2BC5" w:rsidP="008E7D28">
            <w:r w:rsidRPr="00AF3DAD">
              <w:t>всего</w:t>
            </w:r>
          </w:p>
        </w:tc>
        <w:tc>
          <w:tcPr>
            <w:tcW w:w="1559" w:type="dxa"/>
          </w:tcPr>
          <w:p w:rsidR="000A2BC5" w:rsidRPr="00AF3DAD" w:rsidRDefault="000A2BC5" w:rsidP="008E7D28">
            <w:pPr>
              <w:jc w:val="center"/>
            </w:pPr>
            <w:r>
              <w:t>671,4</w:t>
            </w:r>
          </w:p>
        </w:tc>
        <w:tc>
          <w:tcPr>
            <w:tcW w:w="1560" w:type="dxa"/>
          </w:tcPr>
          <w:p w:rsidR="000A2BC5" w:rsidRPr="00AF3DAD" w:rsidRDefault="000A2BC5" w:rsidP="008E7D28">
            <w:pPr>
              <w:jc w:val="center"/>
            </w:pPr>
            <w:r w:rsidRPr="00AF3DAD">
              <w:t>0</w:t>
            </w:r>
          </w:p>
        </w:tc>
        <w:tc>
          <w:tcPr>
            <w:tcW w:w="1701" w:type="dxa"/>
          </w:tcPr>
          <w:p w:rsidR="000A2BC5" w:rsidRPr="00AF3DAD" w:rsidRDefault="000A2BC5" w:rsidP="008E7D28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0A2BC5" w:rsidRPr="00AF3DAD" w:rsidRDefault="000A2BC5" w:rsidP="008E7D28">
            <w:pPr>
              <w:jc w:val="center"/>
            </w:pPr>
            <w:r>
              <w:t>3436,5</w:t>
            </w:r>
          </w:p>
        </w:tc>
        <w:tc>
          <w:tcPr>
            <w:tcW w:w="1559" w:type="dxa"/>
          </w:tcPr>
          <w:p w:rsidR="000A2BC5" w:rsidRPr="00AF3DAD" w:rsidRDefault="000A2BC5" w:rsidP="008E7D28">
            <w:pPr>
              <w:jc w:val="center"/>
            </w:pPr>
            <w:r w:rsidRPr="00AF3DAD">
              <w:t>0</w:t>
            </w:r>
          </w:p>
        </w:tc>
        <w:tc>
          <w:tcPr>
            <w:tcW w:w="1418" w:type="dxa"/>
          </w:tcPr>
          <w:p w:rsidR="000A2BC5" w:rsidRPr="00AF3DAD" w:rsidRDefault="000A2BC5" w:rsidP="008E7D28">
            <w:pPr>
              <w:jc w:val="center"/>
            </w:pPr>
            <w:r>
              <w:t xml:space="preserve"> 4107,9 </w:t>
            </w:r>
          </w:p>
        </w:tc>
      </w:tr>
    </w:tbl>
    <w:p w:rsidR="000A2BC5" w:rsidRPr="00194E3C" w:rsidRDefault="000A2BC5" w:rsidP="00BF0595">
      <w:pPr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3227"/>
        <w:gridCol w:w="6344"/>
      </w:tblGrid>
      <w:tr w:rsidR="000A2BC5" w:rsidRPr="00194E3C" w:rsidTr="008E7D28">
        <w:tc>
          <w:tcPr>
            <w:tcW w:w="3227" w:type="dxa"/>
          </w:tcPr>
          <w:p w:rsidR="000A2BC5" w:rsidRPr="00692A0F" w:rsidRDefault="000A2BC5" w:rsidP="008E7D28">
            <w:pPr>
              <w:jc w:val="both"/>
              <w:rPr>
                <w:b/>
                <w:sz w:val="28"/>
                <w:szCs w:val="28"/>
              </w:rPr>
            </w:pPr>
            <w:r w:rsidRPr="00692A0F">
              <w:rPr>
                <w:b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6344" w:type="dxa"/>
          </w:tcPr>
          <w:p w:rsidR="000A2BC5" w:rsidRPr="00692A0F" w:rsidRDefault="000A2BC5" w:rsidP="008E7D28">
            <w:pPr>
              <w:pStyle w:val="ListParagraph"/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Улучшение технического состояния автомобильных дорог   местного значения и, как следствие, снижение количества дорожно-транспортных происшествий</w:t>
            </w:r>
          </w:p>
        </w:tc>
      </w:tr>
    </w:tbl>
    <w:p w:rsidR="000A2BC5" w:rsidRPr="00194E3C" w:rsidRDefault="000A2BC5" w:rsidP="00BF0595">
      <w:pPr>
        <w:jc w:val="both"/>
        <w:rPr>
          <w:sz w:val="28"/>
          <w:szCs w:val="28"/>
        </w:rPr>
      </w:pPr>
    </w:p>
    <w:p w:rsidR="000A2BC5" w:rsidRPr="00194E3C" w:rsidRDefault="000A2BC5" w:rsidP="00BF05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Pr="00194E3C">
        <w:rPr>
          <w:b/>
          <w:sz w:val="28"/>
          <w:szCs w:val="28"/>
        </w:rPr>
        <w:t xml:space="preserve">Характеристика текущего состояния  автомобильных дорог </w:t>
      </w:r>
      <w:r>
        <w:rPr>
          <w:b/>
          <w:sz w:val="28"/>
          <w:szCs w:val="28"/>
        </w:rPr>
        <w:t xml:space="preserve"> </w:t>
      </w:r>
      <w:r w:rsidRPr="00194E3C">
        <w:rPr>
          <w:b/>
          <w:sz w:val="28"/>
          <w:szCs w:val="28"/>
        </w:rPr>
        <w:t xml:space="preserve"> местного значения на территории </w:t>
      </w:r>
      <w:r>
        <w:rPr>
          <w:b/>
          <w:sz w:val="28"/>
          <w:szCs w:val="28"/>
        </w:rPr>
        <w:t>Залуч</w:t>
      </w:r>
      <w:r w:rsidRPr="00194E3C">
        <w:rPr>
          <w:b/>
          <w:sz w:val="28"/>
          <w:szCs w:val="28"/>
        </w:rPr>
        <w:t>ского сельского поселения. Приоритеты и цели муниципальной политики в сфере дорожной деятельности.</w:t>
      </w:r>
    </w:p>
    <w:p w:rsidR="000A2BC5" w:rsidRPr="00194E3C" w:rsidRDefault="000A2BC5" w:rsidP="00BF0595">
      <w:pPr>
        <w:jc w:val="center"/>
        <w:rPr>
          <w:b/>
          <w:sz w:val="28"/>
          <w:szCs w:val="28"/>
        </w:rPr>
      </w:pPr>
    </w:p>
    <w:p w:rsidR="000A2BC5" w:rsidRPr="00194E3C" w:rsidRDefault="000A2BC5" w:rsidP="00BF0595">
      <w:pPr>
        <w:ind w:firstLine="709"/>
        <w:jc w:val="both"/>
        <w:rPr>
          <w:sz w:val="28"/>
          <w:szCs w:val="28"/>
        </w:rPr>
      </w:pPr>
      <w:r w:rsidRPr="00194E3C">
        <w:rPr>
          <w:sz w:val="28"/>
          <w:szCs w:val="28"/>
        </w:rPr>
        <w:t>Статус современного населенного пункта во многом определяют уровень внешнего благоустройства и развитая инженерная инфраструктура.</w:t>
      </w:r>
    </w:p>
    <w:p w:rsidR="000A2BC5" w:rsidRPr="00194E3C" w:rsidRDefault="000A2BC5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Важным фактором жизнеобеспечения населения, способствующим стабильности социально-экономического развития поселения, является развитие и совершенствование сети автомобильных дорог </w:t>
      </w:r>
      <w:r>
        <w:rPr>
          <w:sz w:val="28"/>
          <w:szCs w:val="28"/>
        </w:rPr>
        <w:t xml:space="preserve"> </w:t>
      </w:r>
      <w:r w:rsidRPr="00194E3C">
        <w:rPr>
          <w:sz w:val="28"/>
          <w:szCs w:val="28"/>
        </w:rPr>
        <w:t xml:space="preserve"> местного значения.</w:t>
      </w:r>
    </w:p>
    <w:p w:rsidR="000A2BC5" w:rsidRPr="00194E3C" w:rsidRDefault="000A2BC5" w:rsidP="00BF05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94E3C">
        <w:rPr>
          <w:sz w:val="28"/>
          <w:szCs w:val="28"/>
        </w:rPr>
        <w:t xml:space="preserve">  Вопрос состояния улично-</w:t>
      </w:r>
      <w:r>
        <w:rPr>
          <w:sz w:val="28"/>
          <w:szCs w:val="28"/>
        </w:rPr>
        <w:t>дорожной сети местного значения,</w:t>
      </w:r>
      <w:r w:rsidRPr="00194E3C">
        <w:rPr>
          <w:sz w:val="28"/>
          <w:szCs w:val="28"/>
        </w:rPr>
        <w:t xml:space="preserve"> их ремонта </w:t>
      </w:r>
      <w:r>
        <w:rPr>
          <w:sz w:val="28"/>
          <w:szCs w:val="28"/>
        </w:rPr>
        <w:t xml:space="preserve">  и содержания </w:t>
      </w:r>
      <w:r w:rsidRPr="00194E3C">
        <w:rPr>
          <w:sz w:val="28"/>
          <w:szCs w:val="28"/>
        </w:rPr>
        <w:t>является одной из основных проблем сельского поселения.</w:t>
      </w:r>
    </w:p>
    <w:p w:rsidR="000A2BC5" w:rsidRPr="00194E3C" w:rsidRDefault="000A2BC5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            За последние годы значительно ухудшилось состояние дорожных покрытий автомобильных дорог местного значения </w:t>
      </w:r>
      <w:r>
        <w:rPr>
          <w:sz w:val="28"/>
          <w:szCs w:val="28"/>
        </w:rPr>
        <w:t xml:space="preserve"> </w:t>
      </w:r>
      <w:r w:rsidRPr="00194E3C">
        <w:rPr>
          <w:sz w:val="28"/>
          <w:szCs w:val="28"/>
        </w:rPr>
        <w:t xml:space="preserve">, расположенных на территории </w:t>
      </w:r>
      <w:r>
        <w:rPr>
          <w:sz w:val="28"/>
          <w:szCs w:val="28"/>
        </w:rPr>
        <w:t>Залуч</w:t>
      </w:r>
      <w:r w:rsidRPr="00194E3C">
        <w:rPr>
          <w:sz w:val="28"/>
          <w:szCs w:val="28"/>
        </w:rPr>
        <w:t>ского сельского поселения. Одними из основных причин их разрушения являются:</w:t>
      </w:r>
    </w:p>
    <w:p w:rsidR="000A2BC5" w:rsidRPr="00194E3C" w:rsidRDefault="000A2BC5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- длительный срок эксплуатации дорог;</w:t>
      </w:r>
    </w:p>
    <w:p w:rsidR="000A2BC5" w:rsidRPr="00194E3C" w:rsidRDefault="000A2BC5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- увеличение интенсивности движения автотранспортных средств;</w:t>
      </w:r>
    </w:p>
    <w:p w:rsidR="000A2BC5" w:rsidRPr="00194E3C" w:rsidRDefault="000A2BC5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- погодно-климатические условия.</w:t>
      </w:r>
    </w:p>
    <w:p w:rsidR="000A2BC5" w:rsidRPr="00194E3C" w:rsidRDefault="000A2BC5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             Существующая дорожная сеть на территории сельского поселения не соответствует темпам автомобилизации, сохраняется высокий уровень физического и экономического износа дорожного покрытия. </w:t>
      </w:r>
    </w:p>
    <w:p w:rsidR="000A2BC5" w:rsidRDefault="000A2BC5" w:rsidP="00BF0595">
      <w:pPr>
        <w:ind w:firstLine="540"/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             Большая часть автомобильных дорог местного значения </w:t>
      </w:r>
      <w:r>
        <w:rPr>
          <w:sz w:val="28"/>
          <w:szCs w:val="28"/>
        </w:rPr>
        <w:t xml:space="preserve"> </w:t>
      </w:r>
      <w:r w:rsidRPr="00194E3C">
        <w:rPr>
          <w:sz w:val="28"/>
          <w:szCs w:val="28"/>
        </w:rPr>
        <w:t xml:space="preserve"> требуют приведения их в нормативное состояние.</w:t>
      </w:r>
      <w:r w:rsidRPr="00BB0D01">
        <w:rPr>
          <w:sz w:val="28"/>
          <w:szCs w:val="28"/>
        </w:rPr>
        <w:t xml:space="preserve"> </w:t>
      </w:r>
      <w:r w:rsidRPr="00912DF8">
        <w:rPr>
          <w:sz w:val="28"/>
          <w:szCs w:val="28"/>
        </w:rPr>
        <w:t>Для их соответствия нормативным требованиям необходимо выполнение различных видов дорожных работ:</w:t>
      </w:r>
    </w:p>
    <w:p w:rsidR="000A2BC5" w:rsidRDefault="000A2BC5" w:rsidP="00BF059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-проведение текущего и капитального ремонта автомобильных дорог;</w:t>
      </w:r>
    </w:p>
    <w:p w:rsidR="000A2BC5" w:rsidRPr="00C30D47" w:rsidRDefault="000A2BC5" w:rsidP="00BF059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12DF8">
        <w:rPr>
          <w:sz w:val="28"/>
          <w:szCs w:val="28"/>
        </w:rPr>
        <w:t xml:space="preserve">содержание </w:t>
      </w:r>
      <w:r>
        <w:rPr>
          <w:sz w:val="28"/>
          <w:szCs w:val="28"/>
        </w:rPr>
        <w:t>автомобильных</w:t>
      </w:r>
      <w:r w:rsidRPr="00912DF8">
        <w:rPr>
          <w:sz w:val="28"/>
          <w:szCs w:val="28"/>
        </w:rPr>
        <w:t xml:space="preserve"> дорог</w:t>
      </w:r>
      <w:r>
        <w:rPr>
          <w:sz w:val="28"/>
          <w:szCs w:val="28"/>
        </w:rPr>
        <w:t xml:space="preserve"> местного значения  , что включает в себя</w:t>
      </w:r>
      <w:r w:rsidRPr="00912DF8">
        <w:rPr>
          <w:sz w:val="28"/>
          <w:szCs w:val="28"/>
        </w:rPr>
        <w:t xml:space="preserve"> комплекс работ по поддержанию надлежащего технического состояния </w:t>
      </w:r>
      <w:r>
        <w:rPr>
          <w:sz w:val="28"/>
          <w:szCs w:val="28"/>
        </w:rPr>
        <w:t>автомобильных</w:t>
      </w:r>
      <w:r w:rsidRPr="00912DF8">
        <w:rPr>
          <w:sz w:val="28"/>
          <w:szCs w:val="28"/>
        </w:rPr>
        <w:t xml:space="preserve"> дорог, оценке ее технического состояния, а также по организации и обеспечению безопасности </w:t>
      </w:r>
      <w:r>
        <w:rPr>
          <w:sz w:val="28"/>
          <w:szCs w:val="28"/>
        </w:rPr>
        <w:t>дорожного движения.</w:t>
      </w:r>
    </w:p>
    <w:p w:rsidR="000A2BC5" w:rsidRPr="00194E3C" w:rsidRDefault="000A2BC5" w:rsidP="00BF0595">
      <w:pPr>
        <w:jc w:val="both"/>
        <w:rPr>
          <w:sz w:val="28"/>
          <w:szCs w:val="28"/>
        </w:rPr>
      </w:pPr>
    </w:p>
    <w:p w:rsidR="000A2BC5" w:rsidRPr="00194E3C" w:rsidRDefault="000A2BC5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             На данный момент на территории сельского поселения </w:t>
      </w:r>
      <w:r>
        <w:rPr>
          <w:sz w:val="28"/>
          <w:szCs w:val="28"/>
        </w:rPr>
        <w:t>5</w:t>
      </w:r>
      <w:r w:rsidRPr="00194E3C">
        <w:rPr>
          <w:sz w:val="28"/>
          <w:szCs w:val="28"/>
        </w:rPr>
        <w:t>1 дорог</w:t>
      </w:r>
      <w:r>
        <w:rPr>
          <w:sz w:val="28"/>
          <w:szCs w:val="28"/>
        </w:rPr>
        <w:t xml:space="preserve">а   </w:t>
      </w:r>
      <w:r w:rsidRPr="00194E3C">
        <w:rPr>
          <w:sz w:val="28"/>
          <w:szCs w:val="28"/>
        </w:rPr>
        <w:t xml:space="preserve"> местного значения, </w:t>
      </w:r>
      <w:r>
        <w:rPr>
          <w:sz w:val="28"/>
          <w:szCs w:val="28"/>
        </w:rPr>
        <w:t xml:space="preserve">протяжённостью </w:t>
      </w:r>
      <w:smartTag w:uri="urn:schemas-microsoft-com:office:smarttags" w:element="metricconverter">
        <w:smartTagPr>
          <w:attr w:name="ProductID" w:val="2016 г"/>
        </w:smartTagPr>
        <w:r>
          <w:rPr>
            <w:sz w:val="28"/>
            <w:szCs w:val="28"/>
          </w:rPr>
          <w:t>31,0738 км</w:t>
        </w:r>
      </w:smartTag>
      <w:r w:rsidRPr="00194E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из них 9,2</w:t>
      </w:r>
      <w:r w:rsidRPr="00194E3C">
        <w:rPr>
          <w:sz w:val="28"/>
          <w:szCs w:val="28"/>
        </w:rPr>
        <w:t>% имеют твердое покрытие</w:t>
      </w:r>
      <w:r>
        <w:rPr>
          <w:sz w:val="28"/>
          <w:szCs w:val="28"/>
        </w:rPr>
        <w:t xml:space="preserve">. Паспортизировано 23дорог общей протяжённостью </w:t>
      </w:r>
      <w:r w:rsidRPr="00194E3C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1,31 км"/>
        </w:smartTagPr>
        <w:r>
          <w:rPr>
            <w:sz w:val="28"/>
            <w:szCs w:val="28"/>
          </w:rPr>
          <w:t>11,31 км</w:t>
        </w:r>
      </w:smartTag>
      <w:r w:rsidRPr="00194E3C">
        <w:rPr>
          <w:sz w:val="28"/>
          <w:szCs w:val="28"/>
        </w:rPr>
        <w:t xml:space="preserve">.            </w:t>
      </w:r>
    </w:p>
    <w:p w:rsidR="000A2BC5" w:rsidRPr="00194E3C" w:rsidRDefault="000A2BC5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194E3C">
        <w:rPr>
          <w:sz w:val="28"/>
          <w:szCs w:val="28"/>
        </w:rPr>
        <w:t xml:space="preserve">        Анализ проблем, связанных с неудовлетворительным состоянием улично-дорожной сети, расположенной на территории поселения, показывает необходимость комплексного подхода к их решению, что предполагает использование программного метода.</w:t>
      </w:r>
    </w:p>
    <w:p w:rsidR="000A2BC5" w:rsidRDefault="000A2BC5" w:rsidP="00BF059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A2BC5" w:rsidRPr="00C30D47" w:rsidRDefault="000A2BC5" w:rsidP="00BF059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A2BC5" w:rsidRPr="00194E3C" w:rsidRDefault="000A2BC5" w:rsidP="00BF05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Pr="00194E3C">
        <w:rPr>
          <w:b/>
          <w:sz w:val="28"/>
          <w:szCs w:val="28"/>
        </w:rPr>
        <w:t>Перечень и анализ социальных, финансово-экономических и прочих рисков реализации программы</w:t>
      </w:r>
    </w:p>
    <w:p w:rsidR="000A2BC5" w:rsidRPr="00194E3C" w:rsidRDefault="000A2BC5" w:rsidP="00BF0595">
      <w:pPr>
        <w:jc w:val="center"/>
        <w:rPr>
          <w:b/>
          <w:sz w:val="28"/>
          <w:szCs w:val="28"/>
        </w:rPr>
      </w:pPr>
    </w:p>
    <w:p w:rsidR="000A2BC5" w:rsidRPr="00194E3C" w:rsidRDefault="000A2BC5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    К основным рискам реализации данной программы относятся:</w:t>
      </w:r>
    </w:p>
    <w:p w:rsidR="000A2BC5" w:rsidRPr="00194E3C" w:rsidRDefault="000A2BC5" w:rsidP="00BF0595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Рост цен на материально технические средства</w:t>
      </w:r>
    </w:p>
    <w:p w:rsidR="000A2BC5" w:rsidRPr="00194E3C" w:rsidRDefault="000A2BC5" w:rsidP="00BF0595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Финансовые риски (недостаток финансирования, снижение финансовой устойчивости предприятий и организаций</w:t>
      </w:r>
      <w:r>
        <w:rPr>
          <w:sz w:val="28"/>
          <w:szCs w:val="28"/>
        </w:rPr>
        <w:t>)</w:t>
      </w:r>
      <w:r w:rsidRPr="00194E3C">
        <w:rPr>
          <w:sz w:val="28"/>
          <w:szCs w:val="28"/>
        </w:rPr>
        <w:t>;</w:t>
      </w:r>
    </w:p>
    <w:p w:rsidR="000A2BC5" w:rsidRPr="00194E3C" w:rsidRDefault="000A2BC5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Управление рисками реализации муниципальной программы будет осуществляться на основе:</w:t>
      </w:r>
    </w:p>
    <w:p w:rsidR="000A2BC5" w:rsidRPr="00194E3C" w:rsidRDefault="000A2BC5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- проведение мониторинга реализации мероприятий муниципальной программы, выработке прогнозов, решений и рекомендаций по реализации мероприятий программы;</w:t>
      </w:r>
    </w:p>
    <w:p w:rsidR="000A2BC5" w:rsidRPr="00194E3C" w:rsidRDefault="000A2BC5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- подготовки и представления годового отчета о ходе и результатах реализации муниципальной программы, который может содержать предложения по корректировке муниципальной Программы.</w:t>
      </w:r>
    </w:p>
    <w:p w:rsidR="000A2BC5" w:rsidRPr="00194E3C" w:rsidRDefault="000A2BC5" w:rsidP="00BF0595">
      <w:pPr>
        <w:jc w:val="both"/>
        <w:rPr>
          <w:sz w:val="28"/>
          <w:szCs w:val="28"/>
        </w:rPr>
      </w:pPr>
    </w:p>
    <w:p w:rsidR="000A2BC5" w:rsidRPr="00194E3C" w:rsidRDefault="000A2BC5" w:rsidP="00BF05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 w:rsidRPr="00194E3C">
        <w:rPr>
          <w:b/>
          <w:sz w:val="28"/>
          <w:szCs w:val="28"/>
        </w:rPr>
        <w:t>Механизм управления реализацией муниципальной программы</w:t>
      </w:r>
    </w:p>
    <w:p w:rsidR="000A2BC5" w:rsidRPr="00194E3C" w:rsidRDefault="000A2BC5" w:rsidP="00BF0595">
      <w:pPr>
        <w:jc w:val="both"/>
        <w:rPr>
          <w:sz w:val="28"/>
          <w:szCs w:val="28"/>
        </w:rPr>
      </w:pPr>
    </w:p>
    <w:p w:rsidR="000A2BC5" w:rsidRPr="00194E3C" w:rsidRDefault="000A2BC5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    Управление реализацией Программы осуществляет Глава администрации </w:t>
      </w:r>
      <w:r>
        <w:rPr>
          <w:sz w:val="28"/>
          <w:szCs w:val="28"/>
        </w:rPr>
        <w:t>Залучского</w:t>
      </w:r>
      <w:r w:rsidRPr="00194E3C">
        <w:rPr>
          <w:sz w:val="28"/>
          <w:szCs w:val="28"/>
        </w:rPr>
        <w:t xml:space="preserve"> сельского поселения, вносит в установленном порядке предложения  по упорядочению мероприятий, предусмотренных  Программой, у учетом складывающейся социально-экономической ситуации.</w:t>
      </w:r>
    </w:p>
    <w:p w:rsidR="000A2BC5" w:rsidRPr="00194E3C" w:rsidRDefault="000A2BC5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      Администрация </w:t>
      </w:r>
      <w:r>
        <w:rPr>
          <w:sz w:val="28"/>
          <w:szCs w:val="28"/>
        </w:rPr>
        <w:t>Залуч</w:t>
      </w:r>
      <w:r w:rsidRPr="00194E3C">
        <w:rPr>
          <w:sz w:val="28"/>
          <w:szCs w:val="28"/>
        </w:rPr>
        <w:t xml:space="preserve">ского сельского поселения: ежеквартально до 20 числа месяца, следующего за отчетным периодом, направляет в Совет депутатов </w:t>
      </w:r>
      <w:r>
        <w:rPr>
          <w:sz w:val="28"/>
          <w:szCs w:val="28"/>
        </w:rPr>
        <w:t>Залуч</w:t>
      </w:r>
      <w:r w:rsidRPr="00194E3C">
        <w:rPr>
          <w:sz w:val="28"/>
          <w:szCs w:val="28"/>
        </w:rPr>
        <w:t>ского сельского поселения ежеквартальный отчет о ходе реализации Программы по утвержденной форме.</w:t>
      </w:r>
    </w:p>
    <w:p w:rsidR="000A2BC5" w:rsidRPr="00194E3C" w:rsidRDefault="000A2BC5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      Ежегодно до 1 марта года, следующего за отчетным, направляет в Совет депутатов </w:t>
      </w:r>
      <w:r>
        <w:rPr>
          <w:sz w:val="28"/>
          <w:szCs w:val="28"/>
        </w:rPr>
        <w:t>Залуч</w:t>
      </w:r>
      <w:r w:rsidRPr="00194E3C">
        <w:rPr>
          <w:sz w:val="28"/>
          <w:szCs w:val="28"/>
        </w:rPr>
        <w:t>ского сельского поселения годовой отчет о ходе реализации Программы по утвержденной форме.</w:t>
      </w:r>
    </w:p>
    <w:p w:rsidR="000A2BC5" w:rsidRPr="00194E3C" w:rsidRDefault="000A2BC5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       Администрация сельского поселения осуществляет:</w:t>
      </w:r>
    </w:p>
    <w:p w:rsidR="000A2BC5" w:rsidRPr="00194E3C" w:rsidRDefault="000A2BC5" w:rsidP="00BF0595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Координацию выполнения мероприятий муниципальной Программы;</w:t>
      </w:r>
    </w:p>
    <w:p w:rsidR="000A2BC5" w:rsidRPr="00194E3C" w:rsidRDefault="000A2BC5" w:rsidP="00BF0595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Обеспечение эффективности реализации муниципальной Программы, целевого использования средств;</w:t>
      </w:r>
    </w:p>
    <w:p w:rsidR="000A2BC5" w:rsidRPr="00194E3C" w:rsidRDefault="000A2BC5" w:rsidP="00BF0595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Организацию внедрения информационных технологий в целях управления реализацией муниципальной Программы;</w:t>
      </w:r>
    </w:p>
    <w:p w:rsidR="000A2BC5" w:rsidRPr="00194E3C" w:rsidRDefault="000A2BC5" w:rsidP="00BF0595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Подготовку при необходимости, предложений по уточнению мероприятий муниципальной Программы, объемов финансирования, механизма реализации муниципальной Программы, целевых показателей для оценки эффективности реализации муниципальной Программы;</w:t>
      </w:r>
    </w:p>
    <w:p w:rsidR="000A2BC5" w:rsidRPr="00194E3C" w:rsidRDefault="000A2BC5" w:rsidP="00BF0595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Составление отчетов о ходе реализации муниципальной Программы.</w:t>
      </w:r>
    </w:p>
    <w:p w:rsidR="000A2BC5" w:rsidRPr="00194E3C" w:rsidRDefault="000A2BC5" w:rsidP="00BF0595">
      <w:pPr>
        <w:jc w:val="both"/>
        <w:rPr>
          <w:sz w:val="28"/>
          <w:szCs w:val="28"/>
        </w:rPr>
      </w:pPr>
    </w:p>
    <w:p w:rsidR="000A2BC5" w:rsidRPr="00194E3C" w:rsidRDefault="000A2BC5" w:rsidP="00BF05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10. </w:t>
      </w:r>
      <w:r w:rsidRPr="00194E3C">
        <w:rPr>
          <w:b/>
          <w:sz w:val="28"/>
          <w:szCs w:val="28"/>
        </w:rPr>
        <w:t>Мероприятия  муниципальной программы</w:t>
      </w:r>
    </w:p>
    <w:p w:rsidR="000A2BC5" w:rsidRPr="00194E3C" w:rsidRDefault="000A2BC5" w:rsidP="00BF0595">
      <w:pPr>
        <w:jc w:val="center"/>
        <w:rPr>
          <w:sz w:val="28"/>
          <w:szCs w:val="28"/>
        </w:rPr>
      </w:pPr>
    </w:p>
    <w:p w:rsidR="000A2BC5" w:rsidRPr="00194E3C" w:rsidRDefault="000A2BC5" w:rsidP="00BF0595">
      <w:pPr>
        <w:ind w:firstLine="709"/>
        <w:rPr>
          <w:b/>
          <w:sz w:val="28"/>
          <w:szCs w:val="28"/>
        </w:rPr>
        <w:sectPr w:rsidR="000A2BC5" w:rsidRPr="00194E3C" w:rsidSect="00BF0595">
          <w:pgSz w:w="11906" w:h="16838"/>
          <w:pgMar w:top="709" w:right="567" w:bottom="851" w:left="1418" w:header="709" w:footer="709" w:gutter="0"/>
          <w:cols w:space="708"/>
          <w:docGrid w:linePitch="360"/>
        </w:sectPr>
      </w:pPr>
      <w:r w:rsidRPr="00194E3C">
        <w:rPr>
          <w:sz w:val="28"/>
          <w:szCs w:val="28"/>
        </w:rPr>
        <w:t xml:space="preserve">Программа реализуется в соответствии с </w:t>
      </w:r>
      <w:r w:rsidRPr="00194E3C">
        <w:rPr>
          <w:b/>
          <w:sz w:val="28"/>
          <w:szCs w:val="28"/>
        </w:rPr>
        <w:t>приложением 1 к муниципальной программе</w:t>
      </w:r>
      <w:r w:rsidRPr="00194E3C">
        <w:rPr>
          <w:sz w:val="28"/>
          <w:szCs w:val="28"/>
        </w:rPr>
        <w:t xml:space="preserve">.  </w:t>
      </w:r>
    </w:p>
    <w:p w:rsidR="000A2BC5" w:rsidRPr="00194E3C" w:rsidRDefault="000A2BC5" w:rsidP="00BF0595">
      <w:pPr>
        <w:jc w:val="right"/>
        <w:rPr>
          <w:b/>
          <w:bCs/>
          <w:sz w:val="28"/>
          <w:szCs w:val="28"/>
          <w:lang w:eastAsia="en-US"/>
        </w:rPr>
      </w:pPr>
      <w:r w:rsidRPr="00194E3C">
        <w:rPr>
          <w:b/>
          <w:bCs/>
          <w:sz w:val="28"/>
          <w:szCs w:val="28"/>
          <w:lang w:eastAsia="en-US"/>
        </w:rPr>
        <w:t>Приложение № 1</w:t>
      </w:r>
    </w:p>
    <w:p w:rsidR="000A2BC5" w:rsidRDefault="000A2BC5" w:rsidP="00BF0595">
      <w:pPr>
        <w:jc w:val="right"/>
        <w:rPr>
          <w:b/>
          <w:sz w:val="28"/>
          <w:szCs w:val="28"/>
        </w:rPr>
      </w:pPr>
      <w:r w:rsidRPr="00194E3C">
        <w:rPr>
          <w:bCs/>
          <w:sz w:val="28"/>
          <w:szCs w:val="28"/>
          <w:lang w:eastAsia="en-US"/>
        </w:rPr>
        <w:t>к программе «</w:t>
      </w:r>
      <w:r w:rsidRPr="00194E3C">
        <w:rPr>
          <w:b/>
          <w:sz w:val="28"/>
          <w:szCs w:val="28"/>
        </w:rPr>
        <w:t>Совершенствование и содержание автомобильных дорог</w:t>
      </w:r>
    </w:p>
    <w:p w:rsidR="000A2BC5" w:rsidRPr="00194E3C" w:rsidRDefault="000A2BC5" w:rsidP="00BF0595">
      <w:pPr>
        <w:jc w:val="right"/>
        <w:rPr>
          <w:b/>
          <w:sz w:val="28"/>
          <w:szCs w:val="28"/>
        </w:rPr>
      </w:pPr>
      <w:r w:rsidRPr="00194E3C">
        <w:rPr>
          <w:b/>
          <w:sz w:val="28"/>
          <w:szCs w:val="28"/>
        </w:rPr>
        <w:t xml:space="preserve"> местного значения Залучского сельского поселения на 2014-2016 годы</w:t>
      </w:r>
      <w:r>
        <w:rPr>
          <w:b/>
          <w:sz w:val="28"/>
          <w:szCs w:val="28"/>
        </w:rPr>
        <w:t xml:space="preserve"> </w:t>
      </w:r>
      <w:r w:rsidRPr="00194E3C">
        <w:rPr>
          <w:b/>
          <w:sz w:val="28"/>
          <w:szCs w:val="28"/>
        </w:rPr>
        <w:t>»</w:t>
      </w:r>
    </w:p>
    <w:p w:rsidR="000A2BC5" w:rsidRPr="00194E3C" w:rsidRDefault="000A2BC5" w:rsidP="00BF0595">
      <w:pPr>
        <w:jc w:val="center"/>
        <w:rPr>
          <w:sz w:val="28"/>
          <w:szCs w:val="28"/>
        </w:rPr>
      </w:pPr>
    </w:p>
    <w:p w:rsidR="000A2BC5" w:rsidRPr="00194E3C" w:rsidRDefault="000A2BC5" w:rsidP="00BF0595">
      <w:pPr>
        <w:jc w:val="center"/>
        <w:rPr>
          <w:bCs/>
          <w:sz w:val="28"/>
          <w:szCs w:val="28"/>
          <w:lang w:eastAsia="en-US"/>
        </w:rPr>
      </w:pPr>
      <w:r w:rsidRPr="00194E3C">
        <w:rPr>
          <w:bCs/>
          <w:sz w:val="28"/>
          <w:szCs w:val="28"/>
          <w:lang w:eastAsia="en-US"/>
        </w:rPr>
        <w:t xml:space="preserve">                                                                                      </w:t>
      </w:r>
      <w:r>
        <w:rPr>
          <w:bCs/>
          <w:sz w:val="28"/>
          <w:szCs w:val="28"/>
          <w:lang w:eastAsia="en-US"/>
        </w:rPr>
        <w:t xml:space="preserve">  </w:t>
      </w:r>
    </w:p>
    <w:p w:rsidR="000A2BC5" w:rsidRPr="00194E3C" w:rsidRDefault="000A2BC5" w:rsidP="00BF0595">
      <w:pPr>
        <w:tabs>
          <w:tab w:val="left" w:pos="6825"/>
        </w:tabs>
        <w:spacing w:after="200" w:line="276" w:lineRule="auto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194E3C">
        <w:rPr>
          <w:b/>
          <w:sz w:val="28"/>
          <w:szCs w:val="28"/>
        </w:rPr>
        <w:t>МЕРОПРИЯТИЯ</w:t>
      </w:r>
    </w:p>
    <w:p w:rsidR="000A2BC5" w:rsidRPr="00194E3C" w:rsidRDefault="000A2BC5" w:rsidP="00BF05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муниципальной программы </w:t>
      </w:r>
      <w:r w:rsidRPr="00194E3C">
        <w:rPr>
          <w:b/>
          <w:sz w:val="28"/>
          <w:szCs w:val="28"/>
        </w:rPr>
        <w:t>«Совершенствование и содержание автомобильных дорог местного значения Залучского сельского поселения на 2014-2016 годы</w:t>
      </w:r>
      <w:r>
        <w:rPr>
          <w:b/>
          <w:sz w:val="28"/>
          <w:szCs w:val="28"/>
        </w:rPr>
        <w:t xml:space="preserve"> </w:t>
      </w:r>
      <w:r w:rsidRPr="00194E3C">
        <w:rPr>
          <w:b/>
          <w:sz w:val="28"/>
          <w:szCs w:val="28"/>
        </w:rPr>
        <w:t>»</w:t>
      </w:r>
    </w:p>
    <w:p w:rsidR="000A2BC5" w:rsidRPr="00194E3C" w:rsidRDefault="000A2BC5" w:rsidP="00BF0595">
      <w:pPr>
        <w:spacing w:line="276" w:lineRule="auto"/>
        <w:jc w:val="both"/>
        <w:rPr>
          <w:sz w:val="28"/>
          <w:szCs w:val="28"/>
        </w:rPr>
      </w:pPr>
    </w:p>
    <w:tbl>
      <w:tblPr>
        <w:tblW w:w="15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76"/>
        <w:gridCol w:w="2932"/>
        <w:gridCol w:w="2127"/>
        <w:gridCol w:w="63"/>
        <w:gridCol w:w="1591"/>
        <w:gridCol w:w="2159"/>
        <w:gridCol w:w="1800"/>
        <w:gridCol w:w="900"/>
        <w:gridCol w:w="93"/>
        <w:gridCol w:w="987"/>
        <w:gridCol w:w="900"/>
        <w:gridCol w:w="912"/>
      </w:tblGrid>
      <w:tr w:rsidR="000A2BC5" w:rsidRPr="003765D0" w:rsidTr="0040323D">
        <w:tc>
          <w:tcPr>
            <w:tcW w:w="776" w:type="dxa"/>
            <w:vMerge w:val="restart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№ п/п</w:t>
            </w:r>
          </w:p>
        </w:tc>
        <w:tc>
          <w:tcPr>
            <w:tcW w:w="2932" w:type="dxa"/>
            <w:vMerge w:val="restart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Наименование мероприятия</w:t>
            </w:r>
          </w:p>
        </w:tc>
        <w:tc>
          <w:tcPr>
            <w:tcW w:w="2127" w:type="dxa"/>
            <w:vMerge w:val="restart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Исполнитель</w:t>
            </w:r>
          </w:p>
        </w:tc>
        <w:tc>
          <w:tcPr>
            <w:tcW w:w="1654" w:type="dxa"/>
            <w:gridSpan w:val="2"/>
            <w:vMerge w:val="restart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Протяжённость,км</w:t>
            </w:r>
          </w:p>
        </w:tc>
        <w:tc>
          <w:tcPr>
            <w:tcW w:w="2159" w:type="dxa"/>
            <w:vMerge w:val="restart"/>
          </w:tcPr>
          <w:p w:rsidR="000A2BC5" w:rsidRPr="003765D0" w:rsidRDefault="000A2BC5" w:rsidP="002E0312">
            <w:pPr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800" w:type="dxa"/>
            <w:vMerge w:val="restart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Источник финансиро-вания</w:t>
            </w:r>
          </w:p>
        </w:tc>
        <w:tc>
          <w:tcPr>
            <w:tcW w:w="3792" w:type="dxa"/>
            <w:gridSpan w:val="5"/>
          </w:tcPr>
          <w:p w:rsidR="000A2BC5" w:rsidRPr="003765D0" w:rsidRDefault="000A2BC5">
            <w:r w:rsidRPr="003765D0">
              <w:rPr>
                <w:sz w:val="27"/>
                <w:szCs w:val="27"/>
              </w:rPr>
              <w:t>Объем финансирования по годам (рубль)</w:t>
            </w:r>
          </w:p>
        </w:tc>
      </w:tr>
      <w:tr w:rsidR="000A2BC5" w:rsidRPr="003765D0" w:rsidTr="00990F10">
        <w:tc>
          <w:tcPr>
            <w:tcW w:w="776" w:type="dxa"/>
            <w:vMerge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2932" w:type="dxa"/>
            <w:vMerge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2127" w:type="dxa"/>
            <w:vMerge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654" w:type="dxa"/>
            <w:gridSpan w:val="2"/>
            <w:vMerge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2159" w:type="dxa"/>
            <w:vMerge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00" w:type="dxa"/>
            <w:vMerge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900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2014</w:t>
            </w:r>
          </w:p>
        </w:tc>
        <w:tc>
          <w:tcPr>
            <w:tcW w:w="1080" w:type="dxa"/>
            <w:gridSpan w:val="2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2015</w:t>
            </w:r>
          </w:p>
        </w:tc>
        <w:tc>
          <w:tcPr>
            <w:tcW w:w="900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2016</w:t>
            </w:r>
          </w:p>
        </w:tc>
        <w:tc>
          <w:tcPr>
            <w:tcW w:w="912" w:type="dxa"/>
          </w:tcPr>
          <w:p w:rsidR="000A2BC5" w:rsidRPr="00454DCB" w:rsidRDefault="000A2BC5" w:rsidP="00454DCB">
            <w:pPr>
              <w:jc w:val="center"/>
              <w:rPr>
                <w:sz w:val="28"/>
                <w:szCs w:val="28"/>
              </w:rPr>
            </w:pPr>
            <w:r w:rsidRPr="00454DCB">
              <w:rPr>
                <w:sz w:val="28"/>
                <w:szCs w:val="28"/>
              </w:rPr>
              <w:t>2017</w:t>
            </w:r>
          </w:p>
        </w:tc>
      </w:tr>
      <w:tr w:rsidR="000A2BC5" w:rsidRPr="003765D0" w:rsidTr="00990F10">
        <w:tc>
          <w:tcPr>
            <w:tcW w:w="776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</w:t>
            </w:r>
          </w:p>
        </w:tc>
        <w:tc>
          <w:tcPr>
            <w:tcW w:w="2932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</w:t>
            </w:r>
          </w:p>
        </w:tc>
        <w:tc>
          <w:tcPr>
            <w:tcW w:w="2127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3</w:t>
            </w:r>
          </w:p>
        </w:tc>
        <w:tc>
          <w:tcPr>
            <w:tcW w:w="1654" w:type="dxa"/>
            <w:gridSpan w:val="2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4</w:t>
            </w:r>
          </w:p>
        </w:tc>
        <w:tc>
          <w:tcPr>
            <w:tcW w:w="2159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5</w:t>
            </w:r>
          </w:p>
        </w:tc>
        <w:tc>
          <w:tcPr>
            <w:tcW w:w="1800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6</w:t>
            </w:r>
          </w:p>
        </w:tc>
        <w:tc>
          <w:tcPr>
            <w:tcW w:w="900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7</w:t>
            </w:r>
          </w:p>
        </w:tc>
        <w:tc>
          <w:tcPr>
            <w:tcW w:w="1080" w:type="dxa"/>
            <w:gridSpan w:val="2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8</w:t>
            </w:r>
          </w:p>
        </w:tc>
        <w:tc>
          <w:tcPr>
            <w:tcW w:w="900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9</w:t>
            </w:r>
          </w:p>
        </w:tc>
        <w:tc>
          <w:tcPr>
            <w:tcW w:w="912" w:type="dxa"/>
          </w:tcPr>
          <w:p w:rsidR="000A2BC5" w:rsidRPr="00454DCB" w:rsidRDefault="000A2BC5" w:rsidP="00454DCB">
            <w:pPr>
              <w:jc w:val="center"/>
              <w:rPr>
                <w:sz w:val="28"/>
                <w:szCs w:val="28"/>
              </w:rPr>
            </w:pPr>
            <w:r w:rsidRPr="00454DCB">
              <w:rPr>
                <w:sz w:val="28"/>
                <w:szCs w:val="28"/>
              </w:rPr>
              <w:t>10</w:t>
            </w:r>
          </w:p>
        </w:tc>
      </w:tr>
      <w:tr w:rsidR="000A2BC5" w:rsidRPr="003765D0" w:rsidTr="00990F10">
        <w:tc>
          <w:tcPr>
            <w:tcW w:w="776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</w:t>
            </w:r>
          </w:p>
        </w:tc>
        <w:tc>
          <w:tcPr>
            <w:tcW w:w="13552" w:type="dxa"/>
            <w:gridSpan w:val="10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b/>
                <w:sz w:val="27"/>
                <w:szCs w:val="27"/>
              </w:rPr>
            </w:pPr>
            <w:r w:rsidRPr="003765D0">
              <w:rPr>
                <w:b/>
                <w:i/>
                <w:sz w:val="27"/>
                <w:szCs w:val="27"/>
              </w:rPr>
              <w:t xml:space="preserve">Капитальный ремонт и ремонт автомобильных дорог местного значения  </w:t>
            </w:r>
          </w:p>
        </w:tc>
        <w:tc>
          <w:tcPr>
            <w:tcW w:w="912" w:type="dxa"/>
          </w:tcPr>
          <w:p w:rsidR="000A2BC5" w:rsidRPr="00454DCB" w:rsidRDefault="000A2BC5" w:rsidP="00454DCB">
            <w:pPr>
              <w:jc w:val="center"/>
              <w:rPr>
                <w:sz w:val="28"/>
                <w:szCs w:val="28"/>
              </w:rPr>
            </w:pPr>
          </w:p>
        </w:tc>
      </w:tr>
      <w:tr w:rsidR="000A2BC5" w:rsidRPr="003765D0" w:rsidTr="00990F10">
        <w:tc>
          <w:tcPr>
            <w:tcW w:w="776" w:type="dxa"/>
            <w:vMerge w:val="restart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1.1.</w:t>
            </w:r>
          </w:p>
        </w:tc>
        <w:tc>
          <w:tcPr>
            <w:tcW w:w="2932" w:type="dxa"/>
            <w:vMerge w:val="restart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Ремонт дорожного покрытия автомобильной дороги:</w:t>
            </w:r>
            <w:r>
              <w:rPr>
                <w:sz w:val="27"/>
                <w:szCs w:val="27"/>
              </w:rPr>
              <w:t xml:space="preserve"> </w:t>
            </w:r>
            <w:r w:rsidRPr="003765D0">
              <w:rPr>
                <w:sz w:val="27"/>
                <w:szCs w:val="27"/>
              </w:rPr>
              <w:t>с.</w:t>
            </w:r>
            <w:r>
              <w:rPr>
                <w:sz w:val="27"/>
                <w:szCs w:val="27"/>
              </w:rPr>
              <w:t xml:space="preserve"> </w:t>
            </w:r>
            <w:r w:rsidRPr="003765D0">
              <w:rPr>
                <w:sz w:val="27"/>
                <w:szCs w:val="27"/>
              </w:rPr>
              <w:t>Залучье</w:t>
            </w:r>
          </w:p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ул.</w:t>
            </w:r>
            <w:r>
              <w:rPr>
                <w:sz w:val="27"/>
                <w:szCs w:val="27"/>
              </w:rPr>
              <w:t xml:space="preserve"> </w:t>
            </w:r>
            <w:r w:rsidRPr="003765D0">
              <w:rPr>
                <w:sz w:val="27"/>
                <w:szCs w:val="27"/>
              </w:rPr>
              <w:t>Победы</w:t>
            </w:r>
          </w:p>
        </w:tc>
        <w:tc>
          <w:tcPr>
            <w:tcW w:w="2190" w:type="dxa"/>
            <w:gridSpan w:val="2"/>
            <w:vMerge w:val="restart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Администрация Залучского сельского поселения</w:t>
            </w:r>
          </w:p>
        </w:tc>
        <w:tc>
          <w:tcPr>
            <w:tcW w:w="1591" w:type="dxa"/>
            <w:vMerge w:val="restart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1,16 </w:t>
            </w:r>
          </w:p>
        </w:tc>
        <w:tc>
          <w:tcPr>
            <w:tcW w:w="2159" w:type="dxa"/>
            <w:vMerge w:val="restart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1.1</w:t>
            </w:r>
          </w:p>
        </w:tc>
        <w:tc>
          <w:tcPr>
            <w:tcW w:w="1800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Бюджет Залучского с/п</w:t>
            </w:r>
          </w:p>
        </w:tc>
        <w:tc>
          <w:tcPr>
            <w:tcW w:w="900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16,9</w:t>
            </w:r>
          </w:p>
        </w:tc>
        <w:tc>
          <w:tcPr>
            <w:tcW w:w="1080" w:type="dxa"/>
            <w:gridSpan w:val="2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0A2BC5" w:rsidRPr="00454DCB" w:rsidRDefault="000A2BC5" w:rsidP="00454DCB">
            <w:pPr>
              <w:jc w:val="center"/>
              <w:rPr>
                <w:sz w:val="28"/>
                <w:szCs w:val="28"/>
              </w:rPr>
            </w:pPr>
            <w:r w:rsidRPr="00454DCB">
              <w:rPr>
                <w:sz w:val="28"/>
                <w:szCs w:val="28"/>
              </w:rPr>
              <w:t>0</w:t>
            </w:r>
          </w:p>
        </w:tc>
      </w:tr>
      <w:tr w:rsidR="000A2BC5" w:rsidRPr="003765D0" w:rsidTr="00990F10">
        <w:tc>
          <w:tcPr>
            <w:tcW w:w="776" w:type="dxa"/>
            <w:vMerge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2932" w:type="dxa"/>
            <w:vMerge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2190" w:type="dxa"/>
            <w:gridSpan w:val="2"/>
            <w:vMerge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591" w:type="dxa"/>
            <w:vMerge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2159" w:type="dxa"/>
            <w:vMerge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00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Бюджет муниципального района</w:t>
            </w:r>
          </w:p>
        </w:tc>
        <w:tc>
          <w:tcPr>
            <w:tcW w:w="900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320,6 </w:t>
            </w:r>
          </w:p>
        </w:tc>
        <w:tc>
          <w:tcPr>
            <w:tcW w:w="1080" w:type="dxa"/>
            <w:gridSpan w:val="2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0A2BC5" w:rsidRPr="00454DCB" w:rsidRDefault="000A2BC5" w:rsidP="00454DCB">
            <w:pPr>
              <w:jc w:val="center"/>
              <w:rPr>
                <w:sz w:val="28"/>
                <w:szCs w:val="28"/>
              </w:rPr>
            </w:pPr>
            <w:r w:rsidRPr="00454DCB">
              <w:rPr>
                <w:sz w:val="28"/>
                <w:szCs w:val="28"/>
              </w:rPr>
              <w:t>0</w:t>
            </w:r>
          </w:p>
        </w:tc>
      </w:tr>
      <w:tr w:rsidR="000A2BC5" w:rsidRPr="003765D0" w:rsidTr="00990F10">
        <w:tc>
          <w:tcPr>
            <w:tcW w:w="776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1.2.</w:t>
            </w:r>
          </w:p>
        </w:tc>
        <w:tc>
          <w:tcPr>
            <w:tcW w:w="2932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Ремонт дорожного покрытия автомобильной дороги:</w:t>
            </w:r>
            <w:r>
              <w:rPr>
                <w:sz w:val="27"/>
                <w:szCs w:val="27"/>
              </w:rPr>
              <w:t xml:space="preserve"> </w:t>
            </w:r>
            <w:r w:rsidRPr="003765D0">
              <w:rPr>
                <w:sz w:val="27"/>
                <w:szCs w:val="27"/>
              </w:rPr>
              <w:t>с.</w:t>
            </w:r>
            <w:r>
              <w:rPr>
                <w:sz w:val="27"/>
                <w:szCs w:val="27"/>
              </w:rPr>
              <w:t xml:space="preserve"> </w:t>
            </w:r>
            <w:r w:rsidRPr="003765D0">
              <w:rPr>
                <w:sz w:val="27"/>
                <w:szCs w:val="27"/>
              </w:rPr>
              <w:t>Залучье</w:t>
            </w:r>
          </w:p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ул.</w:t>
            </w:r>
            <w:r>
              <w:rPr>
                <w:sz w:val="27"/>
                <w:szCs w:val="27"/>
              </w:rPr>
              <w:t xml:space="preserve"> </w:t>
            </w:r>
            <w:r w:rsidRPr="003765D0">
              <w:rPr>
                <w:sz w:val="27"/>
                <w:szCs w:val="27"/>
              </w:rPr>
              <w:t>Васильева</w:t>
            </w:r>
          </w:p>
        </w:tc>
        <w:tc>
          <w:tcPr>
            <w:tcW w:w="2190" w:type="dxa"/>
            <w:gridSpan w:val="2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Администрация Залучского сельского поселения</w:t>
            </w:r>
          </w:p>
        </w:tc>
        <w:tc>
          <w:tcPr>
            <w:tcW w:w="1591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0,52</w:t>
            </w:r>
          </w:p>
        </w:tc>
        <w:tc>
          <w:tcPr>
            <w:tcW w:w="2159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1.1</w:t>
            </w:r>
          </w:p>
        </w:tc>
        <w:tc>
          <w:tcPr>
            <w:tcW w:w="1800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Бюджет Залучского с/п</w:t>
            </w:r>
          </w:p>
        </w:tc>
        <w:tc>
          <w:tcPr>
            <w:tcW w:w="900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196,2</w:t>
            </w:r>
          </w:p>
        </w:tc>
        <w:tc>
          <w:tcPr>
            <w:tcW w:w="1080" w:type="dxa"/>
            <w:gridSpan w:val="2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0  </w:t>
            </w:r>
          </w:p>
        </w:tc>
        <w:tc>
          <w:tcPr>
            <w:tcW w:w="900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0A2BC5" w:rsidRPr="00454DCB" w:rsidRDefault="000A2BC5" w:rsidP="00454DCB">
            <w:pPr>
              <w:jc w:val="center"/>
              <w:rPr>
                <w:sz w:val="28"/>
                <w:szCs w:val="28"/>
              </w:rPr>
            </w:pPr>
            <w:r w:rsidRPr="00454DCB">
              <w:rPr>
                <w:sz w:val="28"/>
                <w:szCs w:val="28"/>
              </w:rPr>
              <w:t>0</w:t>
            </w:r>
          </w:p>
        </w:tc>
      </w:tr>
      <w:tr w:rsidR="000A2BC5" w:rsidRPr="003765D0" w:rsidTr="00990F10">
        <w:tc>
          <w:tcPr>
            <w:tcW w:w="776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1.3</w:t>
            </w:r>
          </w:p>
        </w:tc>
        <w:tc>
          <w:tcPr>
            <w:tcW w:w="2932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Ремонт дорожного покрытия автомобильной дороги:</w:t>
            </w:r>
            <w:r>
              <w:rPr>
                <w:sz w:val="27"/>
                <w:szCs w:val="27"/>
              </w:rPr>
              <w:t xml:space="preserve"> </w:t>
            </w:r>
            <w:r w:rsidRPr="003765D0">
              <w:rPr>
                <w:sz w:val="27"/>
                <w:szCs w:val="27"/>
              </w:rPr>
              <w:t>с.</w:t>
            </w:r>
            <w:r>
              <w:rPr>
                <w:sz w:val="27"/>
                <w:szCs w:val="27"/>
              </w:rPr>
              <w:t xml:space="preserve"> </w:t>
            </w:r>
            <w:r w:rsidRPr="003765D0">
              <w:rPr>
                <w:sz w:val="27"/>
                <w:szCs w:val="27"/>
              </w:rPr>
              <w:t xml:space="preserve">Залучье </w:t>
            </w:r>
          </w:p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ул.</w:t>
            </w:r>
            <w:r>
              <w:rPr>
                <w:sz w:val="27"/>
                <w:szCs w:val="27"/>
              </w:rPr>
              <w:t xml:space="preserve"> </w:t>
            </w:r>
            <w:r w:rsidRPr="003765D0">
              <w:rPr>
                <w:sz w:val="27"/>
                <w:szCs w:val="27"/>
              </w:rPr>
              <w:t>Куликова</w:t>
            </w:r>
          </w:p>
        </w:tc>
        <w:tc>
          <w:tcPr>
            <w:tcW w:w="2190" w:type="dxa"/>
            <w:gridSpan w:val="2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Администрация Залучского сельского поселения</w:t>
            </w:r>
          </w:p>
        </w:tc>
        <w:tc>
          <w:tcPr>
            <w:tcW w:w="1591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0,58</w:t>
            </w:r>
          </w:p>
        </w:tc>
        <w:tc>
          <w:tcPr>
            <w:tcW w:w="2159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1.1</w:t>
            </w:r>
          </w:p>
        </w:tc>
        <w:tc>
          <w:tcPr>
            <w:tcW w:w="1800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Бюджет Залучского с/п</w:t>
            </w:r>
          </w:p>
        </w:tc>
        <w:tc>
          <w:tcPr>
            <w:tcW w:w="900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  <w:gridSpan w:val="2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314,0</w:t>
            </w:r>
          </w:p>
        </w:tc>
        <w:tc>
          <w:tcPr>
            <w:tcW w:w="900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0A2BC5" w:rsidRPr="00454DCB" w:rsidRDefault="000A2BC5" w:rsidP="00454D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A2BC5" w:rsidRPr="003765D0" w:rsidTr="00115EF3">
        <w:trPr>
          <w:trHeight w:val="900"/>
        </w:trPr>
        <w:tc>
          <w:tcPr>
            <w:tcW w:w="776" w:type="dxa"/>
            <w:vMerge w:val="restart"/>
          </w:tcPr>
          <w:p w:rsidR="000A2BC5" w:rsidRPr="003765D0" w:rsidRDefault="000A2BC5" w:rsidP="00454DCB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1.4</w:t>
            </w:r>
          </w:p>
        </w:tc>
        <w:tc>
          <w:tcPr>
            <w:tcW w:w="2932" w:type="dxa"/>
            <w:vMerge w:val="restart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Ремонт дорожного покрытия автомобильной дороги:</w:t>
            </w:r>
            <w:r>
              <w:rPr>
                <w:sz w:val="27"/>
                <w:szCs w:val="27"/>
              </w:rPr>
              <w:t xml:space="preserve"> д. Пинаевы Горки ул. Зеленая</w:t>
            </w:r>
          </w:p>
        </w:tc>
        <w:tc>
          <w:tcPr>
            <w:tcW w:w="2190" w:type="dxa"/>
            <w:gridSpan w:val="2"/>
            <w:vMerge w:val="restart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Администрация Залучского сельского поселения</w:t>
            </w:r>
          </w:p>
        </w:tc>
        <w:tc>
          <w:tcPr>
            <w:tcW w:w="1591" w:type="dxa"/>
            <w:vMerge w:val="restart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0,403</w:t>
            </w:r>
          </w:p>
        </w:tc>
        <w:tc>
          <w:tcPr>
            <w:tcW w:w="2159" w:type="dxa"/>
            <w:vMerge w:val="restart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800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Областной бюджет</w:t>
            </w:r>
          </w:p>
        </w:tc>
        <w:tc>
          <w:tcPr>
            <w:tcW w:w="900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  <w:gridSpan w:val="2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350,8</w:t>
            </w:r>
          </w:p>
        </w:tc>
        <w:tc>
          <w:tcPr>
            <w:tcW w:w="900" w:type="dxa"/>
            <w:vMerge w:val="restart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  <w:vMerge w:val="restart"/>
          </w:tcPr>
          <w:p w:rsidR="000A2BC5" w:rsidRPr="00454DCB" w:rsidRDefault="000A2BC5" w:rsidP="00454D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A2BC5" w:rsidRPr="003765D0" w:rsidTr="00990F10">
        <w:trPr>
          <w:trHeight w:val="888"/>
        </w:trPr>
        <w:tc>
          <w:tcPr>
            <w:tcW w:w="776" w:type="dxa"/>
            <w:vMerge/>
          </w:tcPr>
          <w:p w:rsidR="000A2BC5" w:rsidRDefault="000A2BC5" w:rsidP="00454DCB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2932" w:type="dxa"/>
            <w:vMerge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2190" w:type="dxa"/>
            <w:gridSpan w:val="2"/>
            <w:vMerge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591" w:type="dxa"/>
            <w:vMerge/>
          </w:tcPr>
          <w:p w:rsidR="000A2BC5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2159" w:type="dxa"/>
            <w:vMerge/>
          </w:tcPr>
          <w:p w:rsidR="000A2BC5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00" w:type="dxa"/>
          </w:tcPr>
          <w:p w:rsidR="000A2BC5" w:rsidRPr="003765D0" w:rsidRDefault="000A2BC5" w:rsidP="00115EF3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Бюджет Залучского с/п</w:t>
            </w:r>
          </w:p>
        </w:tc>
        <w:tc>
          <w:tcPr>
            <w:tcW w:w="900" w:type="dxa"/>
          </w:tcPr>
          <w:p w:rsidR="000A2BC5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  <w:gridSpan w:val="2"/>
          </w:tcPr>
          <w:p w:rsidR="000A2BC5" w:rsidRDefault="000A2BC5" w:rsidP="00115EF3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18,5</w:t>
            </w:r>
          </w:p>
        </w:tc>
        <w:tc>
          <w:tcPr>
            <w:tcW w:w="900" w:type="dxa"/>
            <w:vMerge/>
          </w:tcPr>
          <w:p w:rsidR="000A2BC5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912" w:type="dxa"/>
            <w:vMerge/>
          </w:tcPr>
          <w:p w:rsidR="000A2BC5" w:rsidRDefault="000A2BC5" w:rsidP="00454DCB">
            <w:pPr>
              <w:jc w:val="center"/>
              <w:rPr>
                <w:sz w:val="28"/>
                <w:szCs w:val="28"/>
              </w:rPr>
            </w:pPr>
          </w:p>
        </w:tc>
      </w:tr>
      <w:tr w:rsidR="000A2BC5" w:rsidRPr="003765D0" w:rsidTr="00990F10">
        <w:trPr>
          <w:trHeight w:val="888"/>
        </w:trPr>
        <w:tc>
          <w:tcPr>
            <w:tcW w:w="776" w:type="dxa"/>
          </w:tcPr>
          <w:p w:rsidR="000A2BC5" w:rsidRDefault="000A2BC5" w:rsidP="00454DCB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1.5</w:t>
            </w:r>
          </w:p>
        </w:tc>
        <w:tc>
          <w:tcPr>
            <w:tcW w:w="2932" w:type="dxa"/>
          </w:tcPr>
          <w:p w:rsidR="000A2BC5" w:rsidRPr="003765D0" w:rsidRDefault="000A2BC5" w:rsidP="00305EFC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Ремонт дорожного покрытия автомобильной дороги:</w:t>
            </w:r>
            <w:r>
              <w:rPr>
                <w:sz w:val="27"/>
                <w:szCs w:val="27"/>
              </w:rPr>
              <w:t xml:space="preserve"> д. Пинаевы Горки ул. Новая</w:t>
            </w:r>
          </w:p>
        </w:tc>
        <w:tc>
          <w:tcPr>
            <w:tcW w:w="2190" w:type="dxa"/>
            <w:gridSpan w:val="2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Администрация Залучского сельского поселения</w:t>
            </w:r>
          </w:p>
        </w:tc>
        <w:tc>
          <w:tcPr>
            <w:tcW w:w="1591" w:type="dxa"/>
          </w:tcPr>
          <w:p w:rsidR="000A2BC5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0,451</w:t>
            </w:r>
          </w:p>
        </w:tc>
        <w:tc>
          <w:tcPr>
            <w:tcW w:w="2159" w:type="dxa"/>
          </w:tcPr>
          <w:p w:rsidR="000A2BC5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80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Бюджет Залучского с/п</w:t>
            </w:r>
          </w:p>
        </w:tc>
        <w:tc>
          <w:tcPr>
            <w:tcW w:w="900" w:type="dxa"/>
          </w:tcPr>
          <w:p w:rsidR="000A2BC5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  <w:gridSpan w:val="2"/>
          </w:tcPr>
          <w:p w:rsidR="000A2BC5" w:rsidRDefault="000A2BC5" w:rsidP="00115EF3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143,4</w:t>
            </w:r>
          </w:p>
        </w:tc>
        <w:tc>
          <w:tcPr>
            <w:tcW w:w="900" w:type="dxa"/>
          </w:tcPr>
          <w:p w:rsidR="000A2BC5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0A2BC5" w:rsidRDefault="000A2BC5" w:rsidP="00454D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A2BC5" w:rsidRPr="003765D0" w:rsidTr="00990F10">
        <w:trPr>
          <w:trHeight w:val="888"/>
        </w:trPr>
        <w:tc>
          <w:tcPr>
            <w:tcW w:w="776" w:type="dxa"/>
          </w:tcPr>
          <w:p w:rsidR="000A2BC5" w:rsidRDefault="000A2BC5" w:rsidP="00454DCB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1.6</w:t>
            </w:r>
          </w:p>
        </w:tc>
        <w:tc>
          <w:tcPr>
            <w:tcW w:w="2932" w:type="dxa"/>
          </w:tcPr>
          <w:p w:rsidR="000A2BC5" w:rsidRPr="003765D0" w:rsidRDefault="000A2BC5" w:rsidP="00305EFC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Ремонт дорожного покрытия автомобильной дороги:</w:t>
            </w:r>
            <w:r>
              <w:rPr>
                <w:sz w:val="27"/>
                <w:szCs w:val="27"/>
              </w:rPr>
              <w:t xml:space="preserve"> с.Залучье ул.Ковшовой</w:t>
            </w:r>
          </w:p>
        </w:tc>
        <w:tc>
          <w:tcPr>
            <w:tcW w:w="2190" w:type="dxa"/>
            <w:gridSpan w:val="2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Администрация Залучского сельского поселения</w:t>
            </w:r>
          </w:p>
        </w:tc>
        <w:tc>
          <w:tcPr>
            <w:tcW w:w="1591" w:type="dxa"/>
          </w:tcPr>
          <w:p w:rsidR="000A2BC5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0,42</w:t>
            </w:r>
          </w:p>
        </w:tc>
        <w:tc>
          <w:tcPr>
            <w:tcW w:w="2159" w:type="dxa"/>
          </w:tcPr>
          <w:p w:rsidR="000A2BC5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80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Бюджет Залучского с/п</w:t>
            </w:r>
          </w:p>
        </w:tc>
        <w:tc>
          <w:tcPr>
            <w:tcW w:w="900" w:type="dxa"/>
          </w:tcPr>
          <w:p w:rsidR="000A2BC5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  <w:gridSpan w:val="2"/>
          </w:tcPr>
          <w:p w:rsidR="000A2BC5" w:rsidRDefault="000A2BC5" w:rsidP="00115EF3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0A2BC5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150,0</w:t>
            </w:r>
          </w:p>
        </w:tc>
        <w:tc>
          <w:tcPr>
            <w:tcW w:w="912" w:type="dxa"/>
          </w:tcPr>
          <w:p w:rsidR="000A2BC5" w:rsidRDefault="000A2BC5" w:rsidP="00454D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A2BC5" w:rsidRPr="003765D0" w:rsidTr="00990F10">
        <w:trPr>
          <w:trHeight w:val="888"/>
        </w:trPr>
        <w:tc>
          <w:tcPr>
            <w:tcW w:w="776" w:type="dxa"/>
          </w:tcPr>
          <w:p w:rsidR="000A2BC5" w:rsidRDefault="000A2BC5" w:rsidP="00454DCB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1.7</w:t>
            </w:r>
          </w:p>
        </w:tc>
        <w:tc>
          <w:tcPr>
            <w:tcW w:w="2932" w:type="dxa"/>
          </w:tcPr>
          <w:p w:rsidR="000A2BC5" w:rsidRPr="003765D0" w:rsidRDefault="000A2BC5" w:rsidP="00057B4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Ремонт дорожного покрытия автомобильной дороги:</w:t>
            </w:r>
            <w:r>
              <w:rPr>
                <w:sz w:val="27"/>
                <w:szCs w:val="27"/>
              </w:rPr>
              <w:t xml:space="preserve"> с.Залучье ул.Рендакова</w:t>
            </w:r>
          </w:p>
        </w:tc>
        <w:tc>
          <w:tcPr>
            <w:tcW w:w="2190" w:type="dxa"/>
            <w:gridSpan w:val="2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Администрация Залучского сельского поселения</w:t>
            </w:r>
          </w:p>
        </w:tc>
        <w:tc>
          <w:tcPr>
            <w:tcW w:w="1591" w:type="dxa"/>
          </w:tcPr>
          <w:p w:rsidR="000A2BC5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0,4</w:t>
            </w:r>
          </w:p>
        </w:tc>
        <w:tc>
          <w:tcPr>
            <w:tcW w:w="2159" w:type="dxa"/>
          </w:tcPr>
          <w:p w:rsidR="000A2BC5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80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Бюджет Залучского с/п</w:t>
            </w:r>
          </w:p>
        </w:tc>
        <w:tc>
          <w:tcPr>
            <w:tcW w:w="900" w:type="dxa"/>
          </w:tcPr>
          <w:p w:rsidR="000A2BC5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  <w:gridSpan w:val="2"/>
          </w:tcPr>
          <w:p w:rsidR="000A2BC5" w:rsidRDefault="000A2BC5" w:rsidP="00115EF3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0A2BC5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150,0</w:t>
            </w:r>
          </w:p>
        </w:tc>
        <w:tc>
          <w:tcPr>
            <w:tcW w:w="912" w:type="dxa"/>
          </w:tcPr>
          <w:p w:rsidR="000A2BC5" w:rsidRDefault="000A2BC5" w:rsidP="00454D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A2BC5" w:rsidRPr="003765D0" w:rsidTr="00990F10">
        <w:trPr>
          <w:trHeight w:val="888"/>
        </w:trPr>
        <w:tc>
          <w:tcPr>
            <w:tcW w:w="776" w:type="dxa"/>
          </w:tcPr>
          <w:p w:rsidR="000A2BC5" w:rsidRDefault="000A2BC5" w:rsidP="00454DCB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1.8</w:t>
            </w:r>
          </w:p>
        </w:tc>
        <w:tc>
          <w:tcPr>
            <w:tcW w:w="2932" w:type="dxa"/>
          </w:tcPr>
          <w:p w:rsidR="000A2BC5" w:rsidRPr="003765D0" w:rsidRDefault="000A2BC5" w:rsidP="003E064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Ремонт дорожного покрытия автомобильной дороги:</w:t>
            </w:r>
            <w:r>
              <w:rPr>
                <w:sz w:val="27"/>
                <w:szCs w:val="27"/>
              </w:rPr>
              <w:t xml:space="preserve"> д. Пинаевы Горки ул. Молодёжная</w:t>
            </w:r>
          </w:p>
        </w:tc>
        <w:tc>
          <w:tcPr>
            <w:tcW w:w="2190" w:type="dxa"/>
            <w:gridSpan w:val="2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Администрация Залучского сельского поселения</w:t>
            </w:r>
          </w:p>
        </w:tc>
        <w:tc>
          <w:tcPr>
            <w:tcW w:w="1591" w:type="dxa"/>
          </w:tcPr>
          <w:p w:rsidR="000A2BC5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0,266</w:t>
            </w:r>
          </w:p>
        </w:tc>
        <w:tc>
          <w:tcPr>
            <w:tcW w:w="2159" w:type="dxa"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80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Бюджет Залучского с/п</w:t>
            </w:r>
          </w:p>
        </w:tc>
        <w:tc>
          <w:tcPr>
            <w:tcW w:w="900" w:type="dxa"/>
          </w:tcPr>
          <w:p w:rsidR="000A2BC5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  <w:gridSpan w:val="2"/>
          </w:tcPr>
          <w:p w:rsidR="000A2BC5" w:rsidRDefault="000A2BC5" w:rsidP="00115EF3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0A2BC5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150,0</w:t>
            </w:r>
          </w:p>
        </w:tc>
        <w:tc>
          <w:tcPr>
            <w:tcW w:w="912" w:type="dxa"/>
          </w:tcPr>
          <w:p w:rsidR="000A2BC5" w:rsidRDefault="000A2BC5" w:rsidP="00454D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A2BC5" w:rsidRPr="003765D0" w:rsidTr="00990F10">
        <w:trPr>
          <w:trHeight w:val="888"/>
        </w:trPr>
        <w:tc>
          <w:tcPr>
            <w:tcW w:w="776" w:type="dxa"/>
          </w:tcPr>
          <w:p w:rsidR="000A2BC5" w:rsidRDefault="000A2BC5" w:rsidP="00454DCB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1.9</w:t>
            </w:r>
          </w:p>
        </w:tc>
        <w:tc>
          <w:tcPr>
            <w:tcW w:w="2932" w:type="dxa"/>
          </w:tcPr>
          <w:p w:rsidR="000A2BC5" w:rsidRDefault="000A2BC5" w:rsidP="003E064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Ремонт дорожного покрытия автомобильной дороги:</w:t>
            </w:r>
          </w:p>
          <w:p w:rsidR="000A2BC5" w:rsidRPr="003765D0" w:rsidRDefault="000A2BC5" w:rsidP="003E064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С.Залучье ул.Школьная </w:t>
            </w:r>
          </w:p>
        </w:tc>
        <w:tc>
          <w:tcPr>
            <w:tcW w:w="2190" w:type="dxa"/>
            <w:gridSpan w:val="2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Администрация Залучского сельского поселения</w:t>
            </w:r>
          </w:p>
        </w:tc>
        <w:tc>
          <w:tcPr>
            <w:tcW w:w="1591" w:type="dxa"/>
          </w:tcPr>
          <w:p w:rsidR="000A2BC5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0,22</w:t>
            </w:r>
          </w:p>
        </w:tc>
        <w:tc>
          <w:tcPr>
            <w:tcW w:w="2159" w:type="dxa"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80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Бюджет Залучского с/п</w:t>
            </w:r>
          </w:p>
        </w:tc>
        <w:tc>
          <w:tcPr>
            <w:tcW w:w="900" w:type="dxa"/>
          </w:tcPr>
          <w:p w:rsidR="000A2BC5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  <w:gridSpan w:val="2"/>
          </w:tcPr>
          <w:p w:rsidR="000A2BC5" w:rsidRDefault="000A2BC5" w:rsidP="00115EF3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0A2BC5" w:rsidRDefault="000A2BC5" w:rsidP="003E064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121,5</w:t>
            </w:r>
          </w:p>
        </w:tc>
        <w:tc>
          <w:tcPr>
            <w:tcW w:w="912" w:type="dxa"/>
          </w:tcPr>
          <w:p w:rsidR="000A2BC5" w:rsidRDefault="000A2BC5" w:rsidP="00454D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A2BC5" w:rsidRPr="003765D0" w:rsidTr="00DB1AB9">
        <w:tc>
          <w:tcPr>
            <w:tcW w:w="776" w:type="dxa"/>
          </w:tcPr>
          <w:p w:rsidR="000A2BC5" w:rsidRPr="003765D0" w:rsidRDefault="000A2BC5" w:rsidP="001A21D1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1.</w:t>
            </w:r>
            <w:r>
              <w:rPr>
                <w:sz w:val="27"/>
                <w:szCs w:val="27"/>
              </w:rPr>
              <w:t>10</w:t>
            </w:r>
          </w:p>
        </w:tc>
        <w:tc>
          <w:tcPr>
            <w:tcW w:w="2932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Ремонт дорожного покрытия автомобильной дороги:</w:t>
            </w:r>
            <w:r>
              <w:rPr>
                <w:sz w:val="27"/>
                <w:szCs w:val="27"/>
              </w:rPr>
              <w:t xml:space="preserve"> </w:t>
            </w:r>
            <w:r w:rsidRPr="003765D0">
              <w:rPr>
                <w:sz w:val="27"/>
                <w:szCs w:val="27"/>
              </w:rPr>
              <w:t>д. Ляховичи ул.</w:t>
            </w:r>
            <w:r>
              <w:rPr>
                <w:sz w:val="27"/>
                <w:szCs w:val="27"/>
              </w:rPr>
              <w:t xml:space="preserve"> </w:t>
            </w:r>
            <w:r w:rsidRPr="003765D0">
              <w:rPr>
                <w:sz w:val="27"/>
                <w:szCs w:val="27"/>
              </w:rPr>
              <w:t>Центральная</w:t>
            </w:r>
          </w:p>
        </w:tc>
        <w:tc>
          <w:tcPr>
            <w:tcW w:w="2190" w:type="dxa"/>
            <w:gridSpan w:val="2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Администрация Залучского сельского поселения</w:t>
            </w:r>
          </w:p>
        </w:tc>
        <w:tc>
          <w:tcPr>
            <w:tcW w:w="1591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0,5367</w:t>
            </w:r>
          </w:p>
        </w:tc>
        <w:tc>
          <w:tcPr>
            <w:tcW w:w="2159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1.1</w:t>
            </w:r>
          </w:p>
        </w:tc>
        <w:tc>
          <w:tcPr>
            <w:tcW w:w="1800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Бюджет Залучского с/п</w:t>
            </w:r>
          </w:p>
        </w:tc>
        <w:tc>
          <w:tcPr>
            <w:tcW w:w="900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  <w:gridSpan w:val="2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353,0</w:t>
            </w:r>
          </w:p>
        </w:tc>
        <w:tc>
          <w:tcPr>
            <w:tcW w:w="912" w:type="dxa"/>
          </w:tcPr>
          <w:p w:rsidR="000A2BC5" w:rsidRPr="00454DCB" w:rsidRDefault="000A2BC5" w:rsidP="00454D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A2BC5" w:rsidRPr="003765D0" w:rsidTr="00DB1AB9">
        <w:tc>
          <w:tcPr>
            <w:tcW w:w="776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1.11</w:t>
            </w:r>
          </w:p>
        </w:tc>
        <w:tc>
          <w:tcPr>
            <w:tcW w:w="2932" w:type="dxa"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Ремонт дорожного покрытия автомобильной дороги:</w:t>
            </w:r>
          </w:p>
          <w:p w:rsidR="000A2BC5" w:rsidRPr="003765D0" w:rsidRDefault="000A2BC5" w:rsidP="003E064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С.Залучье ул.Молодёжная</w:t>
            </w:r>
          </w:p>
        </w:tc>
        <w:tc>
          <w:tcPr>
            <w:tcW w:w="2190" w:type="dxa"/>
            <w:gridSpan w:val="2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Администрация Залучского сельского поселения</w:t>
            </w:r>
          </w:p>
        </w:tc>
        <w:tc>
          <w:tcPr>
            <w:tcW w:w="1591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0,6</w:t>
            </w:r>
          </w:p>
        </w:tc>
        <w:tc>
          <w:tcPr>
            <w:tcW w:w="2159" w:type="dxa"/>
          </w:tcPr>
          <w:p w:rsidR="000A2BC5" w:rsidRDefault="000A2BC5" w:rsidP="009941F9">
            <w:pPr>
              <w:jc w:val="center"/>
            </w:pPr>
            <w:r w:rsidRPr="0068142E">
              <w:rPr>
                <w:sz w:val="27"/>
                <w:szCs w:val="27"/>
              </w:rPr>
              <w:t>1.1</w:t>
            </w:r>
          </w:p>
        </w:tc>
        <w:tc>
          <w:tcPr>
            <w:tcW w:w="1800" w:type="dxa"/>
          </w:tcPr>
          <w:p w:rsidR="000A2BC5" w:rsidRDefault="000A2BC5">
            <w:r w:rsidRPr="000F5B4C">
              <w:rPr>
                <w:sz w:val="27"/>
                <w:szCs w:val="27"/>
              </w:rPr>
              <w:t>Бюджет Залучского с/п</w:t>
            </w:r>
          </w:p>
        </w:tc>
        <w:tc>
          <w:tcPr>
            <w:tcW w:w="900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  <w:gridSpan w:val="2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0A2BC5" w:rsidRDefault="000A2BC5" w:rsidP="00454D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0A2BC5" w:rsidRPr="003765D0" w:rsidTr="00DB1AB9">
        <w:tc>
          <w:tcPr>
            <w:tcW w:w="776" w:type="dxa"/>
          </w:tcPr>
          <w:p w:rsidR="000A2BC5" w:rsidRPr="003765D0" w:rsidRDefault="000A2BC5" w:rsidP="001A21D1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1.12</w:t>
            </w:r>
          </w:p>
        </w:tc>
        <w:tc>
          <w:tcPr>
            <w:tcW w:w="2932" w:type="dxa"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Ремонт дорожного покрытия автомобильной дороги:</w:t>
            </w:r>
          </w:p>
          <w:p w:rsidR="000A2BC5" w:rsidRPr="003765D0" w:rsidRDefault="000A2BC5" w:rsidP="003E064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С.Залучье ул.Мельничная</w:t>
            </w:r>
          </w:p>
        </w:tc>
        <w:tc>
          <w:tcPr>
            <w:tcW w:w="2190" w:type="dxa"/>
            <w:gridSpan w:val="2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Администрация Залучского сельского поселения</w:t>
            </w:r>
          </w:p>
        </w:tc>
        <w:tc>
          <w:tcPr>
            <w:tcW w:w="1591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0,15</w:t>
            </w:r>
          </w:p>
        </w:tc>
        <w:tc>
          <w:tcPr>
            <w:tcW w:w="2159" w:type="dxa"/>
          </w:tcPr>
          <w:p w:rsidR="000A2BC5" w:rsidRDefault="000A2BC5" w:rsidP="009941F9">
            <w:pPr>
              <w:jc w:val="center"/>
            </w:pPr>
            <w:r w:rsidRPr="0068142E">
              <w:rPr>
                <w:sz w:val="27"/>
                <w:szCs w:val="27"/>
              </w:rPr>
              <w:t>1.1</w:t>
            </w:r>
          </w:p>
        </w:tc>
        <w:tc>
          <w:tcPr>
            <w:tcW w:w="1800" w:type="dxa"/>
          </w:tcPr>
          <w:p w:rsidR="000A2BC5" w:rsidRDefault="000A2BC5">
            <w:r w:rsidRPr="000F5B4C">
              <w:rPr>
                <w:sz w:val="27"/>
                <w:szCs w:val="27"/>
              </w:rPr>
              <w:t>Бюджет Залучского с/п</w:t>
            </w:r>
          </w:p>
        </w:tc>
        <w:tc>
          <w:tcPr>
            <w:tcW w:w="900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  <w:gridSpan w:val="2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0A2BC5" w:rsidRPr="003765D0" w:rsidRDefault="000A2BC5" w:rsidP="003E064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0A2BC5" w:rsidRDefault="000A2BC5" w:rsidP="00454D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0A2BC5" w:rsidRPr="003765D0" w:rsidTr="00DB1AB9">
        <w:tc>
          <w:tcPr>
            <w:tcW w:w="776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1.13</w:t>
            </w:r>
          </w:p>
        </w:tc>
        <w:tc>
          <w:tcPr>
            <w:tcW w:w="2932" w:type="dxa"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Ремонт дорожного покрытия автомобильной дороги:</w:t>
            </w:r>
          </w:p>
          <w:p w:rsidR="000A2BC5" w:rsidRPr="003765D0" w:rsidRDefault="000A2BC5" w:rsidP="00C00DD7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п. Шубино</w:t>
            </w:r>
          </w:p>
        </w:tc>
        <w:tc>
          <w:tcPr>
            <w:tcW w:w="2190" w:type="dxa"/>
            <w:gridSpan w:val="2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Администрация Залучского сельского поселения</w:t>
            </w:r>
          </w:p>
        </w:tc>
        <w:tc>
          <w:tcPr>
            <w:tcW w:w="1591" w:type="dxa"/>
          </w:tcPr>
          <w:p w:rsidR="000A2BC5" w:rsidRPr="003765D0" w:rsidRDefault="000A2BC5" w:rsidP="00C00DD7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0,3</w:t>
            </w:r>
          </w:p>
        </w:tc>
        <w:tc>
          <w:tcPr>
            <w:tcW w:w="2159" w:type="dxa"/>
          </w:tcPr>
          <w:p w:rsidR="000A2BC5" w:rsidRDefault="000A2BC5" w:rsidP="009941F9">
            <w:pPr>
              <w:jc w:val="center"/>
            </w:pPr>
            <w:r w:rsidRPr="0068142E">
              <w:rPr>
                <w:sz w:val="27"/>
                <w:szCs w:val="27"/>
              </w:rPr>
              <w:t>1.1</w:t>
            </w:r>
          </w:p>
        </w:tc>
        <w:tc>
          <w:tcPr>
            <w:tcW w:w="1800" w:type="dxa"/>
          </w:tcPr>
          <w:p w:rsidR="000A2BC5" w:rsidRDefault="000A2BC5">
            <w:r w:rsidRPr="000F5B4C">
              <w:rPr>
                <w:sz w:val="27"/>
                <w:szCs w:val="27"/>
              </w:rPr>
              <w:t>Бюджет Залучского с/п</w:t>
            </w:r>
          </w:p>
        </w:tc>
        <w:tc>
          <w:tcPr>
            <w:tcW w:w="900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  <w:gridSpan w:val="2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0A2BC5" w:rsidRDefault="000A2BC5" w:rsidP="00C00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180,0</w:t>
            </w:r>
          </w:p>
        </w:tc>
      </w:tr>
      <w:tr w:rsidR="000A2BC5" w:rsidRPr="003765D0" w:rsidTr="00DB1AB9">
        <w:tc>
          <w:tcPr>
            <w:tcW w:w="776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1.14</w:t>
            </w:r>
          </w:p>
        </w:tc>
        <w:tc>
          <w:tcPr>
            <w:tcW w:w="2932" w:type="dxa"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Ремонт дорожного покрытия автомобильной дороги:</w:t>
            </w:r>
          </w:p>
          <w:p w:rsidR="000A2BC5" w:rsidRPr="003765D0" w:rsidRDefault="000A2BC5" w:rsidP="00C00DD7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Д. Дроздино</w:t>
            </w:r>
          </w:p>
        </w:tc>
        <w:tc>
          <w:tcPr>
            <w:tcW w:w="2190" w:type="dxa"/>
            <w:gridSpan w:val="2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Администрация Залучского сельского поселения</w:t>
            </w:r>
          </w:p>
        </w:tc>
        <w:tc>
          <w:tcPr>
            <w:tcW w:w="1591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0,25</w:t>
            </w:r>
          </w:p>
        </w:tc>
        <w:tc>
          <w:tcPr>
            <w:tcW w:w="2159" w:type="dxa"/>
          </w:tcPr>
          <w:p w:rsidR="000A2BC5" w:rsidRDefault="000A2BC5" w:rsidP="009941F9">
            <w:pPr>
              <w:jc w:val="center"/>
            </w:pPr>
            <w:r w:rsidRPr="0068142E">
              <w:rPr>
                <w:sz w:val="27"/>
                <w:szCs w:val="27"/>
              </w:rPr>
              <w:t>1.1</w:t>
            </w:r>
          </w:p>
        </w:tc>
        <w:tc>
          <w:tcPr>
            <w:tcW w:w="1800" w:type="dxa"/>
          </w:tcPr>
          <w:p w:rsidR="000A2BC5" w:rsidRDefault="000A2BC5">
            <w:r w:rsidRPr="000F5B4C">
              <w:rPr>
                <w:sz w:val="27"/>
                <w:szCs w:val="27"/>
              </w:rPr>
              <w:t>Бюджет Залучского с/п</w:t>
            </w:r>
          </w:p>
        </w:tc>
        <w:tc>
          <w:tcPr>
            <w:tcW w:w="900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  <w:gridSpan w:val="2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0A2BC5" w:rsidRDefault="000A2BC5" w:rsidP="00454D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203,4</w:t>
            </w:r>
          </w:p>
        </w:tc>
      </w:tr>
      <w:tr w:rsidR="000A2BC5" w:rsidRPr="003765D0" w:rsidTr="00EE2E5A">
        <w:tc>
          <w:tcPr>
            <w:tcW w:w="776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</w:t>
            </w:r>
          </w:p>
        </w:tc>
        <w:tc>
          <w:tcPr>
            <w:tcW w:w="14464" w:type="dxa"/>
            <w:gridSpan w:val="11"/>
          </w:tcPr>
          <w:p w:rsidR="000A2BC5" w:rsidRPr="00454DCB" w:rsidRDefault="000A2BC5" w:rsidP="00454DCB">
            <w:pPr>
              <w:rPr>
                <w:sz w:val="28"/>
                <w:szCs w:val="28"/>
              </w:rPr>
            </w:pPr>
            <w:r w:rsidRPr="003765D0">
              <w:rPr>
                <w:b/>
                <w:i/>
                <w:sz w:val="27"/>
                <w:szCs w:val="27"/>
              </w:rPr>
              <w:t>Содержание автомобильных дорог местного значения</w:t>
            </w:r>
          </w:p>
        </w:tc>
      </w:tr>
      <w:tr w:rsidR="000A2BC5" w:rsidRPr="003765D0" w:rsidTr="00152598">
        <w:tc>
          <w:tcPr>
            <w:tcW w:w="776" w:type="dxa"/>
            <w:vMerge w:val="restart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2.1</w:t>
            </w:r>
          </w:p>
        </w:tc>
        <w:tc>
          <w:tcPr>
            <w:tcW w:w="14464" w:type="dxa"/>
            <w:gridSpan w:val="11"/>
          </w:tcPr>
          <w:p w:rsidR="000A2BC5" w:rsidRPr="00454DCB" w:rsidRDefault="000A2BC5" w:rsidP="00454DCB">
            <w:pPr>
              <w:rPr>
                <w:sz w:val="28"/>
                <w:szCs w:val="28"/>
              </w:rPr>
            </w:pPr>
            <w:r w:rsidRPr="003765D0">
              <w:rPr>
                <w:b/>
                <w:i/>
                <w:sz w:val="27"/>
                <w:szCs w:val="27"/>
              </w:rPr>
              <w:t>Очистка автомобильных дорог местного значения   от снега</w:t>
            </w:r>
          </w:p>
        </w:tc>
      </w:tr>
      <w:tr w:rsidR="000A2BC5" w:rsidRPr="003765D0" w:rsidTr="00C2213E">
        <w:trPr>
          <w:trHeight w:val="348"/>
        </w:trPr>
        <w:tc>
          <w:tcPr>
            <w:tcW w:w="776" w:type="dxa"/>
            <w:vMerge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4464" w:type="dxa"/>
            <w:gridSpan w:val="11"/>
          </w:tcPr>
          <w:p w:rsidR="000A2BC5" w:rsidRPr="00454DCB" w:rsidRDefault="000A2BC5" w:rsidP="00454DCB">
            <w:pPr>
              <w:jc w:val="center"/>
              <w:rPr>
                <w:sz w:val="28"/>
                <w:szCs w:val="28"/>
              </w:rPr>
            </w:pPr>
          </w:p>
        </w:tc>
      </w:tr>
      <w:tr w:rsidR="000A2BC5" w:rsidRPr="003765D0" w:rsidTr="00BA5057">
        <w:tc>
          <w:tcPr>
            <w:tcW w:w="776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2.1.1</w:t>
            </w:r>
          </w:p>
        </w:tc>
        <w:tc>
          <w:tcPr>
            <w:tcW w:w="2932" w:type="dxa"/>
          </w:tcPr>
          <w:p w:rsidR="000A2BC5" w:rsidRPr="003765D0" w:rsidRDefault="000A2BC5" w:rsidP="008E7D28">
            <w:pPr>
              <w:jc w:val="both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Протяженность  автомобильных дорог   местного значения планируемых к очистке от снега  </w:t>
            </w:r>
          </w:p>
        </w:tc>
        <w:tc>
          <w:tcPr>
            <w:tcW w:w="2190" w:type="dxa"/>
            <w:gridSpan w:val="2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Администрация Залучского сельского поселения</w:t>
            </w:r>
          </w:p>
        </w:tc>
        <w:tc>
          <w:tcPr>
            <w:tcW w:w="1591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21,23 </w:t>
            </w:r>
          </w:p>
        </w:tc>
        <w:tc>
          <w:tcPr>
            <w:tcW w:w="2159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2.1.1</w:t>
            </w:r>
          </w:p>
        </w:tc>
        <w:tc>
          <w:tcPr>
            <w:tcW w:w="1800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Бюджет Залучского с/п</w:t>
            </w:r>
          </w:p>
        </w:tc>
        <w:tc>
          <w:tcPr>
            <w:tcW w:w="900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133,6</w:t>
            </w:r>
          </w:p>
        </w:tc>
        <w:tc>
          <w:tcPr>
            <w:tcW w:w="1080" w:type="dxa"/>
            <w:gridSpan w:val="2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153,0</w:t>
            </w:r>
          </w:p>
        </w:tc>
        <w:tc>
          <w:tcPr>
            <w:tcW w:w="900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153,0</w:t>
            </w:r>
          </w:p>
        </w:tc>
        <w:tc>
          <w:tcPr>
            <w:tcW w:w="912" w:type="dxa"/>
          </w:tcPr>
          <w:p w:rsidR="000A2BC5" w:rsidRPr="00454DCB" w:rsidRDefault="000A2BC5" w:rsidP="00454D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</w:tr>
      <w:tr w:rsidR="000A2BC5" w:rsidRPr="003765D0" w:rsidTr="00BA5057">
        <w:tc>
          <w:tcPr>
            <w:tcW w:w="776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2.2.</w:t>
            </w:r>
          </w:p>
        </w:tc>
        <w:tc>
          <w:tcPr>
            <w:tcW w:w="13552" w:type="dxa"/>
            <w:gridSpan w:val="10"/>
          </w:tcPr>
          <w:p w:rsidR="000A2BC5" w:rsidRPr="003765D0" w:rsidRDefault="000A2BC5" w:rsidP="008E7D28">
            <w:pPr>
              <w:jc w:val="center"/>
              <w:rPr>
                <w:b/>
                <w:i/>
                <w:sz w:val="27"/>
                <w:szCs w:val="27"/>
              </w:rPr>
            </w:pPr>
            <w:r w:rsidRPr="003765D0">
              <w:rPr>
                <w:b/>
                <w:i/>
                <w:sz w:val="27"/>
                <w:szCs w:val="27"/>
              </w:rPr>
              <w:t>Паспортизация и регистрация в собственность сельского поселения автомобильных дорог местного значения</w:t>
            </w:r>
          </w:p>
        </w:tc>
        <w:tc>
          <w:tcPr>
            <w:tcW w:w="912" w:type="dxa"/>
          </w:tcPr>
          <w:p w:rsidR="000A2BC5" w:rsidRPr="003765D0" w:rsidRDefault="000A2BC5"/>
        </w:tc>
      </w:tr>
      <w:tr w:rsidR="000A2BC5" w:rsidRPr="003765D0" w:rsidTr="00305EFC">
        <w:tc>
          <w:tcPr>
            <w:tcW w:w="776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2.2.1</w:t>
            </w:r>
          </w:p>
        </w:tc>
        <w:tc>
          <w:tcPr>
            <w:tcW w:w="2932" w:type="dxa"/>
          </w:tcPr>
          <w:p w:rsidR="000A2BC5" w:rsidRPr="003765D0" w:rsidRDefault="000A2BC5" w:rsidP="008E7D28">
            <w:pPr>
              <w:jc w:val="both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Протяженность   автомобильных дорог  планируемых к паспортизации </w:t>
            </w:r>
          </w:p>
        </w:tc>
        <w:tc>
          <w:tcPr>
            <w:tcW w:w="2190" w:type="dxa"/>
            <w:gridSpan w:val="2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Администрация Залучского сельского поселения</w:t>
            </w:r>
          </w:p>
        </w:tc>
        <w:tc>
          <w:tcPr>
            <w:tcW w:w="1591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32 дороги-</w:t>
            </w:r>
          </w:p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18,4</w:t>
            </w:r>
          </w:p>
        </w:tc>
        <w:tc>
          <w:tcPr>
            <w:tcW w:w="2159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2.2.1</w:t>
            </w:r>
          </w:p>
        </w:tc>
        <w:tc>
          <w:tcPr>
            <w:tcW w:w="1800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Бюджет Залучского с/п</w:t>
            </w:r>
          </w:p>
        </w:tc>
        <w:tc>
          <w:tcPr>
            <w:tcW w:w="993" w:type="dxa"/>
            <w:gridSpan w:val="2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100,0</w:t>
            </w:r>
          </w:p>
        </w:tc>
        <w:tc>
          <w:tcPr>
            <w:tcW w:w="987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Pr="003765D0">
              <w:rPr>
                <w:sz w:val="27"/>
                <w:szCs w:val="27"/>
              </w:rPr>
              <w:t>00,0</w:t>
            </w:r>
          </w:p>
        </w:tc>
        <w:tc>
          <w:tcPr>
            <w:tcW w:w="900" w:type="dxa"/>
          </w:tcPr>
          <w:p w:rsidR="000A2BC5" w:rsidRPr="003765D0" w:rsidRDefault="000A2BC5" w:rsidP="008E7D28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100,0</w:t>
            </w:r>
          </w:p>
        </w:tc>
        <w:tc>
          <w:tcPr>
            <w:tcW w:w="912" w:type="dxa"/>
          </w:tcPr>
          <w:p w:rsidR="000A2BC5" w:rsidRPr="003765D0" w:rsidRDefault="000A2BC5">
            <w:r>
              <w:t>0</w:t>
            </w:r>
          </w:p>
        </w:tc>
      </w:tr>
    </w:tbl>
    <w:p w:rsidR="000A2BC5" w:rsidRDefault="000A2BC5" w:rsidP="00BF0595">
      <w:pPr>
        <w:rPr>
          <w:sz w:val="28"/>
          <w:szCs w:val="28"/>
        </w:rPr>
      </w:pPr>
    </w:p>
    <w:p w:rsidR="000A2BC5" w:rsidRPr="00194E3C" w:rsidRDefault="000A2BC5" w:rsidP="00BF0595">
      <w:pPr>
        <w:rPr>
          <w:sz w:val="28"/>
          <w:szCs w:val="28"/>
        </w:rPr>
        <w:sectPr w:rsidR="000A2BC5" w:rsidRPr="00194E3C" w:rsidSect="009941F9">
          <w:pgSz w:w="16838" w:h="11906" w:orient="landscape"/>
          <w:pgMar w:top="851" w:right="851" w:bottom="851" w:left="1134" w:header="709" w:footer="709" w:gutter="0"/>
          <w:cols w:space="708"/>
          <w:docGrid w:linePitch="360"/>
        </w:sectPr>
      </w:pPr>
    </w:p>
    <w:p w:rsidR="000A2BC5" w:rsidRPr="00194E3C" w:rsidRDefault="000A2BC5" w:rsidP="00BF05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11.</w:t>
      </w:r>
      <w:r w:rsidRPr="00194E3C">
        <w:rPr>
          <w:b/>
          <w:sz w:val="28"/>
          <w:szCs w:val="28"/>
        </w:rPr>
        <w:t>Расчет финансовых ресурсов, необходимых для реализации</w:t>
      </w:r>
    </w:p>
    <w:p w:rsidR="000A2BC5" w:rsidRPr="00194E3C" w:rsidRDefault="000A2BC5" w:rsidP="00BF0595">
      <w:pPr>
        <w:jc w:val="center"/>
        <w:rPr>
          <w:b/>
          <w:sz w:val="28"/>
          <w:szCs w:val="28"/>
        </w:rPr>
      </w:pPr>
      <w:r w:rsidRPr="00194E3C">
        <w:rPr>
          <w:b/>
          <w:sz w:val="28"/>
          <w:szCs w:val="28"/>
        </w:rPr>
        <w:t>муниципальной программе «Совершенствование и содержание автомобильных дорог местного значения Залучского сельского поселения на 2014-2016 годы</w:t>
      </w:r>
      <w:r>
        <w:rPr>
          <w:b/>
          <w:sz w:val="28"/>
          <w:szCs w:val="28"/>
        </w:rPr>
        <w:t xml:space="preserve"> </w:t>
      </w:r>
      <w:r w:rsidRPr="00194E3C">
        <w:rPr>
          <w:b/>
          <w:sz w:val="28"/>
          <w:szCs w:val="28"/>
        </w:rPr>
        <w:t>»</w:t>
      </w:r>
    </w:p>
    <w:p w:rsidR="000A2BC5" w:rsidRPr="00194E3C" w:rsidRDefault="000A2BC5" w:rsidP="00BF0595">
      <w:pPr>
        <w:jc w:val="center"/>
        <w:rPr>
          <w:sz w:val="28"/>
          <w:szCs w:val="28"/>
        </w:rPr>
      </w:pPr>
    </w:p>
    <w:p w:rsidR="000A2BC5" w:rsidRPr="00194E3C" w:rsidRDefault="000A2BC5" w:rsidP="009941F9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       За три года реализации мероприятий муниципальной Программы «</w:t>
      </w:r>
      <w:r w:rsidRPr="005C25E0">
        <w:rPr>
          <w:sz w:val="28"/>
          <w:szCs w:val="28"/>
        </w:rPr>
        <w:t>Совершенствование и содержание автомобильных дорог местного значения Залучского сельского поселения на 2014-2016 годы »</w:t>
      </w:r>
      <w:r w:rsidRPr="00194E3C">
        <w:rPr>
          <w:sz w:val="28"/>
          <w:szCs w:val="28"/>
        </w:rPr>
        <w:t xml:space="preserve"> позволит привести в нормативное состояние  </w:t>
      </w:r>
      <w:r>
        <w:rPr>
          <w:sz w:val="28"/>
          <w:szCs w:val="28"/>
        </w:rPr>
        <w:t>6,94</w:t>
      </w:r>
      <w:r w:rsidRPr="00194E3C">
        <w:rPr>
          <w:sz w:val="28"/>
          <w:szCs w:val="28"/>
        </w:rPr>
        <w:t xml:space="preserve"> км</w:t>
      </w:r>
      <w:r>
        <w:rPr>
          <w:sz w:val="28"/>
          <w:szCs w:val="28"/>
        </w:rPr>
        <w:t xml:space="preserve">  </w:t>
      </w:r>
      <w:r w:rsidRPr="00194E3C">
        <w:rPr>
          <w:sz w:val="28"/>
          <w:szCs w:val="28"/>
        </w:rPr>
        <w:t>дорог на территории сельского поселения.</w:t>
      </w:r>
    </w:p>
    <w:p w:rsidR="000A2BC5" w:rsidRPr="00194E3C" w:rsidRDefault="000A2BC5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        Реализация  мероприятий Программы планируется осуществлять в три этапа:</w:t>
      </w:r>
    </w:p>
    <w:p w:rsidR="000A2BC5" w:rsidRPr="00194E3C" w:rsidRDefault="000A2BC5" w:rsidP="00BF0595">
      <w:pPr>
        <w:jc w:val="both"/>
        <w:rPr>
          <w:b/>
          <w:sz w:val="28"/>
          <w:szCs w:val="28"/>
        </w:rPr>
      </w:pPr>
      <w:r w:rsidRPr="00194E3C">
        <w:rPr>
          <w:b/>
          <w:sz w:val="28"/>
          <w:szCs w:val="28"/>
          <w:lang w:val="en-US"/>
        </w:rPr>
        <w:t>I</w:t>
      </w:r>
      <w:r w:rsidRPr="00194E3C">
        <w:rPr>
          <w:b/>
          <w:sz w:val="28"/>
          <w:szCs w:val="28"/>
        </w:rPr>
        <w:t>этап: 2014 год.</w:t>
      </w:r>
    </w:p>
    <w:p w:rsidR="000A2BC5" w:rsidRPr="00194E3C" w:rsidRDefault="000A2BC5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Расчет производился исходя из протяженности </w:t>
      </w:r>
      <w:r>
        <w:rPr>
          <w:sz w:val="28"/>
          <w:szCs w:val="28"/>
        </w:rPr>
        <w:t xml:space="preserve"> </w:t>
      </w:r>
      <w:r w:rsidRPr="00194E3C">
        <w:rPr>
          <w:sz w:val="28"/>
          <w:szCs w:val="28"/>
        </w:rPr>
        <w:t xml:space="preserve"> автомобильной дороги, материала покрытия, затрат на трудовые ресурсы и доставки материала. Расчет финансовых затрат на данном этапе будет скорректирован при составлении локального сметного расчета на момент ремонта</w:t>
      </w:r>
      <w:r>
        <w:rPr>
          <w:sz w:val="28"/>
          <w:szCs w:val="28"/>
        </w:rPr>
        <w:t>.</w:t>
      </w:r>
      <w:r w:rsidRPr="00194E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94E3C">
        <w:rPr>
          <w:sz w:val="28"/>
          <w:szCs w:val="28"/>
        </w:rPr>
        <w:t xml:space="preserve">Реализация </w:t>
      </w:r>
      <w:r w:rsidRPr="00194E3C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r w:rsidRPr="00194E3C">
        <w:rPr>
          <w:sz w:val="28"/>
          <w:szCs w:val="28"/>
        </w:rPr>
        <w:t xml:space="preserve">этапа мероприятий программы позволит привести в нормативное состояние </w:t>
      </w:r>
      <w:r>
        <w:rPr>
          <w:sz w:val="28"/>
          <w:szCs w:val="28"/>
        </w:rPr>
        <w:t>2,37</w:t>
      </w:r>
      <w:r w:rsidRPr="00194E3C">
        <w:rPr>
          <w:sz w:val="28"/>
          <w:szCs w:val="28"/>
        </w:rPr>
        <w:t xml:space="preserve"> км</w:t>
      </w:r>
      <w:r>
        <w:rPr>
          <w:sz w:val="28"/>
          <w:szCs w:val="28"/>
        </w:rPr>
        <w:t xml:space="preserve"> </w:t>
      </w:r>
      <w:r w:rsidRPr="00194E3C">
        <w:rPr>
          <w:sz w:val="28"/>
          <w:szCs w:val="28"/>
        </w:rPr>
        <w:t>автомобильных дорог местного значения общего пользования.</w:t>
      </w:r>
    </w:p>
    <w:p w:rsidR="000A2BC5" w:rsidRPr="00194E3C" w:rsidRDefault="000A2BC5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</w:p>
    <w:p w:rsidR="000A2BC5" w:rsidRPr="00194E3C" w:rsidRDefault="000A2BC5" w:rsidP="00BF0595">
      <w:pPr>
        <w:jc w:val="both"/>
        <w:rPr>
          <w:b/>
          <w:sz w:val="28"/>
          <w:szCs w:val="28"/>
        </w:rPr>
      </w:pPr>
      <w:r w:rsidRPr="00194E3C">
        <w:rPr>
          <w:b/>
          <w:sz w:val="28"/>
          <w:szCs w:val="28"/>
          <w:lang w:val="en-US"/>
        </w:rPr>
        <w:t>II</w:t>
      </w:r>
      <w:r w:rsidRPr="00194E3C">
        <w:rPr>
          <w:b/>
          <w:sz w:val="28"/>
          <w:szCs w:val="28"/>
        </w:rPr>
        <w:t>этап: 2015 год.</w:t>
      </w:r>
    </w:p>
    <w:p w:rsidR="000A2BC5" w:rsidRPr="00194E3C" w:rsidRDefault="000A2BC5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Расчет производился исходя из протяженности каждой автомобильной дороги, материала покрытия, затрат на трудовые ресурсы и доставки материала. Расчет финансовых затрат на данном этапе будет скорректирован при составлении локального сметного расчета на момент ремонта каждой из приведенных в мероприятиях автомобильной дороги.</w:t>
      </w:r>
      <w:r>
        <w:rPr>
          <w:sz w:val="28"/>
          <w:szCs w:val="28"/>
        </w:rPr>
        <w:t xml:space="preserve"> </w:t>
      </w:r>
      <w:r w:rsidRPr="00194E3C">
        <w:rPr>
          <w:sz w:val="28"/>
          <w:szCs w:val="28"/>
        </w:rPr>
        <w:t xml:space="preserve">Реализация </w:t>
      </w:r>
      <w:r w:rsidRPr="00194E3C">
        <w:rPr>
          <w:sz w:val="28"/>
          <w:szCs w:val="28"/>
          <w:lang w:val="en-US"/>
        </w:rPr>
        <w:t>II</w:t>
      </w:r>
      <w:r w:rsidRPr="00194E3C">
        <w:rPr>
          <w:sz w:val="28"/>
          <w:szCs w:val="28"/>
        </w:rPr>
        <w:t xml:space="preserve">этапа мероприятий программы позволит привести в нормативное состояние </w:t>
      </w:r>
      <w:r>
        <w:rPr>
          <w:sz w:val="28"/>
          <w:szCs w:val="28"/>
        </w:rPr>
        <w:t>1,43</w:t>
      </w:r>
      <w:r w:rsidRPr="00194E3C">
        <w:rPr>
          <w:sz w:val="28"/>
          <w:szCs w:val="28"/>
        </w:rPr>
        <w:t xml:space="preserve"> км.</w:t>
      </w:r>
      <w:r>
        <w:rPr>
          <w:sz w:val="28"/>
          <w:szCs w:val="28"/>
        </w:rPr>
        <w:t xml:space="preserve"> </w:t>
      </w:r>
      <w:r w:rsidRPr="00194E3C">
        <w:rPr>
          <w:sz w:val="28"/>
          <w:szCs w:val="28"/>
        </w:rPr>
        <w:t>автомобильных дорог местного значения общего пользования.</w:t>
      </w:r>
    </w:p>
    <w:p w:rsidR="000A2BC5" w:rsidRPr="00194E3C" w:rsidRDefault="000A2BC5" w:rsidP="00BF0595">
      <w:pPr>
        <w:jc w:val="both"/>
        <w:rPr>
          <w:b/>
          <w:sz w:val="28"/>
          <w:szCs w:val="28"/>
        </w:rPr>
      </w:pPr>
    </w:p>
    <w:p w:rsidR="000A2BC5" w:rsidRPr="00194E3C" w:rsidRDefault="000A2BC5" w:rsidP="00BF0595">
      <w:pPr>
        <w:jc w:val="both"/>
        <w:rPr>
          <w:b/>
          <w:sz w:val="28"/>
          <w:szCs w:val="28"/>
        </w:rPr>
      </w:pPr>
      <w:r w:rsidRPr="00194E3C">
        <w:rPr>
          <w:b/>
          <w:sz w:val="28"/>
          <w:szCs w:val="28"/>
          <w:lang w:val="en-US"/>
        </w:rPr>
        <w:t>III</w:t>
      </w:r>
      <w:r w:rsidRPr="00194E3C">
        <w:rPr>
          <w:b/>
          <w:sz w:val="28"/>
          <w:szCs w:val="28"/>
        </w:rPr>
        <w:t xml:space="preserve"> этап: 2016 год.</w:t>
      </w:r>
    </w:p>
    <w:p w:rsidR="000A2BC5" w:rsidRPr="00194E3C" w:rsidRDefault="000A2BC5" w:rsidP="00BF0595">
      <w:pPr>
        <w:jc w:val="both"/>
        <w:rPr>
          <w:b/>
          <w:sz w:val="28"/>
          <w:szCs w:val="28"/>
        </w:rPr>
      </w:pPr>
    </w:p>
    <w:p w:rsidR="000A2BC5" w:rsidRPr="00194E3C" w:rsidRDefault="000A2BC5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      Расчет производился исходя из протяженности каждой автомобильной дороги, материала покрытия, затрат на трудовые ресурсы и доставки материала. Расчет финансовых затрат на данном этапе будет скорректирован при составлении локального сметного расчета на момент ремонта каждой из приведенных в мероприятиях автомобильной дороги.</w:t>
      </w:r>
      <w:r>
        <w:rPr>
          <w:sz w:val="28"/>
          <w:szCs w:val="28"/>
        </w:rPr>
        <w:t xml:space="preserve"> </w:t>
      </w:r>
      <w:r w:rsidRPr="00194E3C">
        <w:rPr>
          <w:sz w:val="28"/>
          <w:szCs w:val="28"/>
        </w:rPr>
        <w:t xml:space="preserve">Реализация </w:t>
      </w:r>
      <w:r w:rsidRPr="00194E3C">
        <w:rPr>
          <w:sz w:val="28"/>
          <w:szCs w:val="28"/>
          <w:lang w:val="en-US"/>
        </w:rPr>
        <w:t>III</w:t>
      </w:r>
      <w:r w:rsidRPr="00194E3C">
        <w:rPr>
          <w:sz w:val="28"/>
          <w:szCs w:val="28"/>
        </w:rPr>
        <w:t xml:space="preserve">этапа мероприятий программы позволит привести в нормативное состояние </w:t>
      </w:r>
      <w:r>
        <w:rPr>
          <w:sz w:val="28"/>
          <w:szCs w:val="28"/>
        </w:rPr>
        <w:t>1,84</w:t>
      </w:r>
      <w:r w:rsidRPr="00194E3C">
        <w:rPr>
          <w:sz w:val="28"/>
          <w:szCs w:val="28"/>
        </w:rPr>
        <w:t xml:space="preserve"> км.</w:t>
      </w:r>
      <w:r>
        <w:rPr>
          <w:sz w:val="28"/>
          <w:szCs w:val="28"/>
        </w:rPr>
        <w:t xml:space="preserve"> </w:t>
      </w:r>
      <w:r w:rsidRPr="00194E3C">
        <w:rPr>
          <w:sz w:val="28"/>
          <w:szCs w:val="28"/>
        </w:rPr>
        <w:t>автомобильных дорог местного значения общего пользования.</w:t>
      </w:r>
    </w:p>
    <w:p w:rsidR="000A2BC5" w:rsidRPr="00194E3C" w:rsidRDefault="000A2BC5" w:rsidP="00BF0595">
      <w:pPr>
        <w:jc w:val="both"/>
        <w:rPr>
          <w:b/>
          <w:sz w:val="28"/>
          <w:szCs w:val="28"/>
        </w:rPr>
      </w:pPr>
    </w:p>
    <w:p w:rsidR="000A2BC5" w:rsidRPr="00194E3C" w:rsidRDefault="000A2BC5" w:rsidP="00B64F00">
      <w:pPr>
        <w:jc w:val="both"/>
        <w:rPr>
          <w:b/>
          <w:sz w:val="28"/>
          <w:szCs w:val="28"/>
        </w:rPr>
      </w:pPr>
      <w:r w:rsidRPr="00194E3C"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V</w:t>
      </w:r>
      <w:r w:rsidRPr="00194E3C">
        <w:rPr>
          <w:b/>
          <w:sz w:val="28"/>
          <w:szCs w:val="28"/>
        </w:rPr>
        <w:t xml:space="preserve"> этап: 201</w:t>
      </w:r>
      <w:r>
        <w:rPr>
          <w:b/>
          <w:sz w:val="28"/>
          <w:szCs w:val="28"/>
        </w:rPr>
        <w:t>7</w:t>
      </w:r>
      <w:r w:rsidRPr="00194E3C">
        <w:rPr>
          <w:b/>
          <w:sz w:val="28"/>
          <w:szCs w:val="28"/>
        </w:rPr>
        <w:t xml:space="preserve"> год.</w:t>
      </w:r>
    </w:p>
    <w:p w:rsidR="000A2BC5" w:rsidRPr="00194E3C" w:rsidRDefault="000A2BC5" w:rsidP="00B64F00">
      <w:pPr>
        <w:jc w:val="both"/>
        <w:rPr>
          <w:b/>
          <w:sz w:val="28"/>
          <w:szCs w:val="28"/>
        </w:rPr>
      </w:pPr>
    </w:p>
    <w:p w:rsidR="000A2BC5" w:rsidRPr="00194E3C" w:rsidRDefault="000A2BC5" w:rsidP="00B64F00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      Расчет производился исходя из протяженности каждой автомобильной дороги, материала покрытия, затрат на трудовые ресурсы и доставки материала. Расчет финансовых затрат на данном этапе будет скорректирован при составлении локального сметного расчета на момент ремонта каждой из приведенных в мероприятиях автомобильной дороги.</w:t>
      </w:r>
      <w:r>
        <w:rPr>
          <w:sz w:val="28"/>
          <w:szCs w:val="28"/>
        </w:rPr>
        <w:t xml:space="preserve"> </w:t>
      </w:r>
      <w:r w:rsidRPr="00194E3C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1</w:t>
      </w:r>
      <w:r>
        <w:rPr>
          <w:sz w:val="28"/>
          <w:szCs w:val="28"/>
          <w:lang w:val="en-US"/>
        </w:rPr>
        <w:t>V</w:t>
      </w:r>
      <w:r w:rsidRPr="00194E3C">
        <w:rPr>
          <w:sz w:val="28"/>
          <w:szCs w:val="28"/>
        </w:rPr>
        <w:t xml:space="preserve">этапа мероприятий программы позволит привести в нормативное состояние </w:t>
      </w:r>
      <w:r>
        <w:rPr>
          <w:sz w:val="28"/>
          <w:szCs w:val="28"/>
        </w:rPr>
        <w:t>1,3</w:t>
      </w:r>
      <w:r w:rsidRPr="00194E3C">
        <w:rPr>
          <w:sz w:val="28"/>
          <w:szCs w:val="28"/>
        </w:rPr>
        <w:t xml:space="preserve"> км.</w:t>
      </w:r>
      <w:r>
        <w:rPr>
          <w:sz w:val="28"/>
          <w:szCs w:val="28"/>
        </w:rPr>
        <w:t xml:space="preserve"> </w:t>
      </w:r>
      <w:r w:rsidRPr="00194E3C">
        <w:rPr>
          <w:sz w:val="28"/>
          <w:szCs w:val="28"/>
        </w:rPr>
        <w:t>автомобильных дорог местного значения общего пользования.</w:t>
      </w:r>
    </w:p>
    <w:p w:rsidR="000A2BC5" w:rsidRPr="00194E3C" w:rsidRDefault="000A2BC5" w:rsidP="00BF0595">
      <w:pPr>
        <w:jc w:val="both"/>
        <w:rPr>
          <w:sz w:val="28"/>
          <w:szCs w:val="28"/>
        </w:rPr>
      </w:pPr>
    </w:p>
    <w:p w:rsidR="000A2BC5" w:rsidRPr="00194E3C" w:rsidRDefault="000A2BC5" w:rsidP="00BF0595">
      <w:pPr>
        <w:jc w:val="center"/>
        <w:rPr>
          <w:b/>
          <w:sz w:val="28"/>
          <w:szCs w:val="28"/>
        </w:rPr>
      </w:pPr>
      <w:r w:rsidRPr="00194E3C">
        <w:rPr>
          <w:b/>
          <w:sz w:val="28"/>
          <w:szCs w:val="28"/>
        </w:rPr>
        <w:t>ПОЯСНИТЕЛЬНАЯ ЗАПИСКА</w:t>
      </w:r>
    </w:p>
    <w:p w:rsidR="000A2BC5" w:rsidRPr="00194E3C" w:rsidRDefault="000A2BC5" w:rsidP="00BF0595">
      <w:pPr>
        <w:jc w:val="center"/>
        <w:rPr>
          <w:b/>
          <w:sz w:val="28"/>
          <w:szCs w:val="28"/>
        </w:rPr>
      </w:pPr>
      <w:r w:rsidRPr="00194E3C">
        <w:rPr>
          <w:b/>
          <w:sz w:val="28"/>
          <w:szCs w:val="28"/>
        </w:rPr>
        <w:t xml:space="preserve">к проекту муниципальной Программы «Совершенствование и содержание автомобильных дорог местного значения </w:t>
      </w:r>
      <w:r>
        <w:rPr>
          <w:b/>
          <w:sz w:val="28"/>
          <w:szCs w:val="28"/>
        </w:rPr>
        <w:t xml:space="preserve"> </w:t>
      </w:r>
      <w:r w:rsidRPr="00194E3C">
        <w:rPr>
          <w:b/>
          <w:sz w:val="28"/>
          <w:szCs w:val="28"/>
        </w:rPr>
        <w:t xml:space="preserve"> на территории </w:t>
      </w:r>
      <w:r>
        <w:rPr>
          <w:b/>
          <w:sz w:val="28"/>
          <w:szCs w:val="28"/>
        </w:rPr>
        <w:t>Залуч</w:t>
      </w:r>
      <w:r w:rsidRPr="00194E3C">
        <w:rPr>
          <w:b/>
          <w:sz w:val="28"/>
          <w:szCs w:val="28"/>
        </w:rPr>
        <w:t>ского сельского поселения на 2014 – 2016 годы»</w:t>
      </w:r>
    </w:p>
    <w:p w:rsidR="000A2BC5" w:rsidRPr="00194E3C" w:rsidRDefault="000A2BC5" w:rsidP="00BF0595">
      <w:pPr>
        <w:jc w:val="center"/>
        <w:rPr>
          <w:b/>
          <w:sz w:val="28"/>
          <w:szCs w:val="28"/>
        </w:rPr>
      </w:pPr>
    </w:p>
    <w:p w:rsidR="000A2BC5" w:rsidRPr="00194E3C" w:rsidRDefault="000A2BC5" w:rsidP="00BF0595">
      <w:pPr>
        <w:jc w:val="both"/>
        <w:rPr>
          <w:b/>
          <w:sz w:val="28"/>
          <w:szCs w:val="28"/>
        </w:rPr>
      </w:pPr>
    </w:p>
    <w:p w:rsidR="000A2BC5" w:rsidRPr="00194E3C" w:rsidRDefault="000A2BC5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     Администрацией </w:t>
      </w:r>
      <w:r>
        <w:rPr>
          <w:sz w:val="28"/>
          <w:szCs w:val="28"/>
        </w:rPr>
        <w:t>Залуч</w:t>
      </w:r>
      <w:r w:rsidRPr="00194E3C">
        <w:rPr>
          <w:sz w:val="28"/>
          <w:szCs w:val="28"/>
        </w:rPr>
        <w:t>ского сельского поселения для реализации данной программы планируются следующие мероприятия:</w:t>
      </w:r>
    </w:p>
    <w:p w:rsidR="000A2BC5" w:rsidRPr="00194E3C" w:rsidRDefault="000A2BC5" w:rsidP="00BF0595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Отремонтировать автомобильные дороги местного значения </w:t>
      </w:r>
      <w:r>
        <w:rPr>
          <w:sz w:val="28"/>
          <w:szCs w:val="28"/>
        </w:rPr>
        <w:t xml:space="preserve"> </w:t>
      </w:r>
      <w:r w:rsidRPr="00194E3C">
        <w:rPr>
          <w:sz w:val="28"/>
          <w:szCs w:val="28"/>
        </w:rPr>
        <w:t xml:space="preserve"> протяженностью </w:t>
      </w:r>
      <w:r>
        <w:rPr>
          <w:sz w:val="28"/>
          <w:szCs w:val="28"/>
        </w:rPr>
        <w:t>6,94</w:t>
      </w:r>
      <w:r w:rsidRPr="00194E3C">
        <w:rPr>
          <w:sz w:val="28"/>
          <w:szCs w:val="28"/>
        </w:rPr>
        <w:t xml:space="preserve"> км.</w:t>
      </w:r>
    </w:p>
    <w:p w:rsidR="000A2BC5" w:rsidRPr="00194E3C" w:rsidRDefault="000A2BC5" w:rsidP="00BF0595">
      <w:pPr>
        <w:pStyle w:val="ListParagraph"/>
        <w:ind w:left="435"/>
        <w:jc w:val="both"/>
        <w:rPr>
          <w:sz w:val="28"/>
          <w:szCs w:val="28"/>
        </w:rPr>
      </w:pPr>
    </w:p>
    <w:p w:rsidR="000A2BC5" w:rsidRDefault="000A2BC5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      Реализация мероприятий данной программы позволит за 2014 -2016 годы позволит улучшить нормативное состояние автомобильных дорог, создаст благоприятные условия для проживания жителей на территории сельского поселения.</w:t>
      </w:r>
    </w:p>
    <w:p w:rsidR="000A2BC5" w:rsidRDefault="000A2BC5" w:rsidP="00BF0595">
      <w:pPr>
        <w:jc w:val="both"/>
        <w:rPr>
          <w:sz w:val="28"/>
          <w:szCs w:val="28"/>
        </w:rPr>
      </w:pPr>
    </w:p>
    <w:p w:rsidR="000A2BC5" w:rsidRDefault="000A2BC5" w:rsidP="00BF05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</w:t>
      </w:r>
    </w:p>
    <w:p w:rsidR="000A2BC5" w:rsidRPr="00F545C6" w:rsidRDefault="000A2BC5" w:rsidP="00BF059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«Капитальный ремонт и ремонт автомобильных дорог местного значения на территории Залучского сельского поселения на 2014-2016 г.г.» муниципальной программы Залучского сельского поселения </w:t>
      </w:r>
      <w:r w:rsidRPr="00F545C6">
        <w:rPr>
          <w:sz w:val="28"/>
          <w:szCs w:val="28"/>
        </w:rPr>
        <w:t>«Совершенствование и содержание автомобильных дорог местного значения Залучского сельского поселения на 2014-2016 годы »</w:t>
      </w:r>
    </w:p>
    <w:p w:rsidR="000A2BC5" w:rsidRPr="00194E3C" w:rsidRDefault="000A2BC5" w:rsidP="00BF0595">
      <w:pPr>
        <w:jc w:val="center"/>
        <w:rPr>
          <w:sz w:val="28"/>
          <w:szCs w:val="28"/>
        </w:rPr>
      </w:pPr>
    </w:p>
    <w:p w:rsidR="000A2BC5" w:rsidRDefault="000A2BC5" w:rsidP="00BF0595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 программы</w:t>
      </w:r>
    </w:p>
    <w:p w:rsidR="000A2BC5" w:rsidRPr="00194E3C" w:rsidRDefault="000A2BC5" w:rsidP="00BF0595">
      <w:pPr>
        <w:jc w:val="center"/>
        <w:rPr>
          <w:sz w:val="28"/>
          <w:szCs w:val="28"/>
        </w:rPr>
      </w:pPr>
    </w:p>
    <w:p w:rsidR="000A2BC5" w:rsidRPr="00E50E5C" w:rsidRDefault="000A2BC5" w:rsidP="00BF0595">
      <w:pPr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E50E5C">
        <w:rPr>
          <w:b/>
          <w:sz w:val="28"/>
          <w:szCs w:val="28"/>
        </w:rPr>
        <w:t>Ответственный исполнитель муниципальной программы:</w:t>
      </w:r>
      <w:r w:rsidRPr="00E50E5C">
        <w:rPr>
          <w:sz w:val="28"/>
          <w:szCs w:val="28"/>
        </w:rPr>
        <w:t xml:space="preserve"> Администрация Залучского сельского поселения (далее - Администрация).</w:t>
      </w:r>
    </w:p>
    <w:p w:rsidR="000A2BC5" w:rsidRPr="00E50E5C" w:rsidRDefault="000A2BC5" w:rsidP="00BF0595">
      <w:pPr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E50E5C">
        <w:rPr>
          <w:b/>
          <w:sz w:val="28"/>
          <w:szCs w:val="28"/>
        </w:rPr>
        <w:t>. Соисполнители муниципальной программы:</w:t>
      </w:r>
      <w:r w:rsidRPr="00E50E5C">
        <w:rPr>
          <w:sz w:val="28"/>
          <w:szCs w:val="28"/>
        </w:rPr>
        <w:t xml:space="preserve"> подрядные организации, определенные по итогам торгов, проведенных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tbl>
      <w:tblPr>
        <w:tblW w:w="0" w:type="auto"/>
        <w:tblLook w:val="00A0"/>
      </w:tblPr>
      <w:tblGrid>
        <w:gridCol w:w="3652"/>
        <w:gridCol w:w="5918"/>
      </w:tblGrid>
      <w:tr w:rsidR="000A2BC5" w:rsidRPr="00194E3C" w:rsidTr="008E7D28">
        <w:tc>
          <w:tcPr>
            <w:tcW w:w="3652" w:type="dxa"/>
          </w:tcPr>
          <w:p w:rsidR="000A2BC5" w:rsidRPr="00692A0F" w:rsidRDefault="000A2BC5" w:rsidP="008E7D28">
            <w:pPr>
              <w:jc w:val="both"/>
              <w:rPr>
                <w:b/>
                <w:sz w:val="28"/>
                <w:szCs w:val="28"/>
              </w:rPr>
            </w:pPr>
            <w:r w:rsidRPr="00692A0F">
              <w:rPr>
                <w:b/>
                <w:sz w:val="28"/>
                <w:szCs w:val="28"/>
              </w:rPr>
              <w:t xml:space="preserve">  </w:t>
            </w:r>
          </w:p>
        </w:tc>
        <w:tc>
          <w:tcPr>
            <w:tcW w:w="5919" w:type="dxa"/>
          </w:tcPr>
          <w:p w:rsidR="000A2BC5" w:rsidRPr="00692A0F" w:rsidRDefault="000A2BC5" w:rsidP="008E7D28">
            <w:pPr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 </w:t>
            </w:r>
          </w:p>
        </w:tc>
      </w:tr>
      <w:tr w:rsidR="000A2BC5" w:rsidRPr="00194E3C" w:rsidTr="008E7D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0A2BC5" w:rsidRPr="00692A0F" w:rsidRDefault="000A2BC5" w:rsidP="008E7D2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</w:tcPr>
          <w:p w:rsidR="000A2BC5" w:rsidRPr="00692A0F" w:rsidRDefault="000A2BC5" w:rsidP="008E7D28">
            <w:pPr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 </w:t>
            </w:r>
          </w:p>
        </w:tc>
      </w:tr>
    </w:tbl>
    <w:p w:rsidR="000A2BC5" w:rsidRPr="00F545C6" w:rsidRDefault="000A2BC5" w:rsidP="00BF0595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З</w:t>
      </w:r>
      <w:r w:rsidRPr="00F545C6">
        <w:rPr>
          <w:b/>
          <w:sz w:val="28"/>
          <w:szCs w:val="28"/>
        </w:rPr>
        <w:t>адачи и целевые показатели</w:t>
      </w:r>
      <w:r>
        <w:rPr>
          <w:b/>
          <w:sz w:val="28"/>
          <w:szCs w:val="28"/>
        </w:rPr>
        <w:t xml:space="preserve"> программы</w:t>
      </w:r>
    </w:p>
    <w:tbl>
      <w:tblPr>
        <w:tblW w:w="9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6"/>
        <w:gridCol w:w="3008"/>
        <w:gridCol w:w="1499"/>
        <w:gridCol w:w="1559"/>
        <w:gridCol w:w="1560"/>
        <w:gridCol w:w="1482"/>
        <w:gridCol w:w="12"/>
      </w:tblGrid>
      <w:tr w:rsidR="000A2BC5" w:rsidRPr="00194E3C" w:rsidTr="00A52336">
        <w:trPr>
          <w:gridAfter w:val="1"/>
          <w:wAfter w:w="12" w:type="dxa"/>
        </w:trPr>
        <w:tc>
          <w:tcPr>
            <w:tcW w:w="846" w:type="dxa"/>
            <w:vMerge w:val="restart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№ п/п</w:t>
            </w:r>
          </w:p>
        </w:tc>
        <w:tc>
          <w:tcPr>
            <w:tcW w:w="3008" w:type="dxa"/>
            <w:vMerge w:val="restart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 Задачи муниципальной программы, наименование и единица измерения целевого показателя</w:t>
            </w:r>
          </w:p>
        </w:tc>
        <w:tc>
          <w:tcPr>
            <w:tcW w:w="6100" w:type="dxa"/>
            <w:gridSpan w:val="4"/>
          </w:tcPr>
          <w:p w:rsidR="000A2BC5" w:rsidRPr="00194E3C" w:rsidRDefault="000A2BC5">
            <w:r w:rsidRPr="00692A0F">
              <w:rPr>
                <w:sz w:val="28"/>
                <w:szCs w:val="28"/>
              </w:rPr>
              <w:t>Значение целевого показателя по годам,км</w:t>
            </w:r>
          </w:p>
        </w:tc>
      </w:tr>
      <w:tr w:rsidR="000A2BC5" w:rsidRPr="00194E3C" w:rsidTr="00B64F00">
        <w:trPr>
          <w:gridAfter w:val="1"/>
          <w:wAfter w:w="12" w:type="dxa"/>
        </w:trPr>
        <w:tc>
          <w:tcPr>
            <w:tcW w:w="846" w:type="dxa"/>
            <w:vMerge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08" w:type="dxa"/>
            <w:vMerge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9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2014</w:t>
            </w:r>
          </w:p>
        </w:tc>
        <w:tc>
          <w:tcPr>
            <w:tcW w:w="1559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2015</w:t>
            </w:r>
          </w:p>
        </w:tc>
        <w:tc>
          <w:tcPr>
            <w:tcW w:w="1560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2016</w:t>
            </w:r>
          </w:p>
        </w:tc>
        <w:tc>
          <w:tcPr>
            <w:tcW w:w="1482" w:type="dxa"/>
          </w:tcPr>
          <w:p w:rsidR="000A2BC5" w:rsidRPr="00194E3C" w:rsidRDefault="000A2BC5">
            <w:r>
              <w:t>2017</w:t>
            </w:r>
          </w:p>
        </w:tc>
      </w:tr>
      <w:tr w:rsidR="000A2BC5" w:rsidRPr="00194E3C" w:rsidTr="00B64F00">
        <w:tc>
          <w:tcPr>
            <w:tcW w:w="846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</w:t>
            </w:r>
          </w:p>
        </w:tc>
        <w:tc>
          <w:tcPr>
            <w:tcW w:w="3008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</w:t>
            </w:r>
          </w:p>
        </w:tc>
        <w:tc>
          <w:tcPr>
            <w:tcW w:w="1499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5</w:t>
            </w:r>
          </w:p>
        </w:tc>
        <w:tc>
          <w:tcPr>
            <w:tcW w:w="1494" w:type="dxa"/>
            <w:gridSpan w:val="2"/>
          </w:tcPr>
          <w:p w:rsidR="000A2BC5" w:rsidRPr="00194E3C" w:rsidRDefault="000A2BC5"/>
        </w:tc>
      </w:tr>
      <w:tr w:rsidR="000A2BC5" w:rsidRPr="00194E3C" w:rsidTr="00AA7DE2">
        <w:tc>
          <w:tcPr>
            <w:tcW w:w="846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1.</w:t>
            </w:r>
          </w:p>
        </w:tc>
        <w:tc>
          <w:tcPr>
            <w:tcW w:w="9120" w:type="dxa"/>
            <w:gridSpan w:val="6"/>
          </w:tcPr>
          <w:p w:rsidR="000A2BC5" w:rsidRPr="00194E3C" w:rsidRDefault="000A2BC5">
            <w:r w:rsidRPr="00692A0F">
              <w:rPr>
                <w:b/>
                <w:sz w:val="28"/>
                <w:szCs w:val="28"/>
              </w:rPr>
              <w:t xml:space="preserve">Задача: </w:t>
            </w:r>
            <w:r w:rsidRPr="00692A0F">
              <w:rPr>
                <w:b/>
                <w:i/>
                <w:sz w:val="28"/>
                <w:szCs w:val="28"/>
              </w:rPr>
              <w:t xml:space="preserve">Капитальный ремонт и  ремонт автомобильных дорог местного значения  </w:t>
            </w:r>
          </w:p>
        </w:tc>
      </w:tr>
      <w:tr w:rsidR="000A2BC5" w:rsidRPr="00194E3C" w:rsidTr="00760C0C">
        <w:tc>
          <w:tcPr>
            <w:tcW w:w="846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1.1.</w:t>
            </w:r>
          </w:p>
        </w:tc>
        <w:tc>
          <w:tcPr>
            <w:tcW w:w="3008" w:type="dxa"/>
          </w:tcPr>
          <w:p w:rsidR="000A2BC5" w:rsidRPr="00692A0F" w:rsidRDefault="000A2BC5" w:rsidP="008E7D28">
            <w:pPr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Протяженность планируемых к ремонту автомобильных дорог   местного значения (км.)</w:t>
            </w:r>
          </w:p>
        </w:tc>
        <w:tc>
          <w:tcPr>
            <w:tcW w:w="1499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</w:rPr>
              <w:t>7</w:t>
            </w:r>
            <w:r w:rsidRPr="00692A0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</w:tcPr>
          <w:p w:rsidR="000A2BC5" w:rsidRPr="00692A0F" w:rsidRDefault="000A2BC5" w:rsidP="00760C0C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1,43</w:t>
            </w:r>
          </w:p>
        </w:tc>
        <w:tc>
          <w:tcPr>
            <w:tcW w:w="1560" w:type="dxa"/>
          </w:tcPr>
          <w:p w:rsidR="000A2BC5" w:rsidRPr="00692A0F" w:rsidRDefault="000A2BC5" w:rsidP="00760C0C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1,84</w:t>
            </w:r>
          </w:p>
        </w:tc>
        <w:tc>
          <w:tcPr>
            <w:tcW w:w="1494" w:type="dxa"/>
            <w:gridSpan w:val="2"/>
          </w:tcPr>
          <w:p w:rsidR="000A2BC5" w:rsidRPr="00194E3C" w:rsidRDefault="000A2BC5">
            <w:r>
              <w:t>1,3</w:t>
            </w:r>
          </w:p>
        </w:tc>
      </w:tr>
      <w:tr w:rsidR="000A2BC5" w:rsidRPr="00194E3C" w:rsidTr="00760C0C">
        <w:tc>
          <w:tcPr>
            <w:tcW w:w="846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3008" w:type="dxa"/>
          </w:tcPr>
          <w:p w:rsidR="000A2BC5" w:rsidRPr="00692A0F" w:rsidRDefault="000A2BC5" w:rsidP="008E7D28">
            <w:pPr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Процент отремонтированных дорог от общей протяженности автомобильных дорог (%) </w:t>
            </w:r>
          </w:p>
        </w:tc>
        <w:tc>
          <w:tcPr>
            <w:tcW w:w="1499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3,8</w:t>
            </w:r>
          </w:p>
        </w:tc>
        <w:tc>
          <w:tcPr>
            <w:tcW w:w="1559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4,61</w:t>
            </w:r>
          </w:p>
        </w:tc>
        <w:tc>
          <w:tcPr>
            <w:tcW w:w="1560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5,93</w:t>
            </w:r>
          </w:p>
        </w:tc>
        <w:tc>
          <w:tcPr>
            <w:tcW w:w="1494" w:type="dxa"/>
            <w:gridSpan w:val="2"/>
          </w:tcPr>
          <w:p w:rsidR="000A2BC5" w:rsidRPr="00194E3C" w:rsidRDefault="000A2BC5">
            <w:r>
              <w:t>7,8</w:t>
            </w:r>
          </w:p>
        </w:tc>
      </w:tr>
      <w:tr w:rsidR="000A2BC5" w:rsidTr="00760C0C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2"/>
          <w:wAfter w:w="306" w:type="dxa"/>
          <w:trHeight w:val="100"/>
        </w:trPr>
        <w:tc>
          <w:tcPr>
            <w:tcW w:w="2748" w:type="dxa"/>
            <w:gridSpan w:val="5"/>
            <w:tcBorders>
              <w:top w:val="single" w:sz="4" w:space="0" w:color="auto"/>
            </w:tcBorders>
          </w:tcPr>
          <w:p w:rsidR="000A2BC5" w:rsidRPr="00692A0F" w:rsidRDefault="000A2BC5" w:rsidP="008E7D28">
            <w:pPr>
              <w:jc w:val="both"/>
              <w:rPr>
                <w:sz w:val="28"/>
                <w:szCs w:val="28"/>
              </w:rPr>
            </w:pPr>
          </w:p>
        </w:tc>
      </w:tr>
    </w:tbl>
    <w:p w:rsidR="000A2BC5" w:rsidRDefault="000A2BC5" w:rsidP="00BF0595">
      <w:pPr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220399">
        <w:rPr>
          <w:b/>
          <w:sz w:val="28"/>
          <w:szCs w:val="28"/>
        </w:rPr>
        <w:t>Основными источниками информации по целевым показателям являются</w:t>
      </w:r>
    </w:p>
    <w:p w:rsidR="000A2BC5" w:rsidRPr="00220399" w:rsidRDefault="000A2BC5" w:rsidP="00BF0595">
      <w:pPr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 государственного (федерального) статистического наблюдения 3-ДГ»Сведения об автомобильных дорогах общего и не общего пользования местного значения и искусственных сооружениях на них, находящихся в собственности муниципальных образований».  </w:t>
      </w:r>
    </w:p>
    <w:p w:rsidR="000A2BC5" w:rsidRPr="00194E3C" w:rsidRDefault="000A2BC5" w:rsidP="00BF0595">
      <w:pPr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3794"/>
        <w:gridCol w:w="5776"/>
      </w:tblGrid>
      <w:tr w:rsidR="000A2BC5" w:rsidRPr="00194E3C" w:rsidTr="008E7D28">
        <w:tc>
          <w:tcPr>
            <w:tcW w:w="3794" w:type="dxa"/>
          </w:tcPr>
          <w:p w:rsidR="000A2BC5" w:rsidRPr="00692A0F" w:rsidRDefault="000A2BC5" w:rsidP="008E7D2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692A0F">
              <w:rPr>
                <w:b/>
                <w:sz w:val="28"/>
                <w:szCs w:val="28"/>
              </w:rPr>
              <w:t>Сроки реализации  программы</w:t>
            </w:r>
          </w:p>
        </w:tc>
        <w:tc>
          <w:tcPr>
            <w:tcW w:w="5777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2014-2016 годы</w:t>
            </w:r>
          </w:p>
        </w:tc>
      </w:tr>
    </w:tbl>
    <w:p w:rsidR="000A2BC5" w:rsidRDefault="000A2BC5" w:rsidP="00BF0595">
      <w:pPr>
        <w:jc w:val="both"/>
        <w:rPr>
          <w:b/>
          <w:sz w:val="28"/>
          <w:szCs w:val="28"/>
        </w:rPr>
      </w:pPr>
    </w:p>
    <w:p w:rsidR="000A2BC5" w:rsidRPr="00194E3C" w:rsidRDefault="000A2BC5" w:rsidP="00BF059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Pr="00194E3C">
        <w:rPr>
          <w:b/>
          <w:sz w:val="28"/>
          <w:szCs w:val="28"/>
        </w:rPr>
        <w:t xml:space="preserve">Объемы и источники финансирования программы: </w:t>
      </w:r>
    </w:p>
    <w:p w:rsidR="000A2BC5" w:rsidRPr="00194E3C" w:rsidRDefault="000A2BC5" w:rsidP="00BF0595">
      <w:pPr>
        <w:jc w:val="both"/>
        <w:rPr>
          <w:b/>
          <w:sz w:val="28"/>
          <w:szCs w:val="28"/>
        </w:rPr>
      </w:pPr>
    </w:p>
    <w:p w:rsidR="000A2BC5" w:rsidRPr="00194E3C" w:rsidRDefault="000A2BC5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Источником финансирования программы является бюджет муниципального района и бюджет</w:t>
      </w:r>
      <w:r>
        <w:rPr>
          <w:sz w:val="28"/>
          <w:szCs w:val="28"/>
        </w:rPr>
        <w:t xml:space="preserve"> Залуч</w:t>
      </w:r>
      <w:r w:rsidRPr="00194E3C">
        <w:rPr>
          <w:sz w:val="28"/>
          <w:szCs w:val="28"/>
        </w:rPr>
        <w:t>ского сельского поселения.</w:t>
      </w:r>
    </w:p>
    <w:p w:rsidR="000A2BC5" w:rsidRPr="00194E3C" w:rsidRDefault="000A2BC5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Всего объем финансирования составляет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3018,3 </w:t>
      </w:r>
      <w:r w:rsidRPr="00194E3C">
        <w:rPr>
          <w:sz w:val="28"/>
          <w:szCs w:val="28"/>
        </w:rPr>
        <w:t xml:space="preserve"> рублей.</w:t>
      </w:r>
    </w:p>
    <w:p w:rsidR="000A2BC5" w:rsidRPr="00194E3C" w:rsidRDefault="000A2BC5" w:rsidP="00BF0595">
      <w:pPr>
        <w:jc w:val="both"/>
        <w:rPr>
          <w:sz w:val="28"/>
          <w:szCs w:val="28"/>
        </w:rPr>
      </w:pPr>
    </w:p>
    <w:p w:rsidR="000A2BC5" w:rsidRPr="00194E3C" w:rsidRDefault="000A2BC5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По годам реализации финансирование программы составляет:</w:t>
      </w:r>
    </w:p>
    <w:p w:rsidR="000A2BC5" w:rsidRPr="00194E3C" w:rsidRDefault="000A2BC5" w:rsidP="00BF0595">
      <w:pPr>
        <w:jc w:val="both"/>
        <w:rPr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1559"/>
        <w:gridCol w:w="1560"/>
        <w:gridCol w:w="1701"/>
        <w:gridCol w:w="1417"/>
        <w:gridCol w:w="1559"/>
        <w:gridCol w:w="1418"/>
      </w:tblGrid>
      <w:tr w:rsidR="000A2BC5" w:rsidRPr="00194E3C" w:rsidTr="008E7D28">
        <w:tc>
          <w:tcPr>
            <w:tcW w:w="993" w:type="dxa"/>
            <w:vMerge w:val="restart"/>
          </w:tcPr>
          <w:p w:rsidR="000A2BC5" w:rsidRPr="00AF3DAD" w:rsidRDefault="000A2BC5" w:rsidP="008E7D28">
            <w:pPr>
              <w:jc w:val="center"/>
            </w:pPr>
            <w:r w:rsidRPr="00AF3DAD">
              <w:t>Год</w:t>
            </w:r>
          </w:p>
        </w:tc>
        <w:tc>
          <w:tcPr>
            <w:tcW w:w="9214" w:type="dxa"/>
            <w:gridSpan w:val="6"/>
          </w:tcPr>
          <w:p w:rsidR="000A2BC5" w:rsidRPr="00AF3DAD" w:rsidRDefault="000A2BC5" w:rsidP="008E7D28">
            <w:pPr>
              <w:jc w:val="center"/>
            </w:pPr>
            <w:r w:rsidRPr="00AF3DAD">
              <w:t>Источник финансирования (</w:t>
            </w:r>
            <w:r>
              <w:t>тыс.</w:t>
            </w:r>
            <w:r w:rsidRPr="00AF3DAD">
              <w:t>рубль)</w:t>
            </w:r>
          </w:p>
        </w:tc>
      </w:tr>
      <w:tr w:rsidR="000A2BC5" w:rsidRPr="00194E3C" w:rsidTr="008E7D28">
        <w:tc>
          <w:tcPr>
            <w:tcW w:w="993" w:type="dxa"/>
            <w:vMerge/>
          </w:tcPr>
          <w:p w:rsidR="000A2BC5" w:rsidRPr="00AF3DAD" w:rsidRDefault="000A2BC5" w:rsidP="008E7D28">
            <w:pPr>
              <w:jc w:val="center"/>
            </w:pPr>
          </w:p>
        </w:tc>
        <w:tc>
          <w:tcPr>
            <w:tcW w:w="1559" w:type="dxa"/>
          </w:tcPr>
          <w:p w:rsidR="000A2BC5" w:rsidRPr="00AF3DAD" w:rsidRDefault="000A2BC5" w:rsidP="008E7D28">
            <w:pPr>
              <w:jc w:val="center"/>
            </w:pPr>
            <w:r w:rsidRPr="00AF3DAD">
              <w:t>Областной бюджет</w:t>
            </w:r>
          </w:p>
        </w:tc>
        <w:tc>
          <w:tcPr>
            <w:tcW w:w="1560" w:type="dxa"/>
          </w:tcPr>
          <w:p w:rsidR="000A2BC5" w:rsidRPr="00AF3DAD" w:rsidRDefault="000A2BC5" w:rsidP="008E7D28">
            <w:pPr>
              <w:jc w:val="center"/>
            </w:pPr>
            <w:r w:rsidRPr="00AF3DAD">
              <w:t>Федеральный бюджет</w:t>
            </w:r>
          </w:p>
        </w:tc>
        <w:tc>
          <w:tcPr>
            <w:tcW w:w="1701" w:type="dxa"/>
          </w:tcPr>
          <w:p w:rsidR="000A2BC5" w:rsidRPr="00AF3DAD" w:rsidRDefault="000A2BC5" w:rsidP="008E7D28">
            <w:pPr>
              <w:jc w:val="center"/>
            </w:pPr>
            <w:r w:rsidRPr="00AF3DAD">
              <w:t>Бюджет муниципального района</w:t>
            </w:r>
          </w:p>
        </w:tc>
        <w:tc>
          <w:tcPr>
            <w:tcW w:w="1417" w:type="dxa"/>
          </w:tcPr>
          <w:p w:rsidR="000A2BC5" w:rsidRPr="00AF3DAD" w:rsidRDefault="000A2BC5" w:rsidP="008E7D28">
            <w:pPr>
              <w:jc w:val="center"/>
            </w:pPr>
            <w:r w:rsidRPr="00AF3DAD">
              <w:t>Бюджет поселения</w:t>
            </w:r>
          </w:p>
        </w:tc>
        <w:tc>
          <w:tcPr>
            <w:tcW w:w="1559" w:type="dxa"/>
          </w:tcPr>
          <w:p w:rsidR="000A2BC5" w:rsidRPr="00AF3DAD" w:rsidRDefault="000A2BC5" w:rsidP="008E7D28">
            <w:pPr>
              <w:jc w:val="center"/>
            </w:pPr>
            <w:r w:rsidRPr="00AF3DAD">
              <w:t>Внебюджетные средства</w:t>
            </w:r>
          </w:p>
        </w:tc>
        <w:tc>
          <w:tcPr>
            <w:tcW w:w="1418" w:type="dxa"/>
          </w:tcPr>
          <w:p w:rsidR="000A2BC5" w:rsidRPr="00AF3DAD" w:rsidRDefault="000A2BC5" w:rsidP="008E7D28">
            <w:pPr>
              <w:jc w:val="center"/>
            </w:pPr>
            <w:r w:rsidRPr="00AF3DAD">
              <w:t>Всего</w:t>
            </w:r>
          </w:p>
        </w:tc>
      </w:tr>
      <w:tr w:rsidR="000A2BC5" w:rsidRPr="00194E3C" w:rsidTr="008E7D28">
        <w:tc>
          <w:tcPr>
            <w:tcW w:w="993" w:type="dxa"/>
          </w:tcPr>
          <w:p w:rsidR="000A2BC5" w:rsidRPr="00AF3DAD" w:rsidRDefault="000A2BC5" w:rsidP="008E7D28">
            <w:pPr>
              <w:jc w:val="center"/>
            </w:pPr>
            <w:r w:rsidRPr="00AF3DAD">
              <w:t>1</w:t>
            </w:r>
          </w:p>
        </w:tc>
        <w:tc>
          <w:tcPr>
            <w:tcW w:w="1559" w:type="dxa"/>
          </w:tcPr>
          <w:p w:rsidR="000A2BC5" w:rsidRPr="00AF3DAD" w:rsidRDefault="000A2BC5" w:rsidP="008E7D28">
            <w:pPr>
              <w:jc w:val="center"/>
            </w:pPr>
            <w:r w:rsidRPr="00AF3DAD">
              <w:t>2</w:t>
            </w:r>
          </w:p>
        </w:tc>
        <w:tc>
          <w:tcPr>
            <w:tcW w:w="1560" w:type="dxa"/>
          </w:tcPr>
          <w:p w:rsidR="000A2BC5" w:rsidRPr="00AF3DAD" w:rsidRDefault="000A2BC5" w:rsidP="008E7D28">
            <w:pPr>
              <w:jc w:val="center"/>
            </w:pPr>
            <w:r w:rsidRPr="00AF3DAD">
              <w:t>3</w:t>
            </w:r>
          </w:p>
        </w:tc>
        <w:tc>
          <w:tcPr>
            <w:tcW w:w="1701" w:type="dxa"/>
          </w:tcPr>
          <w:p w:rsidR="000A2BC5" w:rsidRPr="00AF3DAD" w:rsidRDefault="000A2BC5" w:rsidP="008E7D28">
            <w:pPr>
              <w:jc w:val="center"/>
            </w:pPr>
            <w:r w:rsidRPr="00AF3DAD">
              <w:t>4</w:t>
            </w:r>
          </w:p>
        </w:tc>
        <w:tc>
          <w:tcPr>
            <w:tcW w:w="1417" w:type="dxa"/>
          </w:tcPr>
          <w:p w:rsidR="000A2BC5" w:rsidRPr="00AF3DAD" w:rsidRDefault="000A2BC5" w:rsidP="008E7D28">
            <w:pPr>
              <w:jc w:val="center"/>
            </w:pPr>
            <w:r w:rsidRPr="00AF3DAD">
              <w:t>5</w:t>
            </w:r>
          </w:p>
        </w:tc>
        <w:tc>
          <w:tcPr>
            <w:tcW w:w="1559" w:type="dxa"/>
          </w:tcPr>
          <w:p w:rsidR="000A2BC5" w:rsidRPr="00AF3DAD" w:rsidRDefault="000A2BC5" w:rsidP="008E7D28">
            <w:pPr>
              <w:jc w:val="center"/>
            </w:pPr>
            <w:r w:rsidRPr="00AF3DAD">
              <w:t>6</w:t>
            </w:r>
          </w:p>
        </w:tc>
        <w:tc>
          <w:tcPr>
            <w:tcW w:w="1418" w:type="dxa"/>
          </w:tcPr>
          <w:p w:rsidR="000A2BC5" w:rsidRPr="00AF3DAD" w:rsidRDefault="000A2BC5" w:rsidP="008E7D28">
            <w:pPr>
              <w:jc w:val="center"/>
            </w:pPr>
            <w:r w:rsidRPr="00AF3DAD">
              <w:t>7</w:t>
            </w:r>
          </w:p>
        </w:tc>
      </w:tr>
      <w:tr w:rsidR="000A2BC5" w:rsidRPr="00194E3C" w:rsidTr="008E7D28">
        <w:tc>
          <w:tcPr>
            <w:tcW w:w="993" w:type="dxa"/>
          </w:tcPr>
          <w:p w:rsidR="000A2BC5" w:rsidRPr="00AF3DAD" w:rsidRDefault="000A2BC5" w:rsidP="008E7D28">
            <w:pPr>
              <w:jc w:val="center"/>
            </w:pPr>
            <w:r w:rsidRPr="00AF3DAD">
              <w:t>2014</w:t>
            </w:r>
          </w:p>
        </w:tc>
        <w:tc>
          <w:tcPr>
            <w:tcW w:w="1559" w:type="dxa"/>
          </w:tcPr>
          <w:p w:rsidR="000A2BC5" w:rsidRPr="00AF3DAD" w:rsidRDefault="000A2BC5" w:rsidP="008E7D28">
            <w:pPr>
              <w:jc w:val="center"/>
            </w:pPr>
            <w:r>
              <w:t>320,6</w:t>
            </w:r>
          </w:p>
        </w:tc>
        <w:tc>
          <w:tcPr>
            <w:tcW w:w="1560" w:type="dxa"/>
          </w:tcPr>
          <w:p w:rsidR="000A2BC5" w:rsidRPr="00AF3DAD" w:rsidRDefault="000A2BC5" w:rsidP="008E7D28">
            <w:pPr>
              <w:jc w:val="center"/>
            </w:pPr>
            <w:r w:rsidRPr="00AF3DAD">
              <w:t>0</w:t>
            </w:r>
          </w:p>
        </w:tc>
        <w:tc>
          <w:tcPr>
            <w:tcW w:w="1701" w:type="dxa"/>
          </w:tcPr>
          <w:p w:rsidR="000A2BC5" w:rsidRPr="00AF3DAD" w:rsidRDefault="000A2BC5" w:rsidP="008E7D28">
            <w:pPr>
              <w:jc w:val="center"/>
            </w:pPr>
            <w:r>
              <w:t xml:space="preserve">0 </w:t>
            </w:r>
          </w:p>
        </w:tc>
        <w:tc>
          <w:tcPr>
            <w:tcW w:w="1417" w:type="dxa"/>
          </w:tcPr>
          <w:p w:rsidR="000A2BC5" w:rsidRPr="00AF3DAD" w:rsidRDefault="000A2BC5" w:rsidP="0016417F">
            <w:pPr>
              <w:jc w:val="center"/>
            </w:pPr>
            <w:r>
              <w:t xml:space="preserve"> 213,1</w:t>
            </w:r>
          </w:p>
        </w:tc>
        <w:tc>
          <w:tcPr>
            <w:tcW w:w="1559" w:type="dxa"/>
          </w:tcPr>
          <w:p w:rsidR="000A2BC5" w:rsidRPr="00AF3DAD" w:rsidRDefault="000A2BC5" w:rsidP="008E7D28">
            <w:pPr>
              <w:jc w:val="center"/>
            </w:pPr>
            <w:r w:rsidRPr="00AF3DAD">
              <w:t>0</w:t>
            </w:r>
          </w:p>
        </w:tc>
        <w:tc>
          <w:tcPr>
            <w:tcW w:w="1418" w:type="dxa"/>
          </w:tcPr>
          <w:p w:rsidR="000A2BC5" w:rsidRPr="00AF3DAD" w:rsidRDefault="000A2BC5" w:rsidP="008E7D28">
            <w:pPr>
              <w:jc w:val="center"/>
            </w:pPr>
            <w:r>
              <w:t xml:space="preserve">533,7 </w:t>
            </w:r>
          </w:p>
        </w:tc>
      </w:tr>
      <w:tr w:rsidR="000A2BC5" w:rsidRPr="00194E3C" w:rsidTr="008E7D28">
        <w:tc>
          <w:tcPr>
            <w:tcW w:w="993" w:type="dxa"/>
          </w:tcPr>
          <w:p w:rsidR="000A2BC5" w:rsidRPr="00AF3DAD" w:rsidRDefault="000A2BC5" w:rsidP="008E7D28">
            <w:pPr>
              <w:jc w:val="center"/>
            </w:pPr>
            <w:r w:rsidRPr="00AF3DAD">
              <w:t>2015</w:t>
            </w:r>
          </w:p>
        </w:tc>
        <w:tc>
          <w:tcPr>
            <w:tcW w:w="1559" w:type="dxa"/>
          </w:tcPr>
          <w:p w:rsidR="000A2BC5" w:rsidRPr="00AF3DAD" w:rsidRDefault="000A2BC5" w:rsidP="008E7D28">
            <w:pPr>
              <w:jc w:val="center"/>
            </w:pPr>
            <w:r>
              <w:t>350,8</w:t>
            </w:r>
          </w:p>
        </w:tc>
        <w:tc>
          <w:tcPr>
            <w:tcW w:w="1560" w:type="dxa"/>
          </w:tcPr>
          <w:p w:rsidR="000A2BC5" w:rsidRPr="00AF3DAD" w:rsidRDefault="000A2BC5" w:rsidP="008E7D28">
            <w:pPr>
              <w:jc w:val="center"/>
            </w:pPr>
            <w:r w:rsidRPr="00AF3DAD">
              <w:t>0</w:t>
            </w:r>
          </w:p>
        </w:tc>
        <w:tc>
          <w:tcPr>
            <w:tcW w:w="1701" w:type="dxa"/>
          </w:tcPr>
          <w:p w:rsidR="000A2BC5" w:rsidRPr="00AF3DAD" w:rsidRDefault="000A2BC5" w:rsidP="008E7D28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0A2BC5" w:rsidRPr="00AF3DAD" w:rsidRDefault="000A2BC5" w:rsidP="00844CE2">
            <w:pPr>
              <w:jc w:val="center"/>
            </w:pPr>
            <w:r>
              <w:t xml:space="preserve"> 475,9</w:t>
            </w:r>
          </w:p>
        </w:tc>
        <w:tc>
          <w:tcPr>
            <w:tcW w:w="1559" w:type="dxa"/>
          </w:tcPr>
          <w:p w:rsidR="000A2BC5" w:rsidRPr="00AF3DAD" w:rsidRDefault="000A2BC5" w:rsidP="008E7D28">
            <w:pPr>
              <w:jc w:val="center"/>
            </w:pPr>
            <w:r w:rsidRPr="00AF3DAD">
              <w:t>0</w:t>
            </w:r>
          </w:p>
        </w:tc>
        <w:tc>
          <w:tcPr>
            <w:tcW w:w="1418" w:type="dxa"/>
          </w:tcPr>
          <w:p w:rsidR="000A2BC5" w:rsidRPr="00AF3DAD" w:rsidRDefault="000A2BC5" w:rsidP="008E7D28">
            <w:pPr>
              <w:jc w:val="center"/>
            </w:pPr>
            <w:r>
              <w:t>826,7</w:t>
            </w:r>
          </w:p>
        </w:tc>
      </w:tr>
      <w:tr w:rsidR="000A2BC5" w:rsidRPr="00194E3C" w:rsidTr="008E7D28">
        <w:tc>
          <w:tcPr>
            <w:tcW w:w="993" w:type="dxa"/>
          </w:tcPr>
          <w:p w:rsidR="000A2BC5" w:rsidRPr="00AF3DAD" w:rsidRDefault="000A2BC5" w:rsidP="008E7D28">
            <w:pPr>
              <w:jc w:val="center"/>
            </w:pPr>
            <w:r w:rsidRPr="00AF3DAD">
              <w:t>2016</w:t>
            </w:r>
          </w:p>
        </w:tc>
        <w:tc>
          <w:tcPr>
            <w:tcW w:w="1559" w:type="dxa"/>
          </w:tcPr>
          <w:p w:rsidR="000A2BC5" w:rsidRPr="00AF3DAD" w:rsidRDefault="000A2BC5" w:rsidP="008E7D28">
            <w:pPr>
              <w:jc w:val="center"/>
            </w:pPr>
            <w:r w:rsidRPr="00AF3DAD">
              <w:t>0</w:t>
            </w:r>
          </w:p>
        </w:tc>
        <w:tc>
          <w:tcPr>
            <w:tcW w:w="1560" w:type="dxa"/>
          </w:tcPr>
          <w:p w:rsidR="000A2BC5" w:rsidRPr="00AF3DAD" w:rsidRDefault="000A2BC5" w:rsidP="008E7D28">
            <w:pPr>
              <w:jc w:val="center"/>
            </w:pPr>
            <w:r w:rsidRPr="00AF3DAD">
              <w:t>0</w:t>
            </w:r>
          </w:p>
        </w:tc>
        <w:tc>
          <w:tcPr>
            <w:tcW w:w="1701" w:type="dxa"/>
          </w:tcPr>
          <w:p w:rsidR="000A2BC5" w:rsidRPr="00AF3DAD" w:rsidRDefault="000A2BC5" w:rsidP="008E7D28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0A2BC5" w:rsidRPr="00AF3DAD" w:rsidRDefault="000A2BC5" w:rsidP="008E7D28">
            <w:pPr>
              <w:jc w:val="center"/>
            </w:pPr>
            <w:r>
              <w:t>924,5</w:t>
            </w:r>
          </w:p>
        </w:tc>
        <w:tc>
          <w:tcPr>
            <w:tcW w:w="1559" w:type="dxa"/>
          </w:tcPr>
          <w:p w:rsidR="000A2BC5" w:rsidRPr="00AF3DAD" w:rsidRDefault="000A2BC5" w:rsidP="008E7D28">
            <w:pPr>
              <w:jc w:val="center"/>
            </w:pPr>
            <w:r w:rsidRPr="00AF3DAD">
              <w:t>0</w:t>
            </w:r>
          </w:p>
        </w:tc>
        <w:tc>
          <w:tcPr>
            <w:tcW w:w="1418" w:type="dxa"/>
          </w:tcPr>
          <w:p w:rsidR="000A2BC5" w:rsidRPr="00AF3DAD" w:rsidRDefault="000A2BC5" w:rsidP="008E7D28">
            <w:pPr>
              <w:jc w:val="center"/>
            </w:pPr>
            <w:r>
              <w:t>924,5</w:t>
            </w:r>
          </w:p>
        </w:tc>
      </w:tr>
      <w:tr w:rsidR="000A2BC5" w:rsidRPr="00194E3C" w:rsidTr="008E7D28">
        <w:tc>
          <w:tcPr>
            <w:tcW w:w="993" w:type="dxa"/>
          </w:tcPr>
          <w:p w:rsidR="000A2BC5" w:rsidRPr="00AF3DAD" w:rsidRDefault="000A2BC5" w:rsidP="008E7D28">
            <w:pPr>
              <w:jc w:val="center"/>
            </w:pPr>
            <w:r>
              <w:t>2017</w:t>
            </w:r>
          </w:p>
        </w:tc>
        <w:tc>
          <w:tcPr>
            <w:tcW w:w="1559" w:type="dxa"/>
          </w:tcPr>
          <w:p w:rsidR="000A2BC5" w:rsidRPr="00AF3DAD" w:rsidRDefault="000A2BC5" w:rsidP="008E7D28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0A2BC5" w:rsidRPr="00AF3DAD" w:rsidRDefault="000A2BC5" w:rsidP="008E7D28">
            <w:pPr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0A2BC5" w:rsidRDefault="000A2BC5" w:rsidP="008E7D28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0A2BC5" w:rsidRDefault="000A2BC5" w:rsidP="008E7D28">
            <w:pPr>
              <w:jc w:val="center"/>
            </w:pPr>
            <w:r>
              <w:t>733,4</w:t>
            </w:r>
          </w:p>
        </w:tc>
        <w:tc>
          <w:tcPr>
            <w:tcW w:w="1559" w:type="dxa"/>
          </w:tcPr>
          <w:p w:rsidR="000A2BC5" w:rsidRPr="00AF3DAD" w:rsidRDefault="000A2BC5" w:rsidP="008E7D28">
            <w:pPr>
              <w:jc w:val="center"/>
            </w:pPr>
          </w:p>
        </w:tc>
        <w:tc>
          <w:tcPr>
            <w:tcW w:w="1418" w:type="dxa"/>
          </w:tcPr>
          <w:p w:rsidR="000A2BC5" w:rsidRDefault="000A2BC5" w:rsidP="008E7D28">
            <w:pPr>
              <w:jc w:val="center"/>
            </w:pPr>
            <w:r>
              <w:t>733,4</w:t>
            </w:r>
          </w:p>
        </w:tc>
      </w:tr>
      <w:tr w:rsidR="000A2BC5" w:rsidRPr="00194E3C" w:rsidTr="008E7D28">
        <w:tc>
          <w:tcPr>
            <w:tcW w:w="993" w:type="dxa"/>
          </w:tcPr>
          <w:p w:rsidR="000A2BC5" w:rsidRPr="00AF3DAD" w:rsidRDefault="000A2BC5" w:rsidP="008E7D28">
            <w:r w:rsidRPr="00AF3DAD">
              <w:t>всего</w:t>
            </w:r>
          </w:p>
        </w:tc>
        <w:tc>
          <w:tcPr>
            <w:tcW w:w="1559" w:type="dxa"/>
          </w:tcPr>
          <w:p w:rsidR="000A2BC5" w:rsidRPr="00AF3DAD" w:rsidRDefault="000A2BC5" w:rsidP="008E7D28">
            <w:pPr>
              <w:jc w:val="center"/>
            </w:pPr>
            <w:r>
              <w:t>671,4</w:t>
            </w:r>
          </w:p>
        </w:tc>
        <w:tc>
          <w:tcPr>
            <w:tcW w:w="1560" w:type="dxa"/>
          </w:tcPr>
          <w:p w:rsidR="000A2BC5" w:rsidRPr="00AF3DAD" w:rsidRDefault="000A2BC5" w:rsidP="008E7D28">
            <w:pPr>
              <w:jc w:val="center"/>
            </w:pPr>
            <w:r w:rsidRPr="00AF3DAD">
              <w:t>0</w:t>
            </w:r>
          </w:p>
        </w:tc>
        <w:tc>
          <w:tcPr>
            <w:tcW w:w="1701" w:type="dxa"/>
          </w:tcPr>
          <w:p w:rsidR="000A2BC5" w:rsidRPr="00AF3DAD" w:rsidRDefault="000A2BC5" w:rsidP="008E7D28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0A2BC5" w:rsidRPr="00AF3DAD" w:rsidRDefault="000A2BC5" w:rsidP="008E7D28">
            <w:pPr>
              <w:jc w:val="center"/>
            </w:pPr>
            <w:r>
              <w:t>2346,9</w:t>
            </w:r>
          </w:p>
        </w:tc>
        <w:tc>
          <w:tcPr>
            <w:tcW w:w="1559" w:type="dxa"/>
          </w:tcPr>
          <w:p w:rsidR="000A2BC5" w:rsidRPr="00AF3DAD" w:rsidRDefault="000A2BC5" w:rsidP="008E7D28">
            <w:pPr>
              <w:jc w:val="center"/>
            </w:pPr>
            <w:r w:rsidRPr="00AF3DAD">
              <w:t>0</w:t>
            </w:r>
          </w:p>
        </w:tc>
        <w:tc>
          <w:tcPr>
            <w:tcW w:w="1418" w:type="dxa"/>
          </w:tcPr>
          <w:p w:rsidR="000A2BC5" w:rsidRPr="00AF3DAD" w:rsidRDefault="000A2BC5" w:rsidP="008E7D28">
            <w:pPr>
              <w:jc w:val="center"/>
            </w:pPr>
            <w:r>
              <w:t xml:space="preserve">3018,3 </w:t>
            </w:r>
          </w:p>
        </w:tc>
      </w:tr>
    </w:tbl>
    <w:p w:rsidR="000A2BC5" w:rsidRPr="00194E3C" w:rsidRDefault="000A2BC5" w:rsidP="00BF0595">
      <w:pPr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3227"/>
        <w:gridCol w:w="6343"/>
      </w:tblGrid>
      <w:tr w:rsidR="000A2BC5" w:rsidRPr="00194E3C" w:rsidTr="002E0312">
        <w:tc>
          <w:tcPr>
            <w:tcW w:w="3227" w:type="dxa"/>
          </w:tcPr>
          <w:p w:rsidR="000A2BC5" w:rsidRPr="00692A0F" w:rsidRDefault="000A2BC5" w:rsidP="008E7D28">
            <w:pPr>
              <w:jc w:val="both"/>
              <w:rPr>
                <w:b/>
                <w:sz w:val="28"/>
                <w:szCs w:val="28"/>
              </w:rPr>
            </w:pPr>
            <w:r w:rsidRPr="00692A0F">
              <w:rPr>
                <w:b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6343" w:type="dxa"/>
          </w:tcPr>
          <w:p w:rsidR="000A2BC5" w:rsidRPr="00692A0F" w:rsidRDefault="000A2BC5" w:rsidP="008E7D28">
            <w:pPr>
              <w:pStyle w:val="ListParagraph"/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Улучшение технического состояния автомобильных дорог   местного значения и, как следствие, снижение количества дорожно-транспортных происшествий</w:t>
            </w:r>
          </w:p>
        </w:tc>
      </w:tr>
    </w:tbl>
    <w:p w:rsidR="000A2BC5" w:rsidRDefault="000A2BC5" w:rsidP="00BF0595">
      <w:pPr>
        <w:jc w:val="right"/>
        <w:rPr>
          <w:b/>
          <w:bCs/>
          <w:sz w:val="28"/>
          <w:szCs w:val="28"/>
          <w:lang w:eastAsia="en-US"/>
        </w:rPr>
        <w:sectPr w:rsidR="000A2BC5" w:rsidSect="002E031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A2BC5" w:rsidRPr="00194E3C" w:rsidRDefault="000A2BC5" w:rsidP="00BF0595">
      <w:pPr>
        <w:jc w:val="right"/>
        <w:rPr>
          <w:b/>
          <w:bCs/>
          <w:sz w:val="28"/>
          <w:szCs w:val="28"/>
          <w:lang w:eastAsia="en-US"/>
        </w:rPr>
      </w:pPr>
      <w:r w:rsidRPr="00194E3C">
        <w:rPr>
          <w:b/>
          <w:bCs/>
          <w:sz w:val="28"/>
          <w:szCs w:val="28"/>
          <w:lang w:eastAsia="en-US"/>
        </w:rPr>
        <w:t>Приложение № 1</w:t>
      </w:r>
    </w:p>
    <w:p w:rsidR="000A2BC5" w:rsidRDefault="000A2BC5" w:rsidP="00BF0595">
      <w:pPr>
        <w:jc w:val="right"/>
        <w:rPr>
          <w:sz w:val="28"/>
          <w:szCs w:val="28"/>
        </w:rPr>
      </w:pPr>
      <w:r w:rsidRPr="00194E3C">
        <w:rPr>
          <w:bCs/>
          <w:sz w:val="28"/>
          <w:szCs w:val="28"/>
          <w:lang w:eastAsia="en-US"/>
        </w:rPr>
        <w:t xml:space="preserve">к </w:t>
      </w:r>
      <w:r>
        <w:rPr>
          <w:bCs/>
          <w:sz w:val="28"/>
          <w:szCs w:val="28"/>
          <w:lang w:eastAsia="en-US"/>
        </w:rPr>
        <w:t>под</w:t>
      </w:r>
      <w:r w:rsidRPr="00194E3C">
        <w:rPr>
          <w:bCs/>
          <w:sz w:val="28"/>
          <w:szCs w:val="28"/>
          <w:lang w:eastAsia="en-US"/>
        </w:rPr>
        <w:t>программе «</w:t>
      </w:r>
      <w:r>
        <w:rPr>
          <w:sz w:val="28"/>
          <w:szCs w:val="28"/>
        </w:rPr>
        <w:t>Капитальный ремонт и ремонт автомобильных дорог</w:t>
      </w:r>
    </w:p>
    <w:p w:rsidR="000A2BC5" w:rsidRDefault="000A2BC5" w:rsidP="00BF059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местного значения на территории Залучского сельского поселения </w:t>
      </w:r>
    </w:p>
    <w:p w:rsidR="000A2BC5" w:rsidRPr="00194E3C" w:rsidRDefault="000A2BC5" w:rsidP="00BF0595">
      <w:pPr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на 2014-2016 г.г.» </w:t>
      </w:r>
      <w:r>
        <w:rPr>
          <w:b/>
          <w:sz w:val="28"/>
          <w:szCs w:val="28"/>
        </w:rPr>
        <w:t xml:space="preserve"> </w:t>
      </w:r>
      <w:r w:rsidRPr="00194E3C">
        <w:rPr>
          <w:b/>
          <w:sz w:val="28"/>
          <w:szCs w:val="28"/>
        </w:rPr>
        <w:t>»</w:t>
      </w:r>
    </w:p>
    <w:p w:rsidR="000A2BC5" w:rsidRPr="00194E3C" w:rsidRDefault="000A2BC5" w:rsidP="00BF0595">
      <w:pPr>
        <w:jc w:val="center"/>
        <w:rPr>
          <w:sz w:val="28"/>
          <w:szCs w:val="28"/>
        </w:rPr>
      </w:pPr>
    </w:p>
    <w:p w:rsidR="000A2BC5" w:rsidRPr="00194E3C" w:rsidRDefault="000A2BC5" w:rsidP="00BF0595">
      <w:pPr>
        <w:jc w:val="center"/>
        <w:rPr>
          <w:bCs/>
          <w:sz w:val="28"/>
          <w:szCs w:val="28"/>
          <w:lang w:eastAsia="en-US"/>
        </w:rPr>
      </w:pPr>
      <w:r w:rsidRPr="00194E3C">
        <w:rPr>
          <w:bCs/>
          <w:sz w:val="28"/>
          <w:szCs w:val="28"/>
          <w:lang w:eastAsia="en-US"/>
        </w:rPr>
        <w:t xml:space="preserve">                                                                                      </w:t>
      </w:r>
      <w:r>
        <w:rPr>
          <w:bCs/>
          <w:sz w:val="28"/>
          <w:szCs w:val="28"/>
          <w:lang w:eastAsia="en-US"/>
        </w:rPr>
        <w:t xml:space="preserve">  </w:t>
      </w:r>
    </w:p>
    <w:p w:rsidR="000A2BC5" w:rsidRDefault="000A2BC5" w:rsidP="00BF0595">
      <w:pPr>
        <w:tabs>
          <w:tab w:val="left" w:pos="6825"/>
        </w:tabs>
        <w:spacing w:after="200" w:line="276" w:lineRule="auto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194E3C">
        <w:rPr>
          <w:b/>
          <w:sz w:val="28"/>
          <w:szCs w:val="28"/>
        </w:rPr>
        <w:t>МЕРОПРИЯТИЯ</w:t>
      </w:r>
    </w:p>
    <w:p w:rsidR="000A2BC5" w:rsidRPr="00194E3C" w:rsidRDefault="000A2BC5" w:rsidP="00BF0595">
      <w:pPr>
        <w:tabs>
          <w:tab w:val="left" w:pos="6825"/>
        </w:tabs>
        <w:spacing w:after="200" w:line="276" w:lineRule="auto"/>
        <w:rPr>
          <w:b/>
          <w:sz w:val="28"/>
          <w:szCs w:val="28"/>
        </w:rPr>
      </w:pPr>
      <w:r w:rsidRPr="00FF5FED">
        <w:rPr>
          <w:b/>
          <w:sz w:val="28"/>
          <w:szCs w:val="28"/>
        </w:rPr>
        <w:t>Подпрограммы «Капитальный ремонт и ремонт автомобильных дорог местного значения на территории Залучского сельского поселения на 2014-2016 г.г.»</w:t>
      </w:r>
      <w:r>
        <w:rPr>
          <w:b/>
          <w:sz w:val="28"/>
          <w:szCs w:val="28"/>
        </w:rPr>
        <w:t xml:space="preserve">  муниципальной  программы </w:t>
      </w:r>
      <w:r w:rsidRPr="00194E3C">
        <w:rPr>
          <w:b/>
          <w:sz w:val="28"/>
          <w:szCs w:val="28"/>
        </w:rPr>
        <w:t>«Совершенствование и содержание автомобильных дорог местного значения Залучского сельского поселения на 2014-2016 годы</w:t>
      </w:r>
      <w:r>
        <w:rPr>
          <w:b/>
          <w:sz w:val="28"/>
          <w:szCs w:val="28"/>
        </w:rPr>
        <w:t xml:space="preserve"> </w:t>
      </w:r>
      <w:r w:rsidRPr="00194E3C">
        <w:rPr>
          <w:b/>
          <w:sz w:val="28"/>
          <w:szCs w:val="28"/>
        </w:rPr>
        <w:t>»</w:t>
      </w:r>
    </w:p>
    <w:p w:rsidR="000A2BC5" w:rsidRPr="00194E3C" w:rsidRDefault="000A2BC5" w:rsidP="00BF0595">
      <w:pPr>
        <w:spacing w:line="276" w:lineRule="auto"/>
        <w:jc w:val="both"/>
        <w:rPr>
          <w:sz w:val="28"/>
          <w:szCs w:val="28"/>
        </w:rPr>
      </w:pPr>
    </w:p>
    <w:tbl>
      <w:tblPr>
        <w:tblW w:w="15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76"/>
        <w:gridCol w:w="2932"/>
        <w:gridCol w:w="2127"/>
        <w:gridCol w:w="63"/>
        <w:gridCol w:w="1591"/>
        <w:gridCol w:w="2159"/>
        <w:gridCol w:w="1800"/>
        <w:gridCol w:w="900"/>
        <w:gridCol w:w="1080"/>
        <w:gridCol w:w="900"/>
        <w:gridCol w:w="912"/>
      </w:tblGrid>
      <w:tr w:rsidR="000A2BC5" w:rsidRPr="003765D0" w:rsidTr="00582D95">
        <w:tc>
          <w:tcPr>
            <w:tcW w:w="776" w:type="dxa"/>
            <w:vMerge w:val="restart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№ п/п</w:t>
            </w:r>
          </w:p>
        </w:tc>
        <w:tc>
          <w:tcPr>
            <w:tcW w:w="2932" w:type="dxa"/>
            <w:vMerge w:val="restart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Наименование мероприятия</w:t>
            </w:r>
          </w:p>
        </w:tc>
        <w:tc>
          <w:tcPr>
            <w:tcW w:w="2127" w:type="dxa"/>
            <w:vMerge w:val="restart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Исполнитель</w:t>
            </w:r>
          </w:p>
        </w:tc>
        <w:tc>
          <w:tcPr>
            <w:tcW w:w="1654" w:type="dxa"/>
            <w:gridSpan w:val="2"/>
            <w:vMerge w:val="restart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Протяжённость,км</w:t>
            </w:r>
          </w:p>
        </w:tc>
        <w:tc>
          <w:tcPr>
            <w:tcW w:w="2159" w:type="dxa"/>
            <w:vMerge w:val="restart"/>
          </w:tcPr>
          <w:p w:rsidR="000A2BC5" w:rsidRPr="003765D0" w:rsidRDefault="000A2BC5" w:rsidP="00582D95">
            <w:pPr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800" w:type="dxa"/>
            <w:vMerge w:val="restart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Источник финансиро-вания</w:t>
            </w:r>
          </w:p>
        </w:tc>
        <w:tc>
          <w:tcPr>
            <w:tcW w:w="3792" w:type="dxa"/>
            <w:gridSpan w:val="4"/>
          </w:tcPr>
          <w:p w:rsidR="000A2BC5" w:rsidRPr="003765D0" w:rsidRDefault="000A2BC5" w:rsidP="00582D95">
            <w:r w:rsidRPr="003765D0">
              <w:rPr>
                <w:sz w:val="27"/>
                <w:szCs w:val="27"/>
              </w:rPr>
              <w:t>Объем финансирования по годам (рубль)</w:t>
            </w:r>
          </w:p>
        </w:tc>
      </w:tr>
      <w:tr w:rsidR="000A2BC5" w:rsidRPr="00454DCB" w:rsidTr="00582D95">
        <w:tc>
          <w:tcPr>
            <w:tcW w:w="776" w:type="dxa"/>
            <w:vMerge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2932" w:type="dxa"/>
            <w:vMerge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2127" w:type="dxa"/>
            <w:vMerge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654" w:type="dxa"/>
            <w:gridSpan w:val="2"/>
            <w:vMerge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2159" w:type="dxa"/>
            <w:vMerge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00" w:type="dxa"/>
            <w:vMerge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90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2014</w:t>
            </w:r>
          </w:p>
        </w:tc>
        <w:tc>
          <w:tcPr>
            <w:tcW w:w="108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2015</w:t>
            </w:r>
          </w:p>
        </w:tc>
        <w:tc>
          <w:tcPr>
            <w:tcW w:w="90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2016</w:t>
            </w:r>
          </w:p>
        </w:tc>
        <w:tc>
          <w:tcPr>
            <w:tcW w:w="912" w:type="dxa"/>
          </w:tcPr>
          <w:p w:rsidR="000A2BC5" w:rsidRPr="00454DCB" w:rsidRDefault="000A2BC5" w:rsidP="00582D95">
            <w:pPr>
              <w:jc w:val="center"/>
              <w:rPr>
                <w:sz w:val="28"/>
                <w:szCs w:val="28"/>
              </w:rPr>
            </w:pPr>
            <w:r w:rsidRPr="00454DCB">
              <w:rPr>
                <w:sz w:val="28"/>
                <w:szCs w:val="28"/>
              </w:rPr>
              <w:t>2017</w:t>
            </w:r>
          </w:p>
        </w:tc>
      </w:tr>
      <w:tr w:rsidR="000A2BC5" w:rsidRPr="00454DCB" w:rsidTr="00582D95">
        <w:tc>
          <w:tcPr>
            <w:tcW w:w="776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</w:t>
            </w:r>
          </w:p>
        </w:tc>
        <w:tc>
          <w:tcPr>
            <w:tcW w:w="2932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</w:t>
            </w:r>
          </w:p>
        </w:tc>
        <w:tc>
          <w:tcPr>
            <w:tcW w:w="2127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3</w:t>
            </w:r>
          </w:p>
        </w:tc>
        <w:tc>
          <w:tcPr>
            <w:tcW w:w="1654" w:type="dxa"/>
            <w:gridSpan w:val="2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4</w:t>
            </w:r>
          </w:p>
        </w:tc>
        <w:tc>
          <w:tcPr>
            <w:tcW w:w="2159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5</w:t>
            </w:r>
          </w:p>
        </w:tc>
        <w:tc>
          <w:tcPr>
            <w:tcW w:w="180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6</w:t>
            </w:r>
          </w:p>
        </w:tc>
        <w:tc>
          <w:tcPr>
            <w:tcW w:w="90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7</w:t>
            </w:r>
          </w:p>
        </w:tc>
        <w:tc>
          <w:tcPr>
            <w:tcW w:w="108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8</w:t>
            </w:r>
          </w:p>
        </w:tc>
        <w:tc>
          <w:tcPr>
            <w:tcW w:w="90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9</w:t>
            </w:r>
          </w:p>
        </w:tc>
        <w:tc>
          <w:tcPr>
            <w:tcW w:w="912" w:type="dxa"/>
          </w:tcPr>
          <w:p w:rsidR="000A2BC5" w:rsidRPr="00454DCB" w:rsidRDefault="000A2BC5" w:rsidP="00582D95">
            <w:pPr>
              <w:jc w:val="center"/>
              <w:rPr>
                <w:sz w:val="28"/>
                <w:szCs w:val="28"/>
              </w:rPr>
            </w:pPr>
            <w:r w:rsidRPr="00454DCB">
              <w:rPr>
                <w:sz w:val="28"/>
                <w:szCs w:val="28"/>
              </w:rPr>
              <w:t>10</w:t>
            </w:r>
          </w:p>
        </w:tc>
      </w:tr>
      <w:tr w:rsidR="000A2BC5" w:rsidRPr="00454DCB" w:rsidTr="00582D95">
        <w:tc>
          <w:tcPr>
            <w:tcW w:w="776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</w:t>
            </w:r>
          </w:p>
        </w:tc>
        <w:tc>
          <w:tcPr>
            <w:tcW w:w="13552" w:type="dxa"/>
            <w:gridSpan w:val="9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b/>
                <w:sz w:val="27"/>
                <w:szCs w:val="27"/>
              </w:rPr>
            </w:pPr>
            <w:r w:rsidRPr="003765D0">
              <w:rPr>
                <w:b/>
                <w:i/>
                <w:sz w:val="27"/>
                <w:szCs w:val="27"/>
              </w:rPr>
              <w:t xml:space="preserve">Капитальный ремонт и ремонт автомобильных дорог местного значения  </w:t>
            </w:r>
          </w:p>
        </w:tc>
        <w:tc>
          <w:tcPr>
            <w:tcW w:w="912" w:type="dxa"/>
          </w:tcPr>
          <w:p w:rsidR="000A2BC5" w:rsidRPr="00454DCB" w:rsidRDefault="000A2BC5" w:rsidP="00582D95">
            <w:pPr>
              <w:jc w:val="center"/>
              <w:rPr>
                <w:sz w:val="28"/>
                <w:szCs w:val="28"/>
              </w:rPr>
            </w:pPr>
          </w:p>
        </w:tc>
      </w:tr>
      <w:tr w:rsidR="000A2BC5" w:rsidRPr="00454DCB" w:rsidTr="00582D95">
        <w:tc>
          <w:tcPr>
            <w:tcW w:w="776" w:type="dxa"/>
            <w:vMerge w:val="restart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1.1.</w:t>
            </w:r>
          </w:p>
        </w:tc>
        <w:tc>
          <w:tcPr>
            <w:tcW w:w="2932" w:type="dxa"/>
            <w:vMerge w:val="restart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Ремонт дорожного покрытия автомобильной дороги:</w:t>
            </w:r>
            <w:r>
              <w:rPr>
                <w:sz w:val="27"/>
                <w:szCs w:val="27"/>
              </w:rPr>
              <w:t xml:space="preserve"> </w:t>
            </w:r>
            <w:r w:rsidRPr="003765D0">
              <w:rPr>
                <w:sz w:val="27"/>
                <w:szCs w:val="27"/>
              </w:rPr>
              <w:t>с.</w:t>
            </w:r>
            <w:r>
              <w:rPr>
                <w:sz w:val="27"/>
                <w:szCs w:val="27"/>
              </w:rPr>
              <w:t xml:space="preserve"> </w:t>
            </w:r>
            <w:r w:rsidRPr="003765D0">
              <w:rPr>
                <w:sz w:val="27"/>
                <w:szCs w:val="27"/>
              </w:rPr>
              <w:t>Залучье</w:t>
            </w:r>
          </w:p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ул.</w:t>
            </w:r>
            <w:r>
              <w:rPr>
                <w:sz w:val="27"/>
                <w:szCs w:val="27"/>
              </w:rPr>
              <w:t xml:space="preserve"> </w:t>
            </w:r>
            <w:r w:rsidRPr="003765D0">
              <w:rPr>
                <w:sz w:val="27"/>
                <w:szCs w:val="27"/>
              </w:rPr>
              <w:t>Победы</w:t>
            </w:r>
          </w:p>
        </w:tc>
        <w:tc>
          <w:tcPr>
            <w:tcW w:w="2190" w:type="dxa"/>
            <w:gridSpan w:val="2"/>
            <w:vMerge w:val="restart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Администрация Залучского сельского поселения</w:t>
            </w:r>
          </w:p>
        </w:tc>
        <w:tc>
          <w:tcPr>
            <w:tcW w:w="1591" w:type="dxa"/>
            <w:vMerge w:val="restart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1,16 </w:t>
            </w:r>
          </w:p>
        </w:tc>
        <w:tc>
          <w:tcPr>
            <w:tcW w:w="2159" w:type="dxa"/>
            <w:vMerge w:val="restart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1.1</w:t>
            </w:r>
          </w:p>
        </w:tc>
        <w:tc>
          <w:tcPr>
            <w:tcW w:w="180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Бюджет Залучского с/п</w:t>
            </w:r>
          </w:p>
        </w:tc>
        <w:tc>
          <w:tcPr>
            <w:tcW w:w="90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16,9</w:t>
            </w:r>
          </w:p>
        </w:tc>
        <w:tc>
          <w:tcPr>
            <w:tcW w:w="108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0A2BC5" w:rsidRPr="00454DCB" w:rsidRDefault="000A2BC5" w:rsidP="00582D95">
            <w:pPr>
              <w:jc w:val="center"/>
              <w:rPr>
                <w:sz w:val="28"/>
                <w:szCs w:val="28"/>
              </w:rPr>
            </w:pPr>
            <w:r w:rsidRPr="00454DCB">
              <w:rPr>
                <w:sz w:val="28"/>
                <w:szCs w:val="28"/>
              </w:rPr>
              <w:t>0</w:t>
            </w:r>
          </w:p>
        </w:tc>
      </w:tr>
      <w:tr w:rsidR="000A2BC5" w:rsidRPr="00454DCB" w:rsidTr="00582D95">
        <w:tc>
          <w:tcPr>
            <w:tcW w:w="776" w:type="dxa"/>
            <w:vMerge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2932" w:type="dxa"/>
            <w:vMerge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2190" w:type="dxa"/>
            <w:gridSpan w:val="2"/>
            <w:vMerge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591" w:type="dxa"/>
            <w:vMerge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2159" w:type="dxa"/>
            <w:vMerge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0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Бюджет муниципального района</w:t>
            </w:r>
          </w:p>
        </w:tc>
        <w:tc>
          <w:tcPr>
            <w:tcW w:w="90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320,6 </w:t>
            </w:r>
          </w:p>
        </w:tc>
        <w:tc>
          <w:tcPr>
            <w:tcW w:w="108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0A2BC5" w:rsidRPr="00454DCB" w:rsidRDefault="000A2BC5" w:rsidP="00582D95">
            <w:pPr>
              <w:jc w:val="center"/>
              <w:rPr>
                <w:sz w:val="28"/>
                <w:szCs w:val="28"/>
              </w:rPr>
            </w:pPr>
            <w:r w:rsidRPr="00454DCB">
              <w:rPr>
                <w:sz w:val="28"/>
                <w:szCs w:val="28"/>
              </w:rPr>
              <w:t>0</w:t>
            </w:r>
          </w:p>
        </w:tc>
      </w:tr>
      <w:tr w:rsidR="000A2BC5" w:rsidRPr="00454DCB" w:rsidTr="00582D95">
        <w:tc>
          <w:tcPr>
            <w:tcW w:w="776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1.2.</w:t>
            </w:r>
          </w:p>
        </w:tc>
        <w:tc>
          <w:tcPr>
            <w:tcW w:w="2932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Ремонт дорожного покрытия автомобильной дороги:</w:t>
            </w:r>
            <w:r>
              <w:rPr>
                <w:sz w:val="27"/>
                <w:szCs w:val="27"/>
              </w:rPr>
              <w:t xml:space="preserve"> </w:t>
            </w:r>
            <w:r w:rsidRPr="003765D0">
              <w:rPr>
                <w:sz w:val="27"/>
                <w:szCs w:val="27"/>
              </w:rPr>
              <w:t>с.</w:t>
            </w:r>
            <w:r>
              <w:rPr>
                <w:sz w:val="27"/>
                <w:szCs w:val="27"/>
              </w:rPr>
              <w:t xml:space="preserve"> </w:t>
            </w:r>
            <w:r w:rsidRPr="003765D0">
              <w:rPr>
                <w:sz w:val="27"/>
                <w:szCs w:val="27"/>
              </w:rPr>
              <w:t>Залучье</w:t>
            </w:r>
          </w:p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ул.</w:t>
            </w:r>
            <w:r>
              <w:rPr>
                <w:sz w:val="27"/>
                <w:szCs w:val="27"/>
              </w:rPr>
              <w:t xml:space="preserve"> </w:t>
            </w:r>
            <w:r w:rsidRPr="003765D0">
              <w:rPr>
                <w:sz w:val="27"/>
                <w:szCs w:val="27"/>
              </w:rPr>
              <w:t>Васильева</w:t>
            </w:r>
          </w:p>
        </w:tc>
        <w:tc>
          <w:tcPr>
            <w:tcW w:w="2190" w:type="dxa"/>
            <w:gridSpan w:val="2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Администрация Залучского сельского поселения</w:t>
            </w:r>
          </w:p>
        </w:tc>
        <w:tc>
          <w:tcPr>
            <w:tcW w:w="1591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0,52</w:t>
            </w:r>
          </w:p>
        </w:tc>
        <w:tc>
          <w:tcPr>
            <w:tcW w:w="2159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1.1</w:t>
            </w:r>
          </w:p>
        </w:tc>
        <w:tc>
          <w:tcPr>
            <w:tcW w:w="180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Бюджет Залучского с/п</w:t>
            </w:r>
          </w:p>
        </w:tc>
        <w:tc>
          <w:tcPr>
            <w:tcW w:w="90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196,2</w:t>
            </w:r>
          </w:p>
        </w:tc>
        <w:tc>
          <w:tcPr>
            <w:tcW w:w="108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0  </w:t>
            </w:r>
          </w:p>
        </w:tc>
        <w:tc>
          <w:tcPr>
            <w:tcW w:w="90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0A2BC5" w:rsidRPr="00454DCB" w:rsidRDefault="000A2BC5" w:rsidP="00582D95">
            <w:pPr>
              <w:jc w:val="center"/>
              <w:rPr>
                <w:sz w:val="28"/>
                <w:szCs w:val="28"/>
              </w:rPr>
            </w:pPr>
            <w:r w:rsidRPr="00454DCB">
              <w:rPr>
                <w:sz w:val="28"/>
                <w:szCs w:val="28"/>
              </w:rPr>
              <w:t>0</w:t>
            </w:r>
          </w:p>
        </w:tc>
      </w:tr>
      <w:tr w:rsidR="000A2BC5" w:rsidRPr="00454DCB" w:rsidTr="00582D95">
        <w:tc>
          <w:tcPr>
            <w:tcW w:w="776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1.3</w:t>
            </w:r>
          </w:p>
        </w:tc>
        <w:tc>
          <w:tcPr>
            <w:tcW w:w="2932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Ремонт дорожного покрытия автомобильной дороги:</w:t>
            </w:r>
            <w:r>
              <w:rPr>
                <w:sz w:val="27"/>
                <w:szCs w:val="27"/>
              </w:rPr>
              <w:t xml:space="preserve"> </w:t>
            </w:r>
            <w:r w:rsidRPr="003765D0">
              <w:rPr>
                <w:sz w:val="27"/>
                <w:szCs w:val="27"/>
              </w:rPr>
              <w:t>с.</w:t>
            </w:r>
            <w:r>
              <w:rPr>
                <w:sz w:val="27"/>
                <w:szCs w:val="27"/>
              </w:rPr>
              <w:t xml:space="preserve"> </w:t>
            </w:r>
            <w:r w:rsidRPr="003765D0">
              <w:rPr>
                <w:sz w:val="27"/>
                <w:szCs w:val="27"/>
              </w:rPr>
              <w:t xml:space="preserve">Залучье </w:t>
            </w:r>
          </w:p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ул.</w:t>
            </w:r>
            <w:r>
              <w:rPr>
                <w:sz w:val="27"/>
                <w:szCs w:val="27"/>
              </w:rPr>
              <w:t xml:space="preserve"> </w:t>
            </w:r>
            <w:r w:rsidRPr="003765D0">
              <w:rPr>
                <w:sz w:val="27"/>
                <w:szCs w:val="27"/>
              </w:rPr>
              <w:t>Куликова</w:t>
            </w:r>
          </w:p>
        </w:tc>
        <w:tc>
          <w:tcPr>
            <w:tcW w:w="2190" w:type="dxa"/>
            <w:gridSpan w:val="2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Администрация Залучского сельского поселения</w:t>
            </w:r>
          </w:p>
        </w:tc>
        <w:tc>
          <w:tcPr>
            <w:tcW w:w="1591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0,58</w:t>
            </w:r>
          </w:p>
        </w:tc>
        <w:tc>
          <w:tcPr>
            <w:tcW w:w="2159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1.1</w:t>
            </w:r>
          </w:p>
        </w:tc>
        <w:tc>
          <w:tcPr>
            <w:tcW w:w="180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Бюджет Залучского с/п</w:t>
            </w:r>
          </w:p>
        </w:tc>
        <w:tc>
          <w:tcPr>
            <w:tcW w:w="90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314,0</w:t>
            </w:r>
          </w:p>
        </w:tc>
        <w:tc>
          <w:tcPr>
            <w:tcW w:w="90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0A2BC5" w:rsidRPr="00454DCB" w:rsidRDefault="000A2BC5" w:rsidP="00582D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A2BC5" w:rsidRPr="00454DCB" w:rsidTr="00582D95">
        <w:trPr>
          <w:trHeight w:val="900"/>
        </w:trPr>
        <w:tc>
          <w:tcPr>
            <w:tcW w:w="776" w:type="dxa"/>
            <w:vMerge w:val="restart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1.4</w:t>
            </w:r>
          </w:p>
        </w:tc>
        <w:tc>
          <w:tcPr>
            <w:tcW w:w="2932" w:type="dxa"/>
            <w:vMerge w:val="restart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Ремонт дорожного покрытия автомобильной дороги:</w:t>
            </w:r>
            <w:r>
              <w:rPr>
                <w:sz w:val="27"/>
                <w:szCs w:val="27"/>
              </w:rPr>
              <w:t xml:space="preserve"> д. Пинаевы Горки ул. Зеленая</w:t>
            </w:r>
          </w:p>
        </w:tc>
        <w:tc>
          <w:tcPr>
            <w:tcW w:w="2190" w:type="dxa"/>
            <w:gridSpan w:val="2"/>
            <w:vMerge w:val="restart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Администрация Залучского сельского поселения</w:t>
            </w:r>
          </w:p>
        </w:tc>
        <w:tc>
          <w:tcPr>
            <w:tcW w:w="1591" w:type="dxa"/>
            <w:vMerge w:val="restart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0,403</w:t>
            </w:r>
          </w:p>
        </w:tc>
        <w:tc>
          <w:tcPr>
            <w:tcW w:w="2159" w:type="dxa"/>
            <w:vMerge w:val="restart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80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Областной бюджет</w:t>
            </w:r>
          </w:p>
        </w:tc>
        <w:tc>
          <w:tcPr>
            <w:tcW w:w="90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350,8</w:t>
            </w:r>
          </w:p>
        </w:tc>
        <w:tc>
          <w:tcPr>
            <w:tcW w:w="900" w:type="dxa"/>
            <w:vMerge w:val="restart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  <w:vMerge w:val="restart"/>
          </w:tcPr>
          <w:p w:rsidR="000A2BC5" w:rsidRPr="00454DCB" w:rsidRDefault="000A2BC5" w:rsidP="00582D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A2BC5" w:rsidTr="00582D95">
        <w:trPr>
          <w:trHeight w:val="888"/>
        </w:trPr>
        <w:tc>
          <w:tcPr>
            <w:tcW w:w="776" w:type="dxa"/>
            <w:vMerge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2932" w:type="dxa"/>
            <w:vMerge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2190" w:type="dxa"/>
            <w:gridSpan w:val="2"/>
            <w:vMerge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591" w:type="dxa"/>
            <w:vMerge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2159" w:type="dxa"/>
            <w:vMerge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0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Бюджет Залучского с/п</w:t>
            </w:r>
          </w:p>
        </w:tc>
        <w:tc>
          <w:tcPr>
            <w:tcW w:w="900" w:type="dxa"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18,5</w:t>
            </w:r>
          </w:p>
        </w:tc>
        <w:tc>
          <w:tcPr>
            <w:tcW w:w="900" w:type="dxa"/>
            <w:vMerge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912" w:type="dxa"/>
            <w:vMerge/>
          </w:tcPr>
          <w:p w:rsidR="000A2BC5" w:rsidRDefault="000A2BC5" w:rsidP="00582D95">
            <w:pPr>
              <w:jc w:val="center"/>
              <w:rPr>
                <w:sz w:val="28"/>
                <w:szCs w:val="28"/>
              </w:rPr>
            </w:pPr>
          </w:p>
        </w:tc>
      </w:tr>
      <w:tr w:rsidR="000A2BC5" w:rsidTr="00582D95">
        <w:trPr>
          <w:trHeight w:val="888"/>
        </w:trPr>
        <w:tc>
          <w:tcPr>
            <w:tcW w:w="776" w:type="dxa"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1.5</w:t>
            </w:r>
          </w:p>
        </w:tc>
        <w:tc>
          <w:tcPr>
            <w:tcW w:w="2932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Ремонт дорожного покрытия автомобильной дороги:</w:t>
            </w:r>
            <w:r>
              <w:rPr>
                <w:sz w:val="27"/>
                <w:szCs w:val="27"/>
              </w:rPr>
              <w:t xml:space="preserve"> д. Пинаевы Горки ул. Новая</w:t>
            </w:r>
          </w:p>
        </w:tc>
        <w:tc>
          <w:tcPr>
            <w:tcW w:w="2190" w:type="dxa"/>
            <w:gridSpan w:val="2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Администрация Залучского сельского поселения</w:t>
            </w:r>
          </w:p>
        </w:tc>
        <w:tc>
          <w:tcPr>
            <w:tcW w:w="1591" w:type="dxa"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0,451</w:t>
            </w:r>
          </w:p>
        </w:tc>
        <w:tc>
          <w:tcPr>
            <w:tcW w:w="2159" w:type="dxa"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80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Бюджет Залучского с/п</w:t>
            </w:r>
          </w:p>
        </w:tc>
        <w:tc>
          <w:tcPr>
            <w:tcW w:w="900" w:type="dxa"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143,4</w:t>
            </w:r>
          </w:p>
        </w:tc>
        <w:tc>
          <w:tcPr>
            <w:tcW w:w="900" w:type="dxa"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0A2BC5" w:rsidRDefault="000A2BC5" w:rsidP="00582D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A2BC5" w:rsidTr="00582D95">
        <w:trPr>
          <w:trHeight w:val="888"/>
        </w:trPr>
        <w:tc>
          <w:tcPr>
            <w:tcW w:w="776" w:type="dxa"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1.6</w:t>
            </w:r>
          </w:p>
        </w:tc>
        <w:tc>
          <w:tcPr>
            <w:tcW w:w="2932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Ремонт дорожного покрытия автомобильной дороги:</w:t>
            </w:r>
            <w:r>
              <w:rPr>
                <w:sz w:val="27"/>
                <w:szCs w:val="27"/>
              </w:rPr>
              <w:t xml:space="preserve"> с.Залучье ул.Ковшовой</w:t>
            </w:r>
          </w:p>
        </w:tc>
        <w:tc>
          <w:tcPr>
            <w:tcW w:w="2190" w:type="dxa"/>
            <w:gridSpan w:val="2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Администрация Залучского сельского поселения</w:t>
            </w:r>
          </w:p>
        </w:tc>
        <w:tc>
          <w:tcPr>
            <w:tcW w:w="1591" w:type="dxa"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0,42</w:t>
            </w:r>
          </w:p>
        </w:tc>
        <w:tc>
          <w:tcPr>
            <w:tcW w:w="2159" w:type="dxa"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80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Бюджет Залучского с/п</w:t>
            </w:r>
          </w:p>
        </w:tc>
        <w:tc>
          <w:tcPr>
            <w:tcW w:w="900" w:type="dxa"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150,0</w:t>
            </w:r>
          </w:p>
        </w:tc>
        <w:tc>
          <w:tcPr>
            <w:tcW w:w="912" w:type="dxa"/>
          </w:tcPr>
          <w:p w:rsidR="000A2BC5" w:rsidRDefault="000A2BC5" w:rsidP="00582D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A2BC5" w:rsidTr="00582D95">
        <w:trPr>
          <w:trHeight w:val="888"/>
        </w:trPr>
        <w:tc>
          <w:tcPr>
            <w:tcW w:w="776" w:type="dxa"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1.7</w:t>
            </w:r>
          </w:p>
        </w:tc>
        <w:tc>
          <w:tcPr>
            <w:tcW w:w="2932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Ремонт дорожного покрытия автомобильной дороги:</w:t>
            </w:r>
            <w:r>
              <w:rPr>
                <w:sz w:val="27"/>
                <w:szCs w:val="27"/>
              </w:rPr>
              <w:t xml:space="preserve"> с.Залучье ул.Рендакова</w:t>
            </w:r>
          </w:p>
        </w:tc>
        <w:tc>
          <w:tcPr>
            <w:tcW w:w="2190" w:type="dxa"/>
            <w:gridSpan w:val="2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Администрация Залучского сельского поселения</w:t>
            </w:r>
          </w:p>
        </w:tc>
        <w:tc>
          <w:tcPr>
            <w:tcW w:w="1591" w:type="dxa"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0,4</w:t>
            </w:r>
          </w:p>
        </w:tc>
        <w:tc>
          <w:tcPr>
            <w:tcW w:w="2159" w:type="dxa"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80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Бюджет Залучского с/п</w:t>
            </w:r>
          </w:p>
        </w:tc>
        <w:tc>
          <w:tcPr>
            <w:tcW w:w="900" w:type="dxa"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150,0</w:t>
            </w:r>
          </w:p>
        </w:tc>
        <w:tc>
          <w:tcPr>
            <w:tcW w:w="912" w:type="dxa"/>
          </w:tcPr>
          <w:p w:rsidR="000A2BC5" w:rsidRDefault="000A2BC5" w:rsidP="00582D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A2BC5" w:rsidTr="00582D95">
        <w:trPr>
          <w:trHeight w:val="888"/>
        </w:trPr>
        <w:tc>
          <w:tcPr>
            <w:tcW w:w="776" w:type="dxa"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1.8</w:t>
            </w:r>
          </w:p>
        </w:tc>
        <w:tc>
          <w:tcPr>
            <w:tcW w:w="2932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Ремонт дорожного покрытия автомобильной дороги:</w:t>
            </w:r>
            <w:r>
              <w:rPr>
                <w:sz w:val="27"/>
                <w:szCs w:val="27"/>
              </w:rPr>
              <w:t xml:space="preserve"> д. Пинаевы Горки ул. Молодёжная</w:t>
            </w:r>
          </w:p>
        </w:tc>
        <w:tc>
          <w:tcPr>
            <w:tcW w:w="2190" w:type="dxa"/>
            <w:gridSpan w:val="2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Администрация Залучского сельского поселения</w:t>
            </w:r>
          </w:p>
        </w:tc>
        <w:tc>
          <w:tcPr>
            <w:tcW w:w="1591" w:type="dxa"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0,266</w:t>
            </w:r>
          </w:p>
        </w:tc>
        <w:tc>
          <w:tcPr>
            <w:tcW w:w="2159" w:type="dxa"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80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Бюджет Залучского с/п</w:t>
            </w:r>
          </w:p>
        </w:tc>
        <w:tc>
          <w:tcPr>
            <w:tcW w:w="900" w:type="dxa"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150,0</w:t>
            </w:r>
          </w:p>
        </w:tc>
        <w:tc>
          <w:tcPr>
            <w:tcW w:w="912" w:type="dxa"/>
          </w:tcPr>
          <w:p w:rsidR="000A2BC5" w:rsidRDefault="000A2BC5" w:rsidP="00582D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A2BC5" w:rsidTr="00582D95">
        <w:trPr>
          <w:trHeight w:val="888"/>
        </w:trPr>
        <w:tc>
          <w:tcPr>
            <w:tcW w:w="776" w:type="dxa"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1.9</w:t>
            </w:r>
          </w:p>
        </w:tc>
        <w:tc>
          <w:tcPr>
            <w:tcW w:w="2932" w:type="dxa"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Ремонт дорожного покрытия автомобильной дороги:</w:t>
            </w:r>
          </w:p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С.Залучье ул.Школьная </w:t>
            </w:r>
          </w:p>
        </w:tc>
        <w:tc>
          <w:tcPr>
            <w:tcW w:w="2190" w:type="dxa"/>
            <w:gridSpan w:val="2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Администрация Залучского сельского поселения</w:t>
            </w:r>
          </w:p>
        </w:tc>
        <w:tc>
          <w:tcPr>
            <w:tcW w:w="1591" w:type="dxa"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0,22</w:t>
            </w:r>
          </w:p>
        </w:tc>
        <w:tc>
          <w:tcPr>
            <w:tcW w:w="2159" w:type="dxa"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80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Бюджет Залучского с/п</w:t>
            </w:r>
          </w:p>
        </w:tc>
        <w:tc>
          <w:tcPr>
            <w:tcW w:w="900" w:type="dxa"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121,5</w:t>
            </w:r>
          </w:p>
        </w:tc>
        <w:tc>
          <w:tcPr>
            <w:tcW w:w="912" w:type="dxa"/>
          </w:tcPr>
          <w:p w:rsidR="000A2BC5" w:rsidRDefault="000A2BC5" w:rsidP="00582D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A2BC5" w:rsidRPr="00454DCB" w:rsidTr="00582D95">
        <w:tc>
          <w:tcPr>
            <w:tcW w:w="776" w:type="dxa"/>
          </w:tcPr>
          <w:p w:rsidR="000A2BC5" w:rsidRPr="003765D0" w:rsidRDefault="000A2BC5" w:rsidP="001A21D1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1.</w:t>
            </w:r>
            <w:r>
              <w:rPr>
                <w:sz w:val="27"/>
                <w:szCs w:val="27"/>
              </w:rPr>
              <w:t>10</w:t>
            </w:r>
          </w:p>
        </w:tc>
        <w:tc>
          <w:tcPr>
            <w:tcW w:w="2932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Ремонт дорожного покрытия автомобильной дороги:</w:t>
            </w:r>
            <w:r>
              <w:rPr>
                <w:sz w:val="27"/>
                <w:szCs w:val="27"/>
              </w:rPr>
              <w:t xml:space="preserve"> </w:t>
            </w:r>
            <w:r w:rsidRPr="003765D0">
              <w:rPr>
                <w:sz w:val="27"/>
                <w:szCs w:val="27"/>
              </w:rPr>
              <w:t>д. Ляховичи ул.</w:t>
            </w:r>
            <w:r>
              <w:rPr>
                <w:sz w:val="27"/>
                <w:szCs w:val="27"/>
              </w:rPr>
              <w:t xml:space="preserve"> </w:t>
            </w:r>
            <w:r w:rsidRPr="003765D0">
              <w:rPr>
                <w:sz w:val="27"/>
                <w:szCs w:val="27"/>
              </w:rPr>
              <w:t>Центральная</w:t>
            </w:r>
          </w:p>
        </w:tc>
        <w:tc>
          <w:tcPr>
            <w:tcW w:w="2190" w:type="dxa"/>
            <w:gridSpan w:val="2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Администрация Залучского сельского поселения</w:t>
            </w:r>
          </w:p>
        </w:tc>
        <w:tc>
          <w:tcPr>
            <w:tcW w:w="1591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0,5367</w:t>
            </w:r>
          </w:p>
        </w:tc>
        <w:tc>
          <w:tcPr>
            <w:tcW w:w="2159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1.1</w:t>
            </w:r>
          </w:p>
        </w:tc>
        <w:tc>
          <w:tcPr>
            <w:tcW w:w="180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Бюджет Залучского с/п</w:t>
            </w:r>
          </w:p>
        </w:tc>
        <w:tc>
          <w:tcPr>
            <w:tcW w:w="90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353,0</w:t>
            </w:r>
          </w:p>
        </w:tc>
        <w:tc>
          <w:tcPr>
            <w:tcW w:w="912" w:type="dxa"/>
          </w:tcPr>
          <w:p w:rsidR="000A2BC5" w:rsidRPr="00454DCB" w:rsidRDefault="000A2BC5" w:rsidP="00582D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A2BC5" w:rsidTr="00582D95">
        <w:tc>
          <w:tcPr>
            <w:tcW w:w="776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1.11</w:t>
            </w:r>
          </w:p>
        </w:tc>
        <w:tc>
          <w:tcPr>
            <w:tcW w:w="2932" w:type="dxa"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Ремонт дорожного покрытия автомобильной дороги:</w:t>
            </w:r>
          </w:p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С.Залучье ул.Молодёжная</w:t>
            </w:r>
          </w:p>
        </w:tc>
        <w:tc>
          <w:tcPr>
            <w:tcW w:w="2190" w:type="dxa"/>
            <w:gridSpan w:val="2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Администрация Залучского сельского поселения</w:t>
            </w:r>
          </w:p>
        </w:tc>
        <w:tc>
          <w:tcPr>
            <w:tcW w:w="1591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0,6</w:t>
            </w:r>
          </w:p>
        </w:tc>
        <w:tc>
          <w:tcPr>
            <w:tcW w:w="2159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0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90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0A2BC5" w:rsidRDefault="000A2BC5" w:rsidP="00582D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0A2BC5" w:rsidTr="00582D95">
        <w:tc>
          <w:tcPr>
            <w:tcW w:w="776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1.12</w:t>
            </w:r>
          </w:p>
        </w:tc>
        <w:tc>
          <w:tcPr>
            <w:tcW w:w="2932" w:type="dxa"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Ремонт дорожного покрытия автомобильной дороги:</w:t>
            </w:r>
          </w:p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С.Залучье ул.Мельничная</w:t>
            </w:r>
          </w:p>
        </w:tc>
        <w:tc>
          <w:tcPr>
            <w:tcW w:w="2190" w:type="dxa"/>
            <w:gridSpan w:val="2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Администрация Залучского сельского поселения</w:t>
            </w:r>
          </w:p>
        </w:tc>
        <w:tc>
          <w:tcPr>
            <w:tcW w:w="1591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0,15</w:t>
            </w:r>
          </w:p>
        </w:tc>
        <w:tc>
          <w:tcPr>
            <w:tcW w:w="2159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0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90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0A2BC5" w:rsidRDefault="000A2BC5" w:rsidP="00582D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0A2BC5" w:rsidTr="00582D95">
        <w:tc>
          <w:tcPr>
            <w:tcW w:w="776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1.13</w:t>
            </w:r>
          </w:p>
        </w:tc>
        <w:tc>
          <w:tcPr>
            <w:tcW w:w="2932" w:type="dxa"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Ремонт дорожного покрытия автомобильной дороги:</w:t>
            </w:r>
          </w:p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п. Шубино</w:t>
            </w:r>
          </w:p>
        </w:tc>
        <w:tc>
          <w:tcPr>
            <w:tcW w:w="2190" w:type="dxa"/>
            <w:gridSpan w:val="2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Администрация Залучского сельского поселения</w:t>
            </w:r>
          </w:p>
        </w:tc>
        <w:tc>
          <w:tcPr>
            <w:tcW w:w="1591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0,3</w:t>
            </w:r>
          </w:p>
        </w:tc>
        <w:tc>
          <w:tcPr>
            <w:tcW w:w="2159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0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90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0A2BC5" w:rsidRDefault="000A2BC5" w:rsidP="00582D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180,0</w:t>
            </w:r>
          </w:p>
        </w:tc>
      </w:tr>
      <w:tr w:rsidR="000A2BC5" w:rsidTr="00582D95">
        <w:tc>
          <w:tcPr>
            <w:tcW w:w="776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1.14</w:t>
            </w:r>
          </w:p>
        </w:tc>
        <w:tc>
          <w:tcPr>
            <w:tcW w:w="2932" w:type="dxa"/>
          </w:tcPr>
          <w:p w:rsidR="000A2BC5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Ремонт дорожного покрытия автомобильной дороги:</w:t>
            </w:r>
          </w:p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Д. Дроздино</w:t>
            </w:r>
          </w:p>
        </w:tc>
        <w:tc>
          <w:tcPr>
            <w:tcW w:w="2190" w:type="dxa"/>
            <w:gridSpan w:val="2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Администрация Залучского сельского поселения</w:t>
            </w:r>
          </w:p>
        </w:tc>
        <w:tc>
          <w:tcPr>
            <w:tcW w:w="1591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0,25</w:t>
            </w:r>
          </w:p>
        </w:tc>
        <w:tc>
          <w:tcPr>
            <w:tcW w:w="2159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0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90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0A2BC5" w:rsidRPr="003765D0" w:rsidRDefault="000A2BC5" w:rsidP="00582D9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0A2BC5" w:rsidRDefault="000A2BC5" w:rsidP="00582D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203,4</w:t>
            </w:r>
          </w:p>
        </w:tc>
      </w:tr>
    </w:tbl>
    <w:p w:rsidR="000A2BC5" w:rsidRDefault="000A2BC5" w:rsidP="00BF0595">
      <w:pPr>
        <w:jc w:val="center"/>
        <w:rPr>
          <w:b/>
          <w:sz w:val="28"/>
          <w:szCs w:val="28"/>
        </w:rPr>
        <w:sectPr w:rsidR="000A2BC5" w:rsidSect="002E031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0A2BC5" w:rsidRDefault="000A2BC5" w:rsidP="00BF05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</w:t>
      </w:r>
    </w:p>
    <w:p w:rsidR="000A2BC5" w:rsidRPr="00F55358" w:rsidRDefault="000A2BC5" w:rsidP="00BF0595">
      <w:pPr>
        <w:jc w:val="center"/>
        <w:rPr>
          <w:b/>
          <w:sz w:val="28"/>
          <w:szCs w:val="28"/>
        </w:rPr>
      </w:pPr>
      <w:r w:rsidRPr="00F55358">
        <w:rPr>
          <w:b/>
          <w:sz w:val="28"/>
          <w:szCs w:val="28"/>
        </w:rPr>
        <w:t>«Содержание автомобильных дорог местного значения на территории Залучского сельского поселения на 2014-2016 г.г » муниципальной программы Залучского сельского поселения «Совершенствование и содержание автомобильных дорог местного значения Залучского сельского поселения на 2014-2016 годы »</w:t>
      </w:r>
    </w:p>
    <w:p w:rsidR="000A2BC5" w:rsidRPr="00F55358" w:rsidRDefault="000A2BC5" w:rsidP="00BF0595">
      <w:pPr>
        <w:jc w:val="center"/>
        <w:rPr>
          <w:b/>
          <w:sz w:val="28"/>
          <w:szCs w:val="28"/>
        </w:rPr>
      </w:pPr>
    </w:p>
    <w:p w:rsidR="000A2BC5" w:rsidRPr="00F55358" w:rsidRDefault="000A2BC5" w:rsidP="00BF0595">
      <w:pPr>
        <w:jc w:val="center"/>
        <w:rPr>
          <w:b/>
          <w:sz w:val="28"/>
          <w:szCs w:val="28"/>
        </w:rPr>
      </w:pPr>
      <w:r w:rsidRPr="00F55358">
        <w:rPr>
          <w:b/>
          <w:sz w:val="28"/>
          <w:szCs w:val="28"/>
        </w:rPr>
        <w:t>Паспорт программы</w:t>
      </w:r>
    </w:p>
    <w:p w:rsidR="000A2BC5" w:rsidRPr="00194E3C" w:rsidRDefault="000A2BC5" w:rsidP="00BF0595">
      <w:pPr>
        <w:jc w:val="center"/>
        <w:rPr>
          <w:sz w:val="28"/>
          <w:szCs w:val="28"/>
        </w:rPr>
      </w:pPr>
    </w:p>
    <w:p w:rsidR="000A2BC5" w:rsidRPr="00194E3C" w:rsidRDefault="000A2BC5" w:rsidP="00BF0595">
      <w:pPr>
        <w:jc w:val="center"/>
        <w:rPr>
          <w:sz w:val="28"/>
          <w:szCs w:val="28"/>
        </w:rPr>
      </w:pPr>
    </w:p>
    <w:p w:rsidR="000A2BC5" w:rsidRPr="00E50E5C" w:rsidRDefault="000A2BC5" w:rsidP="00BF0595">
      <w:pPr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E50E5C">
        <w:rPr>
          <w:b/>
          <w:sz w:val="28"/>
          <w:szCs w:val="28"/>
        </w:rPr>
        <w:t>Ответственный исполнитель муниципальной программы:</w:t>
      </w:r>
      <w:r w:rsidRPr="00E50E5C">
        <w:rPr>
          <w:sz w:val="28"/>
          <w:szCs w:val="28"/>
        </w:rPr>
        <w:t xml:space="preserve"> Администрация Залучского сельского поселения (далее - Администрация).</w:t>
      </w:r>
    </w:p>
    <w:p w:rsidR="000A2BC5" w:rsidRPr="00E50E5C" w:rsidRDefault="000A2BC5" w:rsidP="00BF0595">
      <w:pPr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E50E5C">
        <w:rPr>
          <w:b/>
          <w:sz w:val="28"/>
          <w:szCs w:val="28"/>
        </w:rPr>
        <w:t>. Соисполнители муниципальной программы:</w:t>
      </w:r>
      <w:r w:rsidRPr="00E50E5C">
        <w:rPr>
          <w:sz w:val="28"/>
          <w:szCs w:val="28"/>
        </w:rPr>
        <w:t xml:space="preserve"> подрядные организации, определенные по итогам торгов, проведенных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tbl>
      <w:tblPr>
        <w:tblW w:w="0" w:type="auto"/>
        <w:tblLook w:val="00A0"/>
      </w:tblPr>
      <w:tblGrid>
        <w:gridCol w:w="3652"/>
        <w:gridCol w:w="5918"/>
      </w:tblGrid>
      <w:tr w:rsidR="000A2BC5" w:rsidRPr="00194E3C" w:rsidTr="008E7D28">
        <w:tc>
          <w:tcPr>
            <w:tcW w:w="3652" w:type="dxa"/>
          </w:tcPr>
          <w:p w:rsidR="000A2BC5" w:rsidRPr="00692A0F" w:rsidRDefault="000A2BC5" w:rsidP="008E7D28">
            <w:pPr>
              <w:jc w:val="both"/>
              <w:rPr>
                <w:b/>
                <w:sz w:val="28"/>
                <w:szCs w:val="28"/>
              </w:rPr>
            </w:pPr>
            <w:r w:rsidRPr="00692A0F">
              <w:rPr>
                <w:b/>
                <w:sz w:val="28"/>
                <w:szCs w:val="28"/>
              </w:rPr>
              <w:t xml:space="preserve">  </w:t>
            </w:r>
          </w:p>
        </w:tc>
        <w:tc>
          <w:tcPr>
            <w:tcW w:w="5919" w:type="dxa"/>
          </w:tcPr>
          <w:p w:rsidR="000A2BC5" w:rsidRPr="00692A0F" w:rsidRDefault="000A2BC5" w:rsidP="008E7D28">
            <w:pPr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 </w:t>
            </w:r>
          </w:p>
        </w:tc>
      </w:tr>
      <w:tr w:rsidR="000A2BC5" w:rsidRPr="00194E3C" w:rsidTr="008E7D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0A2BC5" w:rsidRPr="00692A0F" w:rsidRDefault="000A2BC5" w:rsidP="008E7D2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</w:tcPr>
          <w:p w:rsidR="000A2BC5" w:rsidRPr="00692A0F" w:rsidRDefault="000A2BC5" w:rsidP="008E7D28">
            <w:pPr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 </w:t>
            </w:r>
          </w:p>
        </w:tc>
      </w:tr>
    </w:tbl>
    <w:p w:rsidR="000A2BC5" w:rsidRPr="00F545C6" w:rsidRDefault="000A2BC5" w:rsidP="00BF059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З</w:t>
      </w:r>
      <w:r w:rsidRPr="00F545C6">
        <w:rPr>
          <w:b/>
          <w:sz w:val="28"/>
          <w:szCs w:val="28"/>
        </w:rPr>
        <w:t>адачи и целевые показатели</w:t>
      </w:r>
      <w:r>
        <w:rPr>
          <w:b/>
          <w:sz w:val="28"/>
          <w:szCs w:val="28"/>
        </w:rPr>
        <w:t xml:space="preserve"> программы</w:t>
      </w:r>
    </w:p>
    <w:p w:rsidR="000A2BC5" w:rsidRPr="00194E3C" w:rsidRDefault="000A2BC5" w:rsidP="00BF0595">
      <w:pPr>
        <w:jc w:val="both"/>
        <w:rPr>
          <w:b/>
          <w:sz w:val="28"/>
          <w:szCs w:val="28"/>
        </w:rPr>
      </w:pPr>
    </w:p>
    <w:tbl>
      <w:tblPr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6"/>
        <w:gridCol w:w="3008"/>
        <w:gridCol w:w="1499"/>
        <w:gridCol w:w="1418"/>
        <w:gridCol w:w="1559"/>
        <w:gridCol w:w="1134"/>
        <w:gridCol w:w="106"/>
        <w:gridCol w:w="90"/>
      </w:tblGrid>
      <w:tr w:rsidR="000A2BC5" w:rsidRPr="00194E3C" w:rsidTr="0033577C">
        <w:trPr>
          <w:gridAfter w:val="2"/>
          <w:wAfter w:w="196" w:type="dxa"/>
        </w:trPr>
        <w:tc>
          <w:tcPr>
            <w:tcW w:w="846" w:type="dxa"/>
            <w:vMerge w:val="restart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№ п/п</w:t>
            </w:r>
          </w:p>
        </w:tc>
        <w:tc>
          <w:tcPr>
            <w:tcW w:w="3008" w:type="dxa"/>
            <w:vMerge w:val="restart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 Задачи муниципальной программы, наименование и единица измерения целевого показателя</w:t>
            </w:r>
          </w:p>
        </w:tc>
        <w:tc>
          <w:tcPr>
            <w:tcW w:w="4476" w:type="dxa"/>
            <w:gridSpan w:val="3"/>
            <w:tcBorders>
              <w:right w:val="nil"/>
            </w:tcBorders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Значение целевого показателя по годам</w:t>
            </w:r>
          </w:p>
        </w:tc>
        <w:tc>
          <w:tcPr>
            <w:tcW w:w="1134" w:type="dxa"/>
            <w:tcBorders>
              <w:left w:val="nil"/>
            </w:tcBorders>
          </w:tcPr>
          <w:p w:rsidR="000A2BC5" w:rsidRPr="00194E3C" w:rsidRDefault="000A2BC5"/>
        </w:tc>
      </w:tr>
      <w:tr w:rsidR="000A2BC5" w:rsidRPr="00194E3C" w:rsidTr="0033577C">
        <w:trPr>
          <w:gridAfter w:val="2"/>
          <w:wAfter w:w="196" w:type="dxa"/>
        </w:trPr>
        <w:tc>
          <w:tcPr>
            <w:tcW w:w="846" w:type="dxa"/>
            <w:vMerge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08" w:type="dxa"/>
            <w:vMerge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9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2014</w:t>
            </w:r>
          </w:p>
        </w:tc>
        <w:tc>
          <w:tcPr>
            <w:tcW w:w="1418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2015</w:t>
            </w:r>
          </w:p>
        </w:tc>
        <w:tc>
          <w:tcPr>
            <w:tcW w:w="1559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2016</w:t>
            </w:r>
          </w:p>
        </w:tc>
        <w:tc>
          <w:tcPr>
            <w:tcW w:w="1134" w:type="dxa"/>
          </w:tcPr>
          <w:p w:rsidR="000A2BC5" w:rsidRPr="00194E3C" w:rsidRDefault="000A2BC5">
            <w:r>
              <w:t>2017</w:t>
            </w:r>
          </w:p>
        </w:tc>
      </w:tr>
      <w:tr w:rsidR="000A2BC5" w:rsidRPr="00194E3C" w:rsidTr="0033577C">
        <w:trPr>
          <w:gridAfter w:val="2"/>
          <w:wAfter w:w="196" w:type="dxa"/>
        </w:trPr>
        <w:tc>
          <w:tcPr>
            <w:tcW w:w="846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</w:t>
            </w:r>
          </w:p>
        </w:tc>
        <w:tc>
          <w:tcPr>
            <w:tcW w:w="3008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</w:t>
            </w:r>
          </w:p>
        </w:tc>
        <w:tc>
          <w:tcPr>
            <w:tcW w:w="1499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0A2BC5" w:rsidRPr="00194E3C" w:rsidRDefault="000A2BC5">
            <w:r>
              <w:t>6</w:t>
            </w:r>
          </w:p>
        </w:tc>
      </w:tr>
      <w:tr w:rsidR="000A2BC5" w:rsidRPr="00DE25DD" w:rsidTr="0033577C">
        <w:trPr>
          <w:gridAfter w:val="2"/>
          <w:wAfter w:w="196" w:type="dxa"/>
        </w:trPr>
        <w:tc>
          <w:tcPr>
            <w:tcW w:w="846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</w:t>
            </w:r>
          </w:p>
        </w:tc>
        <w:tc>
          <w:tcPr>
            <w:tcW w:w="7484" w:type="dxa"/>
            <w:gridSpan w:val="4"/>
            <w:tcBorders>
              <w:right w:val="nil"/>
            </w:tcBorders>
          </w:tcPr>
          <w:p w:rsidR="000A2BC5" w:rsidRPr="00692A0F" w:rsidRDefault="000A2BC5" w:rsidP="008E7D28">
            <w:pPr>
              <w:jc w:val="center"/>
              <w:rPr>
                <w:b/>
                <w:i/>
                <w:sz w:val="28"/>
                <w:szCs w:val="28"/>
              </w:rPr>
            </w:pPr>
            <w:r w:rsidRPr="00692A0F">
              <w:rPr>
                <w:b/>
                <w:i/>
                <w:sz w:val="28"/>
                <w:szCs w:val="28"/>
              </w:rPr>
              <w:t>Содержание автомобильных дорог местного значения</w:t>
            </w:r>
          </w:p>
        </w:tc>
        <w:tc>
          <w:tcPr>
            <w:tcW w:w="1134" w:type="dxa"/>
            <w:tcBorders>
              <w:left w:val="nil"/>
            </w:tcBorders>
          </w:tcPr>
          <w:p w:rsidR="000A2BC5" w:rsidRPr="00DE25DD" w:rsidRDefault="000A2BC5"/>
        </w:tc>
      </w:tr>
      <w:tr w:rsidR="000A2BC5" w:rsidRPr="00DE25DD" w:rsidTr="0033577C">
        <w:trPr>
          <w:gridAfter w:val="2"/>
          <w:wAfter w:w="196" w:type="dxa"/>
        </w:trPr>
        <w:tc>
          <w:tcPr>
            <w:tcW w:w="846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1.1</w:t>
            </w:r>
          </w:p>
        </w:tc>
        <w:tc>
          <w:tcPr>
            <w:tcW w:w="8618" w:type="dxa"/>
            <w:gridSpan w:val="5"/>
          </w:tcPr>
          <w:p w:rsidR="000A2BC5" w:rsidRPr="00DE25DD" w:rsidRDefault="000A2BC5">
            <w:r w:rsidRPr="00692A0F">
              <w:rPr>
                <w:b/>
                <w:i/>
                <w:sz w:val="28"/>
                <w:szCs w:val="28"/>
              </w:rPr>
              <w:t>Очистка автомобильных дорог местного значения  от снега</w:t>
            </w:r>
          </w:p>
        </w:tc>
      </w:tr>
      <w:tr w:rsidR="000A2BC5" w:rsidTr="0033577C">
        <w:trPr>
          <w:gridAfter w:val="2"/>
          <w:wAfter w:w="196" w:type="dxa"/>
        </w:trPr>
        <w:tc>
          <w:tcPr>
            <w:tcW w:w="846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1.1.1</w:t>
            </w:r>
          </w:p>
        </w:tc>
        <w:tc>
          <w:tcPr>
            <w:tcW w:w="3008" w:type="dxa"/>
          </w:tcPr>
          <w:p w:rsidR="000A2BC5" w:rsidRPr="00692A0F" w:rsidRDefault="000A2BC5" w:rsidP="008E7D28">
            <w:pPr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Протяженность  автомобильных дорог общего пользования местного значения планируемых к очистке от снега (км.)</w:t>
            </w:r>
          </w:p>
        </w:tc>
        <w:tc>
          <w:tcPr>
            <w:tcW w:w="1499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21,23 </w:t>
            </w:r>
          </w:p>
        </w:tc>
        <w:tc>
          <w:tcPr>
            <w:tcW w:w="1418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 21,23</w:t>
            </w:r>
          </w:p>
        </w:tc>
        <w:tc>
          <w:tcPr>
            <w:tcW w:w="1559" w:type="dxa"/>
          </w:tcPr>
          <w:p w:rsidR="000A2BC5" w:rsidRPr="00692A0F" w:rsidRDefault="000A2BC5" w:rsidP="008E7D28">
            <w:pPr>
              <w:spacing w:after="200" w:line="276" w:lineRule="auto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21,23</w:t>
            </w:r>
          </w:p>
        </w:tc>
        <w:tc>
          <w:tcPr>
            <w:tcW w:w="1134" w:type="dxa"/>
          </w:tcPr>
          <w:p w:rsidR="000A2BC5" w:rsidRDefault="000A2BC5">
            <w:r>
              <w:t>21,23</w:t>
            </w:r>
          </w:p>
        </w:tc>
      </w:tr>
      <w:tr w:rsidR="000A2BC5" w:rsidRPr="00203834" w:rsidTr="0033577C">
        <w:trPr>
          <w:gridAfter w:val="2"/>
          <w:wAfter w:w="196" w:type="dxa"/>
        </w:trPr>
        <w:tc>
          <w:tcPr>
            <w:tcW w:w="846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1.2.</w:t>
            </w:r>
          </w:p>
        </w:tc>
        <w:tc>
          <w:tcPr>
            <w:tcW w:w="7484" w:type="dxa"/>
            <w:gridSpan w:val="4"/>
            <w:tcBorders>
              <w:right w:val="nil"/>
            </w:tcBorders>
          </w:tcPr>
          <w:p w:rsidR="000A2BC5" w:rsidRPr="00692A0F" w:rsidRDefault="000A2BC5" w:rsidP="008E7D28">
            <w:pPr>
              <w:jc w:val="center"/>
              <w:rPr>
                <w:b/>
                <w:i/>
                <w:sz w:val="28"/>
                <w:szCs w:val="28"/>
              </w:rPr>
            </w:pPr>
            <w:r w:rsidRPr="00692A0F">
              <w:rPr>
                <w:b/>
                <w:i/>
                <w:sz w:val="28"/>
                <w:szCs w:val="28"/>
              </w:rPr>
              <w:t>Паспортизация   и регистрация в собственность сельского поселения автомобильных дорог     местного значения</w:t>
            </w:r>
          </w:p>
        </w:tc>
        <w:tc>
          <w:tcPr>
            <w:tcW w:w="1134" w:type="dxa"/>
            <w:tcBorders>
              <w:left w:val="nil"/>
            </w:tcBorders>
          </w:tcPr>
          <w:p w:rsidR="000A2BC5" w:rsidRPr="00203834" w:rsidRDefault="000A2BC5"/>
        </w:tc>
      </w:tr>
      <w:tr w:rsidR="000A2BC5" w:rsidTr="0033577C">
        <w:trPr>
          <w:gridAfter w:val="2"/>
          <w:wAfter w:w="196" w:type="dxa"/>
          <w:trHeight w:val="1285"/>
        </w:trPr>
        <w:tc>
          <w:tcPr>
            <w:tcW w:w="846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1.2.1.</w:t>
            </w:r>
          </w:p>
        </w:tc>
        <w:tc>
          <w:tcPr>
            <w:tcW w:w="3008" w:type="dxa"/>
          </w:tcPr>
          <w:p w:rsidR="000A2BC5" w:rsidRPr="00692A0F" w:rsidRDefault="000A2BC5" w:rsidP="008E7D28">
            <w:pPr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Протяженность   автомобильных дорог  планируемых к паспортизации(км)</w:t>
            </w:r>
          </w:p>
        </w:tc>
        <w:tc>
          <w:tcPr>
            <w:tcW w:w="1499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10 дорог-6,6 км </w:t>
            </w:r>
          </w:p>
        </w:tc>
        <w:tc>
          <w:tcPr>
            <w:tcW w:w="1418" w:type="dxa"/>
          </w:tcPr>
          <w:p w:rsidR="000A2BC5" w:rsidRPr="00692A0F" w:rsidRDefault="000A2BC5" w:rsidP="00335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92A0F">
              <w:rPr>
                <w:sz w:val="28"/>
                <w:szCs w:val="28"/>
              </w:rPr>
              <w:t>2 дорог-</w:t>
            </w:r>
            <w:r>
              <w:rPr>
                <w:sz w:val="28"/>
                <w:szCs w:val="28"/>
              </w:rPr>
              <w:t>10</w:t>
            </w:r>
            <w:r w:rsidRPr="00692A0F">
              <w:rPr>
                <w:sz w:val="28"/>
                <w:szCs w:val="28"/>
              </w:rPr>
              <w:t xml:space="preserve">,6 км </w:t>
            </w:r>
          </w:p>
        </w:tc>
        <w:tc>
          <w:tcPr>
            <w:tcW w:w="1559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10 дорог-7,2 км </w:t>
            </w:r>
          </w:p>
        </w:tc>
        <w:tc>
          <w:tcPr>
            <w:tcW w:w="1134" w:type="dxa"/>
          </w:tcPr>
          <w:p w:rsidR="000A2BC5" w:rsidRDefault="000A2BC5">
            <w:r>
              <w:t>0</w:t>
            </w:r>
          </w:p>
        </w:tc>
      </w:tr>
      <w:tr w:rsidR="000A2BC5" w:rsidTr="0033577C">
        <w:trPr>
          <w:gridAfter w:val="2"/>
          <w:wAfter w:w="196" w:type="dxa"/>
          <w:trHeight w:val="2576"/>
        </w:trPr>
        <w:tc>
          <w:tcPr>
            <w:tcW w:w="846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08" w:type="dxa"/>
          </w:tcPr>
          <w:p w:rsidR="000A2BC5" w:rsidRPr="00692A0F" w:rsidRDefault="000A2BC5" w:rsidP="008E7D28">
            <w:pPr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 Планируемый процент зарегистрированных автомобильных дорог от общей протяженности автомобильных дорог (%)</w:t>
            </w:r>
          </w:p>
        </w:tc>
        <w:tc>
          <w:tcPr>
            <w:tcW w:w="1499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46</w:t>
            </w:r>
          </w:p>
        </w:tc>
        <w:tc>
          <w:tcPr>
            <w:tcW w:w="1418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80,39</w:t>
            </w:r>
          </w:p>
        </w:tc>
        <w:tc>
          <w:tcPr>
            <w:tcW w:w="1559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0A2BC5" w:rsidRDefault="000A2BC5">
            <w:r>
              <w:t>0</w:t>
            </w:r>
          </w:p>
        </w:tc>
      </w:tr>
      <w:tr w:rsidR="000A2BC5" w:rsidTr="00147C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00"/>
        </w:trPr>
        <w:tc>
          <w:tcPr>
            <w:tcW w:w="9660" w:type="dxa"/>
            <w:gridSpan w:val="8"/>
            <w:tcBorders>
              <w:top w:val="single" w:sz="4" w:space="0" w:color="auto"/>
            </w:tcBorders>
          </w:tcPr>
          <w:p w:rsidR="000A2BC5" w:rsidRPr="00692A0F" w:rsidRDefault="000A2BC5" w:rsidP="008E7D28">
            <w:pPr>
              <w:jc w:val="both"/>
              <w:rPr>
                <w:sz w:val="28"/>
                <w:szCs w:val="28"/>
              </w:rPr>
            </w:pPr>
          </w:p>
        </w:tc>
      </w:tr>
      <w:tr w:rsidR="000A2BC5" w:rsidTr="00147CD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90" w:type="dxa"/>
          <w:trHeight w:val="100"/>
        </w:trPr>
        <w:tc>
          <w:tcPr>
            <w:tcW w:w="9570" w:type="dxa"/>
            <w:gridSpan w:val="7"/>
          </w:tcPr>
          <w:p w:rsidR="000A2BC5" w:rsidRPr="00692A0F" w:rsidRDefault="000A2BC5" w:rsidP="008E7D28">
            <w:pPr>
              <w:rPr>
                <w:sz w:val="28"/>
                <w:szCs w:val="28"/>
              </w:rPr>
            </w:pPr>
          </w:p>
        </w:tc>
      </w:tr>
    </w:tbl>
    <w:p w:rsidR="000A2BC5" w:rsidRDefault="000A2BC5" w:rsidP="00BF0595">
      <w:pPr>
        <w:jc w:val="both"/>
        <w:rPr>
          <w:sz w:val="28"/>
          <w:szCs w:val="28"/>
        </w:rPr>
      </w:pPr>
    </w:p>
    <w:p w:rsidR="000A2BC5" w:rsidRDefault="000A2BC5" w:rsidP="00BF0595">
      <w:pPr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220399">
        <w:rPr>
          <w:b/>
          <w:sz w:val="28"/>
          <w:szCs w:val="28"/>
        </w:rPr>
        <w:t>Основными источниками информации по целевым показателям являются</w:t>
      </w:r>
    </w:p>
    <w:p w:rsidR="000A2BC5" w:rsidRPr="00220399" w:rsidRDefault="000A2BC5" w:rsidP="00BF0595">
      <w:pPr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 государственного (федерального) статистического наблюдения 3-ДГ»Сведения об автомобильных дорогах общего и не общего пользования местного значения и искусственных сооружениях на них, находящихся в собственности муниципальных образований».  </w:t>
      </w:r>
    </w:p>
    <w:p w:rsidR="000A2BC5" w:rsidRPr="00194E3C" w:rsidRDefault="000A2BC5" w:rsidP="00BF0595">
      <w:pPr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3794"/>
        <w:gridCol w:w="5776"/>
      </w:tblGrid>
      <w:tr w:rsidR="000A2BC5" w:rsidRPr="00194E3C" w:rsidTr="008E7D28">
        <w:tc>
          <w:tcPr>
            <w:tcW w:w="3794" w:type="dxa"/>
          </w:tcPr>
          <w:p w:rsidR="000A2BC5" w:rsidRPr="00692A0F" w:rsidRDefault="000A2BC5" w:rsidP="008E7D28">
            <w:pPr>
              <w:jc w:val="both"/>
              <w:rPr>
                <w:b/>
                <w:sz w:val="28"/>
                <w:szCs w:val="28"/>
              </w:rPr>
            </w:pPr>
            <w:r w:rsidRPr="00692A0F">
              <w:rPr>
                <w:b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5777" w:type="dxa"/>
          </w:tcPr>
          <w:p w:rsidR="000A2BC5" w:rsidRPr="00692A0F" w:rsidRDefault="000A2BC5" w:rsidP="008E7D28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2014-2016 годы</w:t>
            </w:r>
          </w:p>
        </w:tc>
      </w:tr>
    </w:tbl>
    <w:p w:rsidR="000A2BC5" w:rsidRPr="00194E3C" w:rsidRDefault="000A2BC5" w:rsidP="00BF059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Pr="00194E3C">
        <w:rPr>
          <w:b/>
          <w:sz w:val="28"/>
          <w:szCs w:val="28"/>
        </w:rPr>
        <w:t xml:space="preserve">Объемы и источники финансирования программы: </w:t>
      </w:r>
    </w:p>
    <w:p w:rsidR="000A2BC5" w:rsidRPr="00194E3C" w:rsidRDefault="000A2BC5" w:rsidP="00BF0595">
      <w:pPr>
        <w:jc w:val="both"/>
        <w:rPr>
          <w:b/>
          <w:sz w:val="28"/>
          <w:szCs w:val="28"/>
        </w:rPr>
      </w:pPr>
    </w:p>
    <w:p w:rsidR="000A2BC5" w:rsidRPr="00194E3C" w:rsidRDefault="000A2BC5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Источником финансирования программы является бюджет муниципального района и бюджет</w:t>
      </w:r>
      <w:r>
        <w:rPr>
          <w:sz w:val="28"/>
          <w:szCs w:val="28"/>
        </w:rPr>
        <w:t xml:space="preserve"> Залуч</w:t>
      </w:r>
      <w:r w:rsidRPr="00194E3C">
        <w:rPr>
          <w:sz w:val="28"/>
          <w:szCs w:val="28"/>
        </w:rPr>
        <w:t>ского сельского поселения.</w:t>
      </w:r>
    </w:p>
    <w:p w:rsidR="000A2BC5" w:rsidRPr="00194E3C" w:rsidRDefault="000A2BC5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Всего объем финансирования составляет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1089,6</w:t>
      </w:r>
      <w:r w:rsidRPr="00194E3C">
        <w:rPr>
          <w:sz w:val="28"/>
          <w:szCs w:val="28"/>
        </w:rPr>
        <w:t xml:space="preserve"> рублей.</w:t>
      </w:r>
    </w:p>
    <w:p w:rsidR="000A2BC5" w:rsidRPr="00194E3C" w:rsidRDefault="000A2BC5" w:rsidP="00BF0595">
      <w:pPr>
        <w:jc w:val="both"/>
        <w:rPr>
          <w:sz w:val="28"/>
          <w:szCs w:val="28"/>
        </w:rPr>
      </w:pPr>
    </w:p>
    <w:p w:rsidR="000A2BC5" w:rsidRPr="00194E3C" w:rsidRDefault="000A2BC5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По годам реализации финансирование программы составляет:</w:t>
      </w:r>
    </w:p>
    <w:p w:rsidR="000A2BC5" w:rsidRPr="00194E3C" w:rsidRDefault="000A2BC5" w:rsidP="00BF0595">
      <w:pPr>
        <w:jc w:val="both"/>
        <w:rPr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1559"/>
        <w:gridCol w:w="1560"/>
        <w:gridCol w:w="1701"/>
        <w:gridCol w:w="1417"/>
        <w:gridCol w:w="1559"/>
        <w:gridCol w:w="1418"/>
      </w:tblGrid>
      <w:tr w:rsidR="000A2BC5" w:rsidRPr="00194E3C" w:rsidTr="008E7D28">
        <w:tc>
          <w:tcPr>
            <w:tcW w:w="993" w:type="dxa"/>
            <w:vMerge w:val="restart"/>
          </w:tcPr>
          <w:p w:rsidR="000A2BC5" w:rsidRPr="00AF3DAD" w:rsidRDefault="000A2BC5" w:rsidP="008E7D28">
            <w:pPr>
              <w:jc w:val="center"/>
            </w:pPr>
            <w:r w:rsidRPr="00AF3DAD">
              <w:t>Год</w:t>
            </w:r>
          </w:p>
        </w:tc>
        <w:tc>
          <w:tcPr>
            <w:tcW w:w="9214" w:type="dxa"/>
            <w:gridSpan w:val="6"/>
          </w:tcPr>
          <w:p w:rsidR="000A2BC5" w:rsidRPr="00AF3DAD" w:rsidRDefault="000A2BC5" w:rsidP="008E7D28">
            <w:pPr>
              <w:jc w:val="center"/>
            </w:pPr>
            <w:r w:rsidRPr="00AF3DAD">
              <w:t>Источник финансирования (рубль)</w:t>
            </w:r>
          </w:p>
        </w:tc>
      </w:tr>
      <w:tr w:rsidR="000A2BC5" w:rsidRPr="00194E3C" w:rsidTr="008E7D28">
        <w:tc>
          <w:tcPr>
            <w:tcW w:w="993" w:type="dxa"/>
            <w:vMerge/>
          </w:tcPr>
          <w:p w:rsidR="000A2BC5" w:rsidRPr="00AF3DAD" w:rsidRDefault="000A2BC5" w:rsidP="008E7D28">
            <w:pPr>
              <w:jc w:val="center"/>
            </w:pPr>
          </w:p>
        </w:tc>
        <w:tc>
          <w:tcPr>
            <w:tcW w:w="1559" w:type="dxa"/>
          </w:tcPr>
          <w:p w:rsidR="000A2BC5" w:rsidRPr="00AF3DAD" w:rsidRDefault="000A2BC5" w:rsidP="008E7D28">
            <w:pPr>
              <w:jc w:val="center"/>
            </w:pPr>
            <w:r w:rsidRPr="00AF3DAD">
              <w:t>Областной бюджет</w:t>
            </w:r>
          </w:p>
        </w:tc>
        <w:tc>
          <w:tcPr>
            <w:tcW w:w="1560" w:type="dxa"/>
          </w:tcPr>
          <w:p w:rsidR="000A2BC5" w:rsidRPr="00AF3DAD" w:rsidRDefault="000A2BC5" w:rsidP="008E7D28">
            <w:pPr>
              <w:jc w:val="center"/>
            </w:pPr>
            <w:r w:rsidRPr="00AF3DAD">
              <w:t>Федеральный бюджет</w:t>
            </w:r>
          </w:p>
        </w:tc>
        <w:tc>
          <w:tcPr>
            <w:tcW w:w="1701" w:type="dxa"/>
          </w:tcPr>
          <w:p w:rsidR="000A2BC5" w:rsidRPr="00AF3DAD" w:rsidRDefault="000A2BC5" w:rsidP="008E7D28">
            <w:pPr>
              <w:jc w:val="center"/>
            </w:pPr>
            <w:r w:rsidRPr="00AF3DAD">
              <w:t>Бюджет муниципального района</w:t>
            </w:r>
          </w:p>
        </w:tc>
        <w:tc>
          <w:tcPr>
            <w:tcW w:w="1417" w:type="dxa"/>
          </w:tcPr>
          <w:p w:rsidR="000A2BC5" w:rsidRPr="00AF3DAD" w:rsidRDefault="000A2BC5" w:rsidP="008E7D28">
            <w:pPr>
              <w:jc w:val="center"/>
            </w:pPr>
            <w:r w:rsidRPr="00AF3DAD">
              <w:t>Бюджет поселения</w:t>
            </w:r>
          </w:p>
        </w:tc>
        <w:tc>
          <w:tcPr>
            <w:tcW w:w="1559" w:type="dxa"/>
          </w:tcPr>
          <w:p w:rsidR="000A2BC5" w:rsidRPr="00AF3DAD" w:rsidRDefault="000A2BC5" w:rsidP="008E7D28">
            <w:pPr>
              <w:jc w:val="center"/>
            </w:pPr>
            <w:r w:rsidRPr="00AF3DAD">
              <w:t>Внебюджетные средства</w:t>
            </w:r>
          </w:p>
        </w:tc>
        <w:tc>
          <w:tcPr>
            <w:tcW w:w="1418" w:type="dxa"/>
          </w:tcPr>
          <w:p w:rsidR="000A2BC5" w:rsidRPr="00AF3DAD" w:rsidRDefault="000A2BC5" w:rsidP="008E7D28">
            <w:pPr>
              <w:jc w:val="center"/>
            </w:pPr>
            <w:r w:rsidRPr="00AF3DAD">
              <w:t>Всего</w:t>
            </w:r>
          </w:p>
        </w:tc>
      </w:tr>
      <w:tr w:rsidR="000A2BC5" w:rsidRPr="00194E3C" w:rsidTr="008E7D28">
        <w:tc>
          <w:tcPr>
            <w:tcW w:w="993" w:type="dxa"/>
          </w:tcPr>
          <w:p w:rsidR="000A2BC5" w:rsidRPr="00AF3DAD" w:rsidRDefault="000A2BC5" w:rsidP="008E7D28">
            <w:pPr>
              <w:jc w:val="center"/>
            </w:pPr>
            <w:r w:rsidRPr="00AF3DAD">
              <w:t>1</w:t>
            </w:r>
          </w:p>
        </w:tc>
        <w:tc>
          <w:tcPr>
            <w:tcW w:w="1559" w:type="dxa"/>
          </w:tcPr>
          <w:p w:rsidR="000A2BC5" w:rsidRPr="00AF3DAD" w:rsidRDefault="000A2BC5" w:rsidP="008E7D28">
            <w:pPr>
              <w:jc w:val="center"/>
            </w:pPr>
            <w:r w:rsidRPr="00AF3DAD">
              <w:t>2</w:t>
            </w:r>
          </w:p>
        </w:tc>
        <w:tc>
          <w:tcPr>
            <w:tcW w:w="1560" w:type="dxa"/>
          </w:tcPr>
          <w:p w:rsidR="000A2BC5" w:rsidRPr="00AF3DAD" w:rsidRDefault="000A2BC5" w:rsidP="008E7D28">
            <w:pPr>
              <w:jc w:val="center"/>
            </w:pPr>
            <w:r w:rsidRPr="00AF3DAD">
              <w:t>3</w:t>
            </w:r>
          </w:p>
        </w:tc>
        <w:tc>
          <w:tcPr>
            <w:tcW w:w="1701" w:type="dxa"/>
          </w:tcPr>
          <w:p w:rsidR="000A2BC5" w:rsidRPr="00AF3DAD" w:rsidRDefault="000A2BC5" w:rsidP="008E7D28">
            <w:pPr>
              <w:jc w:val="center"/>
            </w:pPr>
            <w:r w:rsidRPr="00AF3DAD">
              <w:t>4</w:t>
            </w:r>
          </w:p>
        </w:tc>
        <w:tc>
          <w:tcPr>
            <w:tcW w:w="1417" w:type="dxa"/>
          </w:tcPr>
          <w:p w:rsidR="000A2BC5" w:rsidRPr="00AF3DAD" w:rsidRDefault="000A2BC5" w:rsidP="008E7D28">
            <w:pPr>
              <w:jc w:val="center"/>
            </w:pPr>
            <w:r w:rsidRPr="00AF3DAD">
              <w:t>5</w:t>
            </w:r>
          </w:p>
        </w:tc>
        <w:tc>
          <w:tcPr>
            <w:tcW w:w="1559" w:type="dxa"/>
          </w:tcPr>
          <w:p w:rsidR="000A2BC5" w:rsidRPr="00AF3DAD" w:rsidRDefault="000A2BC5" w:rsidP="008E7D28">
            <w:pPr>
              <w:jc w:val="center"/>
            </w:pPr>
            <w:r w:rsidRPr="00AF3DAD">
              <w:t>6</w:t>
            </w:r>
          </w:p>
        </w:tc>
        <w:tc>
          <w:tcPr>
            <w:tcW w:w="1418" w:type="dxa"/>
          </w:tcPr>
          <w:p w:rsidR="000A2BC5" w:rsidRPr="00AF3DAD" w:rsidRDefault="000A2BC5" w:rsidP="008E7D28">
            <w:pPr>
              <w:jc w:val="center"/>
            </w:pPr>
            <w:r w:rsidRPr="00AF3DAD">
              <w:t>7</w:t>
            </w:r>
          </w:p>
        </w:tc>
      </w:tr>
      <w:tr w:rsidR="000A2BC5" w:rsidRPr="00194E3C" w:rsidTr="008E7D28">
        <w:tc>
          <w:tcPr>
            <w:tcW w:w="993" w:type="dxa"/>
          </w:tcPr>
          <w:p w:rsidR="000A2BC5" w:rsidRPr="00AF3DAD" w:rsidRDefault="000A2BC5" w:rsidP="008E7D28">
            <w:pPr>
              <w:jc w:val="center"/>
            </w:pPr>
            <w:r w:rsidRPr="00AF3DAD">
              <w:t>2014</w:t>
            </w:r>
          </w:p>
        </w:tc>
        <w:tc>
          <w:tcPr>
            <w:tcW w:w="1559" w:type="dxa"/>
          </w:tcPr>
          <w:p w:rsidR="000A2BC5" w:rsidRPr="00AF3DAD" w:rsidRDefault="000A2BC5" w:rsidP="008E7D28">
            <w:pPr>
              <w:jc w:val="center"/>
            </w:pPr>
            <w:r w:rsidRPr="00AF3DAD">
              <w:t>0</w:t>
            </w:r>
          </w:p>
        </w:tc>
        <w:tc>
          <w:tcPr>
            <w:tcW w:w="1560" w:type="dxa"/>
          </w:tcPr>
          <w:p w:rsidR="000A2BC5" w:rsidRPr="00AF3DAD" w:rsidRDefault="000A2BC5" w:rsidP="008E7D28">
            <w:pPr>
              <w:jc w:val="center"/>
            </w:pPr>
            <w:r w:rsidRPr="00AF3DAD">
              <w:t>0</w:t>
            </w:r>
          </w:p>
        </w:tc>
        <w:tc>
          <w:tcPr>
            <w:tcW w:w="1701" w:type="dxa"/>
          </w:tcPr>
          <w:p w:rsidR="000A2BC5" w:rsidRPr="00AF3DAD" w:rsidRDefault="000A2BC5" w:rsidP="008E7D28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0A2BC5" w:rsidRPr="00AF3DAD" w:rsidRDefault="000A2BC5" w:rsidP="008E7D28">
            <w:pPr>
              <w:jc w:val="center"/>
            </w:pPr>
            <w:r>
              <w:t>233,6</w:t>
            </w:r>
          </w:p>
        </w:tc>
        <w:tc>
          <w:tcPr>
            <w:tcW w:w="1559" w:type="dxa"/>
          </w:tcPr>
          <w:p w:rsidR="000A2BC5" w:rsidRPr="00AF3DAD" w:rsidRDefault="000A2BC5" w:rsidP="008E7D28">
            <w:pPr>
              <w:jc w:val="center"/>
            </w:pPr>
            <w:r w:rsidRPr="00AF3DAD">
              <w:t>0</w:t>
            </w:r>
          </w:p>
        </w:tc>
        <w:tc>
          <w:tcPr>
            <w:tcW w:w="1418" w:type="dxa"/>
          </w:tcPr>
          <w:p w:rsidR="000A2BC5" w:rsidRPr="00AF3DAD" w:rsidRDefault="000A2BC5" w:rsidP="008E7D28">
            <w:pPr>
              <w:jc w:val="center"/>
            </w:pPr>
            <w:r>
              <w:t>233,6</w:t>
            </w:r>
          </w:p>
        </w:tc>
      </w:tr>
      <w:tr w:rsidR="000A2BC5" w:rsidRPr="00194E3C" w:rsidTr="008E7D28">
        <w:tc>
          <w:tcPr>
            <w:tcW w:w="993" w:type="dxa"/>
          </w:tcPr>
          <w:p w:rsidR="000A2BC5" w:rsidRPr="00AF3DAD" w:rsidRDefault="000A2BC5" w:rsidP="008E7D28">
            <w:pPr>
              <w:jc w:val="center"/>
            </w:pPr>
            <w:r w:rsidRPr="00AF3DAD">
              <w:t>2015</w:t>
            </w:r>
          </w:p>
        </w:tc>
        <w:tc>
          <w:tcPr>
            <w:tcW w:w="1559" w:type="dxa"/>
          </w:tcPr>
          <w:p w:rsidR="000A2BC5" w:rsidRPr="00AF3DAD" w:rsidRDefault="000A2BC5" w:rsidP="008E7D28">
            <w:pPr>
              <w:jc w:val="center"/>
            </w:pPr>
            <w:r w:rsidRPr="00AF3DAD">
              <w:t>0</w:t>
            </w:r>
          </w:p>
        </w:tc>
        <w:tc>
          <w:tcPr>
            <w:tcW w:w="1560" w:type="dxa"/>
          </w:tcPr>
          <w:p w:rsidR="000A2BC5" w:rsidRPr="00AF3DAD" w:rsidRDefault="000A2BC5" w:rsidP="008E7D28">
            <w:pPr>
              <w:jc w:val="center"/>
            </w:pPr>
            <w:r w:rsidRPr="00AF3DAD">
              <w:t>0</w:t>
            </w:r>
          </w:p>
        </w:tc>
        <w:tc>
          <w:tcPr>
            <w:tcW w:w="1701" w:type="dxa"/>
          </w:tcPr>
          <w:p w:rsidR="000A2BC5" w:rsidRPr="00AF3DAD" w:rsidRDefault="000A2BC5" w:rsidP="008E7D28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0A2BC5" w:rsidRPr="00AF3DAD" w:rsidRDefault="000A2BC5" w:rsidP="008E7D28">
            <w:pPr>
              <w:jc w:val="center"/>
            </w:pPr>
            <w:r>
              <w:t>453,0</w:t>
            </w:r>
          </w:p>
        </w:tc>
        <w:tc>
          <w:tcPr>
            <w:tcW w:w="1559" w:type="dxa"/>
          </w:tcPr>
          <w:p w:rsidR="000A2BC5" w:rsidRPr="00AF3DAD" w:rsidRDefault="000A2BC5" w:rsidP="008E7D28">
            <w:pPr>
              <w:jc w:val="center"/>
            </w:pPr>
            <w:r w:rsidRPr="00AF3DAD">
              <w:t>0</w:t>
            </w:r>
          </w:p>
        </w:tc>
        <w:tc>
          <w:tcPr>
            <w:tcW w:w="1418" w:type="dxa"/>
          </w:tcPr>
          <w:p w:rsidR="000A2BC5" w:rsidRPr="00AF3DAD" w:rsidRDefault="000A2BC5" w:rsidP="008E7D28">
            <w:pPr>
              <w:jc w:val="center"/>
            </w:pPr>
            <w:r>
              <w:t>453,0</w:t>
            </w:r>
          </w:p>
        </w:tc>
      </w:tr>
      <w:tr w:rsidR="000A2BC5" w:rsidRPr="00194E3C" w:rsidTr="008E7D28">
        <w:tc>
          <w:tcPr>
            <w:tcW w:w="993" w:type="dxa"/>
          </w:tcPr>
          <w:p w:rsidR="000A2BC5" w:rsidRPr="00AF3DAD" w:rsidRDefault="000A2BC5" w:rsidP="008E7D28">
            <w:pPr>
              <w:jc w:val="center"/>
            </w:pPr>
            <w:r w:rsidRPr="00AF3DAD">
              <w:t>2016</w:t>
            </w:r>
          </w:p>
        </w:tc>
        <w:tc>
          <w:tcPr>
            <w:tcW w:w="1559" w:type="dxa"/>
          </w:tcPr>
          <w:p w:rsidR="000A2BC5" w:rsidRPr="00AF3DAD" w:rsidRDefault="000A2BC5" w:rsidP="008E7D28">
            <w:pPr>
              <w:jc w:val="center"/>
            </w:pPr>
            <w:r w:rsidRPr="00AF3DAD">
              <w:t>0</w:t>
            </w:r>
          </w:p>
        </w:tc>
        <w:tc>
          <w:tcPr>
            <w:tcW w:w="1560" w:type="dxa"/>
          </w:tcPr>
          <w:p w:rsidR="000A2BC5" w:rsidRPr="00AF3DAD" w:rsidRDefault="000A2BC5" w:rsidP="008E7D28">
            <w:pPr>
              <w:jc w:val="center"/>
            </w:pPr>
            <w:r w:rsidRPr="00AF3DAD">
              <w:t>0</w:t>
            </w:r>
          </w:p>
        </w:tc>
        <w:tc>
          <w:tcPr>
            <w:tcW w:w="1701" w:type="dxa"/>
          </w:tcPr>
          <w:p w:rsidR="000A2BC5" w:rsidRPr="00AF3DAD" w:rsidRDefault="000A2BC5" w:rsidP="008E7D28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0A2BC5" w:rsidRPr="00AF3DAD" w:rsidRDefault="000A2BC5" w:rsidP="008E7D28">
            <w:pPr>
              <w:jc w:val="center"/>
            </w:pPr>
            <w:r>
              <w:t>253,0</w:t>
            </w:r>
          </w:p>
        </w:tc>
        <w:tc>
          <w:tcPr>
            <w:tcW w:w="1559" w:type="dxa"/>
          </w:tcPr>
          <w:p w:rsidR="000A2BC5" w:rsidRPr="00AF3DAD" w:rsidRDefault="000A2BC5" w:rsidP="008E7D28">
            <w:pPr>
              <w:jc w:val="center"/>
            </w:pPr>
            <w:r w:rsidRPr="00AF3DAD">
              <w:t>0</w:t>
            </w:r>
          </w:p>
        </w:tc>
        <w:tc>
          <w:tcPr>
            <w:tcW w:w="1418" w:type="dxa"/>
          </w:tcPr>
          <w:p w:rsidR="000A2BC5" w:rsidRPr="00AF3DAD" w:rsidRDefault="000A2BC5" w:rsidP="008E7D28">
            <w:pPr>
              <w:jc w:val="center"/>
            </w:pPr>
            <w:r>
              <w:t>253,0</w:t>
            </w:r>
          </w:p>
        </w:tc>
      </w:tr>
      <w:tr w:rsidR="000A2BC5" w:rsidRPr="00194E3C" w:rsidTr="008E7D28">
        <w:tc>
          <w:tcPr>
            <w:tcW w:w="993" w:type="dxa"/>
          </w:tcPr>
          <w:p w:rsidR="000A2BC5" w:rsidRPr="00AF3DAD" w:rsidRDefault="000A2BC5" w:rsidP="008E7D28">
            <w:pPr>
              <w:jc w:val="center"/>
            </w:pPr>
            <w:r>
              <w:t>2017</w:t>
            </w:r>
          </w:p>
        </w:tc>
        <w:tc>
          <w:tcPr>
            <w:tcW w:w="1559" w:type="dxa"/>
          </w:tcPr>
          <w:p w:rsidR="000A2BC5" w:rsidRPr="00AF3DAD" w:rsidRDefault="000A2BC5" w:rsidP="008E7D28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0A2BC5" w:rsidRPr="00AF3DAD" w:rsidRDefault="000A2BC5" w:rsidP="008E7D28">
            <w:pPr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0A2BC5" w:rsidRDefault="000A2BC5" w:rsidP="008E7D28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0A2BC5" w:rsidRDefault="000A2BC5" w:rsidP="008E7D28">
            <w:pPr>
              <w:jc w:val="center"/>
            </w:pPr>
            <w:r>
              <w:t>150,0</w:t>
            </w:r>
          </w:p>
        </w:tc>
        <w:tc>
          <w:tcPr>
            <w:tcW w:w="1559" w:type="dxa"/>
          </w:tcPr>
          <w:p w:rsidR="000A2BC5" w:rsidRPr="00AF3DAD" w:rsidRDefault="000A2BC5" w:rsidP="008E7D28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0A2BC5" w:rsidRDefault="000A2BC5" w:rsidP="008E7D28">
            <w:pPr>
              <w:jc w:val="center"/>
            </w:pPr>
            <w:r>
              <w:t>150,0</w:t>
            </w:r>
          </w:p>
        </w:tc>
      </w:tr>
      <w:tr w:rsidR="000A2BC5" w:rsidRPr="00194E3C" w:rsidTr="008E7D28">
        <w:tc>
          <w:tcPr>
            <w:tcW w:w="993" w:type="dxa"/>
          </w:tcPr>
          <w:p w:rsidR="000A2BC5" w:rsidRPr="00AF3DAD" w:rsidRDefault="000A2BC5" w:rsidP="008E7D28">
            <w:r w:rsidRPr="00AF3DAD">
              <w:t>всего</w:t>
            </w:r>
          </w:p>
        </w:tc>
        <w:tc>
          <w:tcPr>
            <w:tcW w:w="1559" w:type="dxa"/>
          </w:tcPr>
          <w:p w:rsidR="000A2BC5" w:rsidRPr="00AF3DAD" w:rsidRDefault="000A2BC5" w:rsidP="008E7D28">
            <w:pPr>
              <w:jc w:val="center"/>
            </w:pPr>
            <w:r w:rsidRPr="00AF3DAD">
              <w:t>0</w:t>
            </w:r>
          </w:p>
        </w:tc>
        <w:tc>
          <w:tcPr>
            <w:tcW w:w="1560" w:type="dxa"/>
          </w:tcPr>
          <w:p w:rsidR="000A2BC5" w:rsidRPr="00AF3DAD" w:rsidRDefault="000A2BC5" w:rsidP="008E7D28">
            <w:pPr>
              <w:jc w:val="center"/>
            </w:pPr>
            <w:r w:rsidRPr="00AF3DAD">
              <w:t>0</w:t>
            </w:r>
          </w:p>
        </w:tc>
        <w:tc>
          <w:tcPr>
            <w:tcW w:w="1701" w:type="dxa"/>
          </w:tcPr>
          <w:p w:rsidR="000A2BC5" w:rsidRPr="00AF3DAD" w:rsidRDefault="000A2BC5" w:rsidP="008E7D28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0A2BC5" w:rsidRPr="00AF3DAD" w:rsidRDefault="000A2BC5" w:rsidP="008E7D28">
            <w:pPr>
              <w:jc w:val="center"/>
            </w:pPr>
            <w:r>
              <w:t>1089,6</w:t>
            </w:r>
          </w:p>
        </w:tc>
        <w:tc>
          <w:tcPr>
            <w:tcW w:w="1559" w:type="dxa"/>
          </w:tcPr>
          <w:p w:rsidR="000A2BC5" w:rsidRPr="00AF3DAD" w:rsidRDefault="000A2BC5" w:rsidP="008E7D28">
            <w:pPr>
              <w:jc w:val="center"/>
            </w:pPr>
            <w:r w:rsidRPr="00AF3DAD">
              <w:t>0</w:t>
            </w:r>
          </w:p>
        </w:tc>
        <w:tc>
          <w:tcPr>
            <w:tcW w:w="1418" w:type="dxa"/>
          </w:tcPr>
          <w:p w:rsidR="000A2BC5" w:rsidRPr="00AF3DAD" w:rsidRDefault="000A2BC5" w:rsidP="008E7D28">
            <w:pPr>
              <w:jc w:val="center"/>
            </w:pPr>
            <w:r>
              <w:t>1089,6</w:t>
            </w:r>
          </w:p>
        </w:tc>
      </w:tr>
    </w:tbl>
    <w:p w:rsidR="000A2BC5" w:rsidRPr="00194E3C" w:rsidRDefault="000A2BC5" w:rsidP="00BF0595">
      <w:pPr>
        <w:jc w:val="both"/>
        <w:rPr>
          <w:sz w:val="28"/>
          <w:szCs w:val="28"/>
        </w:rPr>
      </w:pPr>
    </w:p>
    <w:p w:rsidR="000A2BC5" w:rsidRPr="00194E3C" w:rsidRDefault="000A2BC5" w:rsidP="00BF0595">
      <w:pPr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3227"/>
        <w:gridCol w:w="6343"/>
      </w:tblGrid>
      <w:tr w:rsidR="000A2BC5" w:rsidRPr="00194E3C" w:rsidTr="008E7D28">
        <w:tc>
          <w:tcPr>
            <w:tcW w:w="3227" w:type="dxa"/>
          </w:tcPr>
          <w:p w:rsidR="000A2BC5" w:rsidRPr="00692A0F" w:rsidRDefault="000A2BC5" w:rsidP="008E7D28">
            <w:pPr>
              <w:jc w:val="both"/>
              <w:rPr>
                <w:b/>
                <w:sz w:val="28"/>
                <w:szCs w:val="28"/>
              </w:rPr>
            </w:pPr>
            <w:r w:rsidRPr="00692A0F">
              <w:rPr>
                <w:b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6344" w:type="dxa"/>
          </w:tcPr>
          <w:p w:rsidR="000A2BC5" w:rsidRPr="00692A0F" w:rsidRDefault="000A2BC5" w:rsidP="008E7D28">
            <w:pPr>
              <w:pStyle w:val="ListParagraph"/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Улучшение технического состояния автомобильных дорог   местного значения и, как следствие, снижение количества дорожно-транспортных происшествий</w:t>
            </w:r>
          </w:p>
        </w:tc>
      </w:tr>
    </w:tbl>
    <w:p w:rsidR="000A2BC5" w:rsidRDefault="000A2BC5" w:rsidP="00BF0595">
      <w:pPr>
        <w:jc w:val="both"/>
        <w:rPr>
          <w:sz w:val="28"/>
          <w:szCs w:val="28"/>
        </w:rPr>
        <w:sectPr w:rsidR="000A2BC5" w:rsidSect="002E031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A2BC5" w:rsidRDefault="000A2BC5" w:rsidP="00BF0595">
      <w:pPr>
        <w:jc w:val="right"/>
        <w:rPr>
          <w:b/>
          <w:bCs/>
          <w:sz w:val="28"/>
          <w:szCs w:val="28"/>
          <w:lang w:eastAsia="en-US"/>
        </w:rPr>
      </w:pPr>
      <w:r w:rsidRPr="00194E3C">
        <w:rPr>
          <w:b/>
          <w:bCs/>
          <w:sz w:val="28"/>
          <w:szCs w:val="28"/>
          <w:lang w:eastAsia="en-US"/>
        </w:rPr>
        <w:t>Приложение № 1</w:t>
      </w:r>
    </w:p>
    <w:p w:rsidR="000A2BC5" w:rsidRDefault="000A2BC5" w:rsidP="00BF0595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подпрограмме </w:t>
      </w:r>
      <w:r w:rsidRPr="00F55358">
        <w:rPr>
          <w:b/>
          <w:sz w:val="28"/>
          <w:szCs w:val="28"/>
        </w:rPr>
        <w:t xml:space="preserve">«Содержание автомобильных дорог местного значения </w:t>
      </w:r>
    </w:p>
    <w:p w:rsidR="000A2BC5" w:rsidRPr="00194E3C" w:rsidRDefault="000A2BC5" w:rsidP="00BF0595">
      <w:pPr>
        <w:jc w:val="right"/>
        <w:rPr>
          <w:b/>
          <w:bCs/>
          <w:sz w:val="28"/>
          <w:szCs w:val="28"/>
          <w:lang w:eastAsia="en-US"/>
        </w:rPr>
      </w:pPr>
      <w:r w:rsidRPr="00F55358">
        <w:rPr>
          <w:b/>
          <w:sz w:val="28"/>
          <w:szCs w:val="28"/>
        </w:rPr>
        <w:t>на территории Залучского сельского поселения на 2014-2016 г.г</w:t>
      </w:r>
      <w:r>
        <w:rPr>
          <w:b/>
          <w:sz w:val="28"/>
          <w:szCs w:val="28"/>
        </w:rPr>
        <w:t>»</w:t>
      </w:r>
    </w:p>
    <w:p w:rsidR="000A2BC5" w:rsidRDefault="000A2BC5" w:rsidP="00BF0595">
      <w:pPr>
        <w:jc w:val="right"/>
        <w:rPr>
          <w:b/>
          <w:sz w:val="28"/>
          <w:szCs w:val="28"/>
        </w:rPr>
      </w:pPr>
      <w:r w:rsidRPr="005A2143">
        <w:rPr>
          <w:b/>
          <w:bCs/>
          <w:sz w:val="28"/>
          <w:szCs w:val="28"/>
          <w:lang w:eastAsia="en-US"/>
        </w:rPr>
        <w:t>муниципальной программы</w:t>
      </w:r>
      <w:r w:rsidRPr="00194E3C">
        <w:rPr>
          <w:bCs/>
          <w:sz w:val="28"/>
          <w:szCs w:val="28"/>
          <w:lang w:eastAsia="en-US"/>
        </w:rPr>
        <w:t xml:space="preserve"> «</w:t>
      </w:r>
      <w:r w:rsidRPr="00194E3C">
        <w:rPr>
          <w:b/>
          <w:sz w:val="28"/>
          <w:szCs w:val="28"/>
        </w:rPr>
        <w:t xml:space="preserve">Совершенствование и содержание </w:t>
      </w:r>
    </w:p>
    <w:p w:rsidR="000A2BC5" w:rsidRDefault="000A2BC5" w:rsidP="00BF0595">
      <w:pPr>
        <w:jc w:val="right"/>
        <w:rPr>
          <w:b/>
          <w:sz w:val="28"/>
          <w:szCs w:val="28"/>
        </w:rPr>
      </w:pPr>
      <w:r w:rsidRPr="00194E3C">
        <w:rPr>
          <w:b/>
          <w:sz w:val="28"/>
          <w:szCs w:val="28"/>
        </w:rPr>
        <w:t xml:space="preserve">автомобильных дорог местного значения Залучского сельского </w:t>
      </w:r>
    </w:p>
    <w:p w:rsidR="000A2BC5" w:rsidRPr="00194E3C" w:rsidRDefault="000A2BC5" w:rsidP="00BF0595">
      <w:pPr>
        <w:jc w:val="right"/>
        <w:rPr>
          <w:b/>
          <w:sz w:val="28"/>
          <w:szCs w:val="28"/>
        </w:rPr>
      </w:pPr>
      <w:r w:rsidRPr="00194E3C">
        <w:rPr>
          <w:b/>
          <w:sz w:val="28"/>
          <w:szCs w:val="28"/>
        </w:rPr>
        <w:t>поселения на 2014-2016 годы</w:t>
      </w:r>
      <w:r>
        <w:rPr>
          <w:b/>
          <w:sz w:val="28"/>
          <w:szCs w:val="28"/>
        </w:rPr>
        <w:t xml:space="preserve"> </w:t>
      </w:r>
      <w:r w:rsidRPr="00194E3C">
        <w:rPr>
          <w:b/>
          <w:sz w:val="28"/>
          <w:szCs w:val="28"/>
        </w:rPr>
        <w:t>»</w:t>
      </w:r>
    </w:p>
    <w:p w:rsidR="000A2BC5" w:rsidRPr="00194E3C" w:rsidRDefault="000A2BC5" w:rsidP="00BF0595">
      <w:pPr>
        <w:jc w:val="center"/>
        <w:rPr>
          <w:sz w:val="28"/>
          <w:szCs w:val="28"/>
        </w:rPr>
      </w:pPr>
    </w:p>
    <w:p w:rsidR="000A2BC5" w:rsidRPr="00194E3C" w:rsidRDefault="000A2BC5" w:rsidP="00BF0595">
      <w:pPr>
        <w:jc w:val="center"/>
        <w:rPr>
          <w:bCs/>
          <w:sz w:val="28"/>
          <w:szCs w:val="28"/>
          <w:lang w:eastAsia="en-US"/>
        </w:rPr>
      </w:pPr>
      <w:r w:rsidRPr="00194E3C">
        <w:rPr>
          <w:bCs/>
          <w:sz w:val="28"/>
          <w:szCs w:val="28"/>
          <w:lang w:eastAsia="en-US"/>
        </w:rPr>
        <w:t xml:space="preserve">                                                                                      </w:t>
      </w:r>
      <w:r>
        <w:rPr>
          <w:bCs/>
          <w:sz w:val="28"/>
          <w:szCs w:val="28"/>
          <w:lang w:eastAsia="en-US"/>
        </w:rPr>
        <w:t xml:space="preserve">  </w:t>
      </w:r>
    </w:p>
    <w:p w:rsidR="000A2BC5" w:rsidRPr="00194E3C" w:rsidRDefault="000A2BC5" w:rsidP="00BF0595">
      <w:pPr>
        <w:tabs>
          <w:tab w:val="left" w:pos="6825"/>
        </w:tabs>
        <w:spacing w:after="200" w:line="276" w:lineRule="auto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194E3C">
        <w:rPr>
          <w:b/>
          <w:sz w:val="28"/>
          <w:szCs w:val="28"/>
        </w:rPr>
        <w:t>МЕРОПРИЯТИЯ</w:t>
      </w:r>
    </w:p>
    <w:p w:rsidR="000A2BC5" w:rsidRDefault="000A2BC5" w:rsidP="00BF0595">
      <w:pPr>
        <w:jc w:val="center"/>
        <w:rPr>
          <w:b/>
          <w:sz w:val="28"/>
          <w:szCs w:val="28"/>
        </w:rPr>
      </w:pPr>
      <w:r w:rsidRPr="00FF5FED">
        <w:rPr>
          <w:b/>
          <w:sz w:val="28"/>
          <w:szCs w:val="28"/>
        </w:rPr>
        <w:t>Подпрограммы «</w:t>
      </w:r>
      <w:r w:rsidRPr="00F55358">
        <w:rPr>
          <w:b/>
          <w:sz w:val="28"/>
          <w:szCs w:val="28"/>
        </w:rPr>
        <w:t xml:space="preserve">Содержание автомобильных дорог местного значения </w:t>
      </w:r>
    </w:p>
    <w:p w:rsidR="000A2BC5" w:rsidRPr="00194E3C" w:rsidRDefault="000A2BC5" w:rsidP="00BF0595">
      <w:pPr>
        <w:tabs>
          <w:tab w:val="left" w:pos="6825"/>
        </w:tabs>
        <w:spacing w:after="200" w:line="276" w:lineRule="auto"/>
        <w:rPr>
          <w:b/>
          <w:sz w:val="28"/>
          <w:szCs w:val="28"/>
        </w:rPr>
      </w:pPr>
      <w:r w:rsidRPr="00F55358">
        <w:rPr>
          <w:b/>
          <w:sz w:val="28"/>
          <w:szCs w:val="28"/>
        </w:rPr>
        <w:t>на территории Залучского сельского поселения на 2014-2016 г.г</w:t>
      </w:r>
      <w:r w:rsidRPr="00FF5FED">
        <w:rPr>
          <w:b/>
          <w:sz w:val="28"/>
          <w:szCs w:val="28"/>
        </w:rPr>
        <w:t>.»</w:t>
      </w:r>
      <w:r>
        <w:rPr>
          <w:b/>
          <w:sz w:val="28"/>
          <w:szCs w:val="28"/>
        </w:rPr>
        <w:t xml:space="preserve">  муниципальной  программы </w:t>
      </w:r>
      <w:r w:rsidRPr="00194E3C">
        <w:rPr>
          <w:b/>
          <w:sz w:val="28"/>
          <w:szCs w:val="28"/>
        </w:rPr>
        <w:t>«Совершенствование и содержание автомобильных дорог местного значения Залучского сельского поселения на 2014-2016 годы</w:t>
      </w:r>
      <w:r>
        <w:rPr>
          <w:b/>
          <w:sz w:val="28"/>
          <w:szCs w:val="28"/>
        </w:rPr>
        <w:t xml:space="preserve"> </w:t>
      </w:r>
      <w:r w:rsidRPr="00194E3C">
        <w:rPr>
          <w:b/>
          <w:sz w:val="28"/>
          <w:szCs w:val="28"/>
        </w:rPr>
        <w:t>»</w:t>
      </w:r>
    </w:p>
    <w:p w:rsidR="000A2BC5" w:rsidRPr="00194E3C" w:rsidRDefault="000A2BC5" w:rsidP="00BF0595">
      <w:pPr>
        <w:jc w:val="center"/>
        <w:rPr>
          <w:b/>
          <w:sz w:val="28"/>
          <w:szCs w:val="28"/>
        </w:rPr>
      </w:pPr>
    </w:p>
    <w:p w:rsidR="000A2BC5" w:rsidRPr="00194E3C" w:rsidRDefault="000A2BC5" w:rsidP="00BF0595">
      <w:pPr>
        <w:spacing w:line="276" w:lineRule="auto"/>
        <w:jc w:val="both"/>
        <w:rPr>
          <w:sz w:val="28"/>
          <w:szCs w:val="28"/>
        </w:rPr>
      </w:pPr>
    </w:p>
    <w:tbl>
      <w:tblPr>
        <w:tblW w:w="15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76"/>
        <w:gridCol w:w="2501"/>
        <w:gridCol w:w="2127"/>
        <w:gridCol w:w="63"/>
        <w:gridCol w:w="1591"/>
        <w:gridCol w:w="1697"/>
        <w:gridCol w:w="417"/>
        <w:gridCol w:w="1568"/>
        <w:gridCol w:w="1134"/>
        <w:gridCol w:w="1275"/>
        <w:gridCol w:w="1134"/>
        <w:gridCol w:w="993"/>
        <w:gridCol w:w="11"/>
      </w:tblGrid>
      <w:tr w:rsidR="000A2BC5" w:rsidRPr="00194E3C" w:rsidTr="00147CD4">
        <w:trPr>
          <w:gridAfter w:val="1"/>
          <w:wAfter w:w="11" w:type="dxa"/>
        </w:trPr>
        <w:tc>
          <w:tcPr>
            <w:tcW w:w="776" w:type="dxa"/>
          </w:tcPr>
          <w:p w:rsidR="000A2BC5" w:rsidRPr="00692A0F" w:rsidRDefault="000A2BC5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№ п/п</w:t>
            </w:r>
          </w:p>
        </w:tc>
        <w:tc>
          <w:tcPr>
            <w:tcW w:w="2501" w:type="dxa"/>
            <w:vMerge w:val="restart"/>
          </w:tcPr>
          <w:p w:rsidR="000A2BC5" w:rsidRPr="00692A0F" w:rsidRDefault="000A2BC5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127" w:type="dxa"/>
            <w:vMerge w:val="restart"/>
          </w:tcPr>
          <w:p w:rsidR="000A2BC5" w:rsidRPr="00692A0F" w:rsidRDefault="000A2BC5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Исполнитель</w:t>
            </w:r>
          </w:p>
        </w:tc>
        <w:tc>
          <w:tcPr>
            <w:tcW w:w="1654" w:type="dxa"/>
            <w:gridSpan w:val="2"/>
            <w:vMerge w:val="restart"/>
          </w:tcPr>
          <w:p w:rsidR="000A2BC5" w:rsidRPr="00692A0F" w:rsidRDefault="000A2BC5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Протяжённость,км</w:t>
            </w:r>
          </w:p>
        </w:tc>
        <w:tc>
          <w:tcPr>
            <w:tcW w:w="1697" w:type="dxa"/>
            <w:vMerge w:val="restart"/>
          </w:tcPr>
          <w:p w:rsidR="000A2BC5" w:rsidRPr="00692A0F" w:rsidRDefault="000A2BC5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85" w:type="dxa"/>
            <w:gridSpan w:val="2"/>
            <w:vMerge w:val="restart"/>
          </w:tcPr>
          <w:p w:rsidR="000A2BC5" w:rsidRPr="00692A0F" w:rsidRDefault="000A2BC5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Источник финансиро-вания</w:t>
            </w:r>
          </w:p>
        </w:tc>
        <w:tc>
          <w:tcPr>
            <w:tcW w:w="3543" w:type="dxa"/>
            <w:gridSpan w:val="3"/>
            <w:tcBorders>
              <w:right w:val="nil"/>
            </w:tcBorders>
          </w:tcPr>
          <w:p w:rsidR="000A2BC5" w:rsidRPr="00692A0F" w:rsidRDefault="000A2BC5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Объем финансирования по годам (рубль)</w:t>
            </w:r>
          </w:p>
        </w:tc>
        <w:tc>
          <w:tcPr>
            <w:tcW w:w="993" w:type="dxa"/>
            <w:tcBorders>
              <w:left w:val="nil"/>
            </w:tcBorders>
          </w:tcPr>
          <w:p w:rsidR="000A2BC5" w:rsidRPr="00194E3C" w:rsidRDefault="000A2BC5"/>
        </w:tc>
      </w:tr>
      <w:tr w:rsidR="000A2BC5" w:rsidRPr="00194E3C" w:rsidTr="00147CD4">
        <w:trPr>
          <w:gridAfter w:val="1"/>
          <w:wAfter w:w="11" w:type="dxa"/>
        </w:trPr>
        <w:tc>
          <w:tcPr>
            <w:tcW w:w="776" w:type="dxa"/>
          </w:tcPr>
          <w:p w:rsidR="000A2BC5" w:rsidRPr="00692A0F" w:rsidRDefault="000A2BC5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01" w:type="dxa"/>
            <w:vMerge/>
          </w:tcPr>
          <w:p w:rsidR="000A2BC5" w:rsidRPr="00692A0F" w:rsidRDefault="000A2BC5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0A2BC5" w:rsidRPr="00692A0F" w:rsidRDefault="000A2BC5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54" w:type="dxa"/>
            <w:gridSpan w:val="2"/>
            <w:vMerge/>
          </w:tcPr>
          <w:p w:rsidR="000A2BC5" w:rsidRPr="00692A0F" w:rsidRDefault="000A2BC5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vMerge/>
          </w:tcPr>
          <w:p w:rsidR="000A2BC5" w:rsidRPr="00692A0F" w:rsidRDefault="000A2BC5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0A2BC5" w:rsidRPr="00692A0F" w:rsidRDefault="000A2BC5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A2BC5" w:rsidRPr="00692A0F" w:rsidRDefault="000A2BC5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2014</w:t>
            </w:r>
          </w:p>
        </w:tc>
        <w:tc>
          <w:tcPr>
            <w:tcW w:w="1275" w:type="dxa"/>
          </w:tcPr>
          <w:p w:rsidR="000A2BC5" w:rsidRPr="00692A0F" w:rsidRDefault="000A2BC5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2015</w:t>
            </w:r>
          </w:p>
        </w:tc>
        <w:tc>
          <w:tcPr>
            <w:tcW w:w="1134" w:type="dxa"/>
          </w:tcPr>
          <w:p w:rsidR="000A2BC5" w:rsidRPr="00692A0F" w:rsidRDefault="000A2BC5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2016</w:t>
            </w:r>
          </w:p>
        </w:tc>
        <w:tc>
          <w:tcPr>
            <w:tcW w:w="993" w:type="dxa"/>
          </w:tcPr>
          <w:p w:rsidR="000A2BC5" w:rsidRPr="00194E3C" w:rsidRDefault="000A2BC5">
            <w:r>
              <w:t>2017</w:t>
            </w:r>
          </w:p>
        </w:tc>
      </w:tr>
      <w:tr w:rsidR="000A2BC5" w:rsidRPr="00194E3C" w:rsidTr="00147CD4">
        <w:trPr>
          <w:gridAfter w:val="1"/>
          <w:wAfter w:w="11" w:type="dxa"/>
        </w:trPr>
        <w:tc>
          <w:tcPr>
            <w:tcW w:w="776" w:type="dxa"/>
          </w:tcPr>
          <w:p w:rsidR="000A2BC5" w:rsidRPr="00692A0F" w:rsidRDefault="000A2BC5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</w:t>
            </w:r>
          </w:p>
        </w:tc>
        <w:tc>
          <w:tcPr>
            <w:tcW w:w="2501" w:type="dxa"/>
          </w:tcPr>
          <w:p w:rsidR="000A2BC5" w:rsidRPr="00692A0F" w:rsidRDefault="000A2BC5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0A2BC5" w:rsidRPr="00692A0F" w:rsidRDefault="000A2BC5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3</w:t>
            </w:r>
          </w:p>
        </w:tc>
        <w:tc>
          <w:tcPr>
            <w:tcW w:w="1654" w:type="dxa"/>
            <w:gridSpan w:val="2"/>
          </w:tcPr>
          <w:p w:rsidR="000A2BC5" w:rsidRPr="00692A0F" w:rsidRDefault="000A2BC5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4</w:t>
            </w:r>
          </w:p>
        </w:tc>
        <w:tc>
          <w:tcPr>
            <w:tcW w:w="1697" w:type="dxa"/>
          </w:tcPr>
          <w:p w:rsidR="000A2BC5" w:rsidRPr="00692A0F" w:rsidRDefault="000A2BC5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5</w:t>
            </w:r>
          </w:p>
        </w:tc>
        <w:tc>
          <w:tcPr>
            <w:tcW w:w="1985" w:type="dxa"/>
            <w:gridSpan w:val="2"/>
          </w:tcPr>
          <w:p w:rsidR="000A2BC5" w:rsidRPr="00692A0F" w:rsidRDefault="000A2BC5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0A2BC5" w:rsidRPr="00692A0F" w:rsidRDefault="000A2BC5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0A2BC5" w:rsidRPr="00692A0F" w:rsidRDefault="000A2BC5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0A2BC5" w:rsidRPr="00692A0F" w:rsidRDefault="000A2BC5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9</w:t>
            </w:r>
          </w:p>
        </w:tc>
        <w:tc>
          <w:tcPr>
            <w:tcW w:w="993" w:type="dxa"/>
          </w:tcPr>
          <w:p w:rsidR="000A2BC5" w:rsidRPr="00194E3C" w:rsidRDefault="000A2BC5">
            <w:r>
              <w:t>10</w:t>
            </w:r>
          </w:p>
        </w:tc>
      </w:tr>
      <w:tr w:rsidR="000A2BC5" w:rsidRPr="00194E3C" w:rsidTr="00147CD4">
        <w:tc>
          <w:tcPr>
            <w:tcW w:w="776" w:type="dxa"/>
          </w:tcPr>
          <w:p w:rsidR="000A2BC5" w:rsidRPr="00692A0F" w:rsidRDefault="000A2BC5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</w:t>
            </w:r>
          </w:p>
        </w:tc>
        <w:tc>
          <w:tcPr>
            <w:tcW w:w="13507" w:type="dxa"/>
            <w:gridSpan w:val="10"/>
            <w:tcBorders>
              <w:right w:val="nil"/>
            </w:tcBorders>
          </w:tcPr>
          <w:p w:rsidR="000A2BC5" w:rsidRPr="00692A0F" w:rsidRDefault="000A2BC5" w:rsidP="008E7D28">
            <w:pPr>
              <w:spacing w:line="276" w:lineRule="auto"/>
              <w:jc w:val="center"/>
              <w:rPr>
                <w:b/>
                <w:i/>
                <w:sz w:val="28"/>
                <w:szCs w:val="28"/>
              </w:rPr>
            </w:pPr>
            <w:r w:rsidRPr="00692A0F">
              <w:rPr>
                <w:b/>
                <w:i/>
                <w:sz w:val="28"/>
                <w:szCs w:val="28"/>
              </w:rPr>
              <w:t>Содержание автомобильных дорог местного значения</w:t>
            </w:r>
          </w:p>
        </w:tc>
        <w:tc>
          <w:tcPr>
            <w:tcW w:w="1004" w:type="dxa"/>
            <w:gridSpan w:val="2"/>
            <w:tcBorders>
              <w:left w:val="nil"/>
            </w:tcBorders>
          </w:tcPr>
          <w:p w:rsidR="000A2BC5" w:rsidRPr="00194E3C" w:rsidRDefault="000A2BC5"/>
        </w:tc>
      </w:tr>
      <w:tr w:rsidR="000A2BC5" w:rsidRPr="00194E3C" w:rsidTr="00147CD4">
        <w:tc>
          <w:tcPr>
            <w:tcW w:w="776" w:type="dxa"/>
          </w:tcPr>
          <w:p w:rsidR="000A2BC5" w:rsidRPr="00692A0F" w:rsidRDefault="000A2BC5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1.1</w:t>
            </w:r>
          </w:p>
        </w:tc>
        <w:tc>
          <w:tcPr>
            <w:tcW w:w="13507" w:type="dxa"/>
            <w:gridSpan w:val="10"/>
            <w:tcBorders>
              <w:right w:val="nil"/>
            </w:tcBorders>
          </w:tcPr>
          <w:p w:rsidR="000A2BC5" w:rsidRPr="00692A0F" w:rsidRDefault="000A2BC5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b/>
                <w:i/>
                <w:sz w:val="28"/>
                <w:szCs w:val="28"/>
              </w:rPr>
              <w:t>Очистка автомобильных дорог местного значения   от снега</w:t>
            </w:r>
          </w:p>
        </w:tc>
        <w:tc>
          <w:tcPr>
            <w:tcW w:w="1004" w:type="dxa"/>
            <w:gridSpan w:val="2"/>
            <w:tcBorders>
              <w:left w:val="nil"/>
            </w:tcBorders>
          </w:tcPr>
          <w:p w:rsidR="000A2BC5" w:rsidRPr="00194E3C" w:rsidRDefault="000A2BC5"/>
        </w:tc>
      </w:tr>
      <w:tr w:rsidR="000A2BC5" w:rsidRPr="00194E3C" w:rsidTr="00147CD4">
        <w:tc>
          <w:tcPr>
            <w:tcW w:w="776" w:type="dxa"/>
          </w:tcPr>
          <w:p w:rsidR="000A2BC5" w:rsidRPr="00692A0F" w:rsidRDefault="000A2BC5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1.1.1</w:t>
            </w:r>
          </w:p>
        </w:tc>
        <w:tc>
          <w:tcPr>
            <w:tcW w:w="2501" w:type="dxa"/>
          </w:tcPr>
          <w:p w:rsidR="000A2BC5" w:rsidRPr="00692A0F" w:rsidRDefault="000A2BC5" w:rsidP="008E7D28">
            <w:pPr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Протяженность  автомобильных дорог   местного значения планируемых к очистке от снега  </w:t>
            </w:r>
          </w:p>
        </w:tc>
        <w:tc>
          <w:tcPr>
            <w:tcW w:w="2190" w:type="dxa"/>
            <w:gridSpan w:val="2"/>
          </w:tcPr>
          <w:p w:rsidR="000A2BC5" w:rsidRPr="00692A0F" w:rsidRDefault="000A2BC5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Администрация Залучского сельского поселения</w:t>
            </w:r>
          </w:p>
        </w:tc>
        <w:tc>
          <w:tcPr>
            <w:tcW w:w="1591" w:type="dxa"/>
          </w:tcPr>
          <w:p w:rsidR="000A2BC5" w:rsidRPr="00692A0F" w:rsidRDefault="000A2BC5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21,23 </w:t>
            </w:r>
          </w:p>
        </w:tc>
        <w:tc>
          <w:tcPr>
            <w:tcW w:w="1697" w:type="dxa"/>
          </w:tcPr>
          <w:p w:rsidR="000A2BC5" w:rsidRPr="00692A0F" w:rsidRDefault="000A2BC5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2.1.1</w:t>
            </w:r>
          </w:p>
        </w:tc>
        <w:tc>
          <w:tcPr>
            <w:tcW w:w="1985" w:type="dxa"/>
            <w:gridSpan w:val="2"/>
          </w:tcPr>
          <w:p w:rsidR="000A2BC5" w:rsidRPr="00692A0F" w:rsidRDefault="000A2BC5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Бюджет Залучского с/п</w:t>
            </w:r>
          </w:p>
        </w:tc>
        <w:tc>
          <w:tcPr>
            <w:tcW w:w="1134" w:type="dxa"/>
          </w:tcPr>
          <w:p w:rsidR="000A2BC5" w:rsidRPr="00692A0F" w:rsidRDefault="000A2BC5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133,6</w:t>
            </w:r>
          </w:p>
        </w:tc>
        <w:tc>
          <w:tcPr>
            <w:tcW w:w="1275" w:type="dxa"/>
          </w:tcPr>
          <w:p w:rsidR="000A2BC5" w:rsidRPr="00692A0F" w:rsidRDefault="000A2BC5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153,0</w:t>
            </w:r>
          </w:p>
        </w:tc>
        <w:tc>
          <w:tcPr>
            <w:tcW w:w="1134" w:type="dxa"/>
          </w:tcPr>
          <w:p w:rsidR="000A2BC5" w:rsidRPr="00692A0F" w:rsidRDefault="000A2BC5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153,0</w:t>
            </w:r>
          </w:p>
        </w:tc>
        <w:tc>
          <w:tcPr>
            <w:tcW w:w="1004" w:type="dxa"/>
            <w:gridSpan w:val="2"/>
          </w:tcPr>
          <w:p w:rsidR="000A2BC5" w:rsidRPr="00194E3C" w:rsidRDefault="000A2BC5">
            <w:r>
              <w:t>150,0</w:t>
            </w:r>
          </w:p>
        </w:tc>
      </w:tr>
      <w:tr w:rsidR="000A2BC5" w:rsidRPr="00194E3C" w:rsidTr="00147CD4">
        <w:tc>
          <w:tcPr>
            <w:tcW w:w="776" w:type="dxa"/>
          </w:tcPr>
          <w:p w:rsidR="000A2BC5" w:rsidRPr="00692A0F" w:rsidRDefault="000A2BC5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1.2.</w:t>
            </w:r>
          </w:p>
        </w:tc>
        <w:tc>
          <w:tcPr>
            <w:tcW w:w="13507" w:type="dxa"/>
            <w:gridSpan w:val="10"/>
            <w:tcBorders>
              <w:right w:val="nil"/>
            </w:tcBorders>
          </w:tcPr>
          <w:p w:rsidR="000A2BC5" w:rsidRPr="00692A0F" w:rsidRDefault="000A2BC5" w:rsidP="008E7D28">
            <w:pPr>
              <w:jc w:val="center"/>
              <w:rPr>
                <w:b/>
                <w:i/>
                <w:sz w:val="28"/>
                <w:szCs w:val="28"/>
              </w:rPr>
            </w:pPr>
            <w:r w:rsidRPr="00692A0F">
              <w:rPr>
                <w:b/>
                <w:i/>
                <w:sz w:val="28"/>
                <w:szCs w:val="28"/>
              </w:rPr>
              <w:t xml:space="preserve">Паспортизация    и регистрация в собственность сельского поселения автомобильных дорог  местного значения общего пользования  </w:t>
            </w:r>
          </w:p>
        </w:tc>
        <w:tc>
          <w:tcPr>
            <w:tcW w:w="1004" w:type="dxa"/>
            <w:gridSpan w:val="2"/>
            <w:tcBorders>
              <w:left w:val="nil"/>
            </w:tcBorders>
          </w:tcPr>
          <w:p w:rsidR="000A2BC5" w:rsidRPr="00194E3C" w:rsidRDefault="000A2BC5"/>
        </w:tc>
      </w:tr>
      <w:tr w:rsidR="000A2BC5" w:rsidRPr="00194E3C" w:rsidTr="00147CD4">
        <w:tc>
          <w:tcPr>
            <w:tcW w:w="776" w:type="dxa"/>
          </w:tcPr>
          <w:p w:rsidR="000A2BC5" w:rsidRPr="00692A0F" w:rsidRDefault="000A2BC5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1.2.1</w:t>
            </w:r>
          </w:p>
        </w:tc>
        <w:tc>
          <w:tcPr>
            <w:tcW w:w="2501" w:type="dxa"/>
          </w:tcPr>
          <w:p w:rsidR="000A2BC5" w:rsidRPr="00692A0F" w:rsidRDefault="000A2BC5" w:rsidP="008E7D28">
            <w:pPr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Протяженность   автомобильных дорог  планируемых к паспортизации </w:t>
            </w:r>
          </w:p>
        </w:tc>
        <w:tc>
          <w:tcPr>
            <w:tcW w:w="2190" w:type="dxa"/>
            <w:gridSpan w:val="2"/>
          </w:tcPr>
          <w:p w:rsidR="000A2BC5" w:rsidRPr="00692A0F" w:rsidRDefault="000A2BC5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Администрация Залучского сельского поселения</w:t>
            </w:r>
          </w:p>
        </w:tc>
        <w:tc>
          <w:tcPr>
            <w:tcW w:w="1591" w:type="dxa"/>
          </w:tcPr>
          <w:p w:rsidR="000A2BC5" w:rsidRPr="00692A0F" w:rsidRDefault="000A2BC5" w:rsidP="00147CD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18,4</w:t>
            </w:r>
          </w:p>
        </w:tc>
        <w:tc>
          <w:tcPr>
            <w:tcW w:w="2114" w:type="dxa"/>
            <w:gridSpan w:val="2"/>
          </w:tcPr>
          <w:p w:rsidR="000A2BC5" w:rsidRPr="00692A0F" w:rsidRDefault="000A2BC5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2.2.1</w:t>
            </w:r>
          </w:p>
        </w:tc>
        <w:tc>
          <w:tcPr>
            <w:tcW w:w="1568" w:type="dxa"/>
          </w:tcPr>
          <w:p w:rsidR="000A2BC5" w:rsidRPr="00692A0F" w:rsidRDefault="000A2BC5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Бюджет Залучского с/п</w:t>
            </w:r>
          </w:p>
        </w:tc>
        <w:tc>
          <w:tcPr>
            <w:tcW w:w="1134" w:type="dxa"/>
          </w:tcPr>
          <w:p w:rsidR="000A2BC5" w:rsidRPr="00692A0F" w:rsidRDefault="000A2BC5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:rsidR="000A2BC5" w:rsidRPr="00692A0F" w:rsidRDefault="000A2BC5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692A0F">
              <w:rPr>
                <w:sz w:val="28"/>
                <w:szCs w:val="28"/>
              </w:rPr>
              <w:t>00,0</w:t>
            </w:r>
          </w:p>
        </w:tc>
        <w:tc>
          <w:tcPr>
            <w:tcW w:w="1134" w:type="dxa"/>
          </w:tcPr>
          <w:p w:rsidR="000A2BC5" w:rsidRPr="00692A0F" w:rsidRDefault="000A2BC5" w:rsidP="008E7D2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100,0</w:t>
            </w:r>
          </w:p>
        </w:tc>
        <w:tc>
          <w:tcPr>
            <w:tcW w:w="1004" w:type="dxa"/>
            <w:gridSpan w:val="2"/>
          </w:tcPr>
          <w:p w:rsidR="000A2BC5" w:rsidRPr="00194E3C" w:rsidRDefault="000A2BC5">
            <w:r>
              <w:t>0,0</w:t>
            </w:r>
          </w:p>
        </w:tc>
      </w:tr>
    </w:tbl>
    <w:p w:rsidR="000A2BC5" w:rsidRDefault="000A2BC5"/>
    <w:sectPr w:rsidR="000A2BC5" w:rsidSect="00F545C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51038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6EA10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37850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02EF6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144C8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4D41F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B6A39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641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C12B7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D88E5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1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5661034E"/>
    <w:multiLevelType w:val="hybridMultilevel"/>
    <w:tmpl w:val="5838E4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0595"/>
    <w:rsid w:val="00025BBC"/>
    <w:rsid w:val="00057B46"/>
    <w:rsid w:val="00063402"/>
    <w:rsid w:val="0006431C"/>
    <w:rsid w:val="0007267E"/>
    <w:rsid w:val="000A2BC5"/>
    <w:rsid w:val="000B2F55"/>
    <w:rsid w:val="000D3AF6"/>
    <w:rsid w:val="000D5DBE"/>
    <w:rsid w:val="000E2955"/>
    <w:rsid w:val="000F5B4C"/>
    <w:rsid w:val="00115EF3"/>
    <w:rsid w:val="00116F3E"/>
    <w:rsid w:val="00127D57"/>
    <w:rsid w:val="00147CD4"/>
    <w:rsid w:val="00152598"/>
    <w:rsid w:val="0016364E"/>
    <w:rsid w:val="0016417F"/>
    <w:rsid w:val="00187249"/>
    <w:rsid w:val="00194E3C"/>
    <w:rsid w:val="001A21D1"/>
    <w:rsid w:val="001F0D10"/>
    <w:rsid w:val="00203834"/>
    <w:rsid w:val="00215A88"/>
    <w:rsid w:val="00220399"/>
    <w:rsid w:val="00237443"/>
    <w:rsid w:val="00245E41"/>
    <w:rsid w:val="002760C5"/>
    <w:rsid w:val="002A0114"/>
    <w:rsid w:val="002B3C07"/>
    <w:rsid w:val="002D0CFC"/>
    <w:rsid w:val="002E0312"/>
    <w:rsid w:val="002F1419"/>
    <w:rsid w:val="00305EFC"/>
    <w:rsid w:val="00307D02"/>
    <w:rsid w:val="00313ACC"/>
    <w:rsid w:val="0033577C"/>
    <w:rsid w:val="003358F5"/>
    <w:rsid w:val="003765D0"/>
    <w:rsid w:val="003B1066"/>
    <w:rsid w:val="003B173E"/>
    <w:rsid w:val="003E0648"/>
    <w:rsid w:val="003E0663"/>
    <w:rsid w:val="003E2B2B"/>
    <w:rsid w:val="0040323D"/>
    <w:rsid w:val="00445B8A"/>
    <w:rsid w:val="00454DCB"/>
    <w:rsid w:val="00456D13"/>
    <w:rsid w:val="00495F18"/>
    <w:rsid w:val="004E4349"/>
    <w:rsid w:val="004F754D"/>
    <w:rsid w:val="00546D89"/>
    <w:rsid w:val="00560E54"/>
    <w:rsid w:val="00576005"/>
    <w:rsid w:val="00582D95"/>
    <w:rsid w:val="005A2143"/>
    <w:rsid w:val="005B306C"/>
    <w:rsid w:val="005C25E0"/>
    <w:rsid w:val="005D7C10"/>
    <w:rsid w:val="00614A8B"/>
    <w:rsid w:val="00651417"/>
    <w:rsid w:val="0066071A"/>
    <w:rsid w:val="0068142E"/>
    <w:rsid w:val="00692A0F"/>
    <w:rsid w:val="0069605D"/>
    <w:rsid w:val="006B1AC2"/>
    <w:rsid w:val="006B5958"/>
    <w:rsid w:val="006B7848"/>
    <w:rsid w:val="006C33CD"/>
    <w:rsid w:val="006D7F8B"/>
    <w:rsid w:val="00760C0C"/>
    <w:rsid w:val="00770C4E"/>
    <w:rsid w:val="0077645B"/>
    <w:rsid w:val="00795E6E"/>
    <w:rsid w:val="007A3E9C"/>
    <w:rsid w:val="00814D51"/>
    <w:rsid w:val="00814F85"/>
    <w:rsid w:val="00831278"/>
    <w:rsid w:val="00844CE2"/>
    <w:rsid w:val="008519F4"/>
    <w:rsid w:val="008537F6"/>
    <w:rsid w:val="00877CA1"/>
    <w:rsid w:val="008D0E44"/>
    <w:rsid w:val="008D5E1F"/>
    <w:rsid w:val="008E7D28"/>
    <w:rsid w:val="00912DF8"/>
    <w:rsid w:val="00937741"/>
    <w:rsid w:val="009613F9"/>
    <w:rsid w:val="0096230C"/>
    <w:rsid w:val="0098188E"/>
    <w:rsid w:val="00990F10"/>
    <w:rsid w:val="009941F9"/>
    <w:rsid w:val="009A5E6E"/>
    <w:rsid w:val="00A30358"/>
    <w:rsid w:val="00A33E6D"/>
    <w:rsid w:val="00A50212"/>
    <w:rsid w:val="00A52336"/>
    <w:rsid w:val="00AA7DE2"/>
    <w:rsid w:val="00AD3821"/>
    <w:rsid w:val="00AF3DAD"/>
    <w:rsid w:val="00B0507C"/>
    <w:rsid w:val="00B17ACB"/>
    <w:rsid w:val="00B64F00"/>
    <w:rsid w:val="00BA5057"/>
    <w:rsid w:val="00BB0477"/>
    <w:rsid w:val="00BB0D01"/>
    <w:rsid w:val="00BC37C9"/>
    <w:rsid w:val="00BF0595"/>
    <w:rsid w:val="00C00DD7"/>
    <w:rsid w:val="00C10C14"/>
    <w:rsid w:val="00C2213E"/>
    <w:rsid w:val="00C30D47"/>
    <w:rsid w:val="00C51664"/>
    <w:rsid w:val="00C56570"/>
    <w:rsid w:val="00C57E4B"/>
    <w:rsid w:val="00C700B1"/>
    <w:rsid w:val="00CA133E"/>
    <w:rsid w:val="00CA575F"/>
    <w:rsid w:val="00CD1B94"/>
    <w:rsid w:val="00CD6321"/>
    <w:rsid w:val="00D03357"/>
    <w:rsid w:val="00D04ED0"/>
    <w:rsid w:val="00D073CF"/>
    <w:rsid w:val="00D176F1"/>
    <w:rsid w:val="00DB1AB9"/>
    <w:rsid w:val="00DB397E"/>
    <w:rsid w:val="00DD3BA6"/>
    <w:rsid w:val="00DE25DD"/>
    <w:rsid w:val="00DE520B"/>
    <w:rsid w:val="00E216F1"/>
    <w:rsid w:val="00E322F5"/>
    <w:rsid w:val="00E50E5C"/>
    <w:rsid w:val="00E63ACA"/>
    <w:rsid w:val="00E72C27"/>
    <w:rsid w:val="00E81CC0"/>
    <w:rsid w:val="00E906B2"/>
    <w:rsid w:val="00EE2E5A"/>
    <w:rsid w:val="00EE3A29"/>
    <w:rsid w:val="00F01C83"/>
    <w:rsid w:val="00F03577"/>
    <w:rsid w:val="00F1167F"/>
    <w:rsid w:val="00F30B14"/>
    <w:rsid w:val="00F419D8"/>
    <w:rsid w:val="00F545C6"/>
    <w:rsid w:val="00F55358"/>
    <w:rsid w:val="00F705C5"/>
    <w:rsid w:val="00F74B50"/>
    <w:rsid w:val="00F95EA0"/>
    <w:rsid w:val="00FB665B"/>
    <w:rsid w:val="00FC45AA"/>
    <w:rsid w:val="00FF5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BF059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7D0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07D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07D02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07D0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7D0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07D0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07D02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07D02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07D02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7D0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07D02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07D02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07D02"/>
    <w:rPr>
      <w:rFonts w:ascii="Cambria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07D02"/>
    <w:rPr>
      <w:rFonts w:ascii="Cambria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07D02"/>
    <w:rPr>
      <w:rFonts w:ascii="Cambria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307D02"/>
    <w:rPr>
      <w:rFonts w:ascii="Cambria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307D02"/>
    <w:rPr>
      <w:rFonts w:ascii="Cambria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307D02"/>
    <w:rPr>
      <w:rFonts w:ascii="Cambria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307D02"/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307D02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07D02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307D02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07D02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99"/>
    <w:qFormat/>
    <w:rsid w:val="00307D02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307D02"/>
    <w:rPr>
      <w:rFonts w:cs="Times New Roman"/>
      <w:i/>
    </w:rPr>
  </w:style>
  <w:style w:type="paragraph" w:styleId="NoSpacing">
    <w:name w:val="No Spacing"/>
    <w:basedOn w:val="Normal"/>
    <w:uiPriority w:val="99"/>
    <w:qFormat/>
    <w:rsid w:val="00307D02"/>
  </w:style>
  <w:style w:type="paragraph" w:styleId="ListParagraph">
    <w:name w:val="List Paragraph"/>
    <w:basedOn w:val="Normal"/>
    <w:uiPriority w:val="99"/>
    <w:qFormat/>
    <w:rsid w:val="00307D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307D02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307D02"/>
    <w:rPr>
      <w:rFonts w:cs="Times New Roman"/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307D0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307D02"/>
    <w:rPr>
      <w:rFonts w:cs="Times New Roman"/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99"/>
    <w:qFormat/>
    <w:rsid w:val="00307D02"/>
    <w:rPr>
      <w:rFonts w:cs="Times New Roman"/>
      <w:i/>
      <w:color w:val="808080"/>
    </w:rPr>
  </w:style>
  <w:style w:type="character" w:styleId="IntenseEmphasis">
    <w:name w:val="Intense Emphasis"/>
    <w:basedOn w:val="DefaultParagraphFont"/>
    <w:uiPriority w:val="99"/>
    <w:qFormat/>
    <w:rsid w:val="00307D02"/>
    <w:rPr>
      <w:rFonts w:cs="Times New Roman"/>
      <w:b/>
      <w:i/>
      <w:color w:val="4F81BD"/>
    </w:rPr>
  </w:style>
  <w:style w:type="character" w:styleId="SubtleReference">
    <w:name w:val="Subtle Reference"/>
    <w:basedOn w:val="DefaultParagraphFont"/>
    <w:uiPriority w:val="99"/>
    <w:qFormat/>
    <w:rsid w:val="00307D02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307D02"/>
    <w:rPr>
      <w:rFonts w:cs="Times New Roman"/>
      <w:b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307D02"/>
    <w:rPr>
      <w:rFonts w:cs="Times New Roman"/>
      <w:b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307D0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rsid w:val="00BF05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F059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22</Pages>
  <Words>3848</Words>
  <Characters>21938</Characters>
  <Application>Microsoft Office Outlook</Application>
  <DocSecurity>0</DocSecurity>
  <Lines>0</Lines>
  <Paragraphs>0</Paragraphs>
  <ScaleCrop>false</ScaleCrop>
  <Company>ORW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IVC</dc:creator>
  <cp:keywords/>
  <dc:description/>
  <cp:lastModifiedBy>Залучье 1</cp:lastModifiedBy>
  <cp:revision>5</cp:revision>
  <cp:lastPrinted>2014-12-17T05:57:00Z</cp:lastPrinted>
  <dcterms:created xsi:type="dcterms:W3CDTF">2014-12-09T10:17:00Z</dcterms:created>
  <dcterms:modified xsi:type="dcterms:W3CDTF">2014-12-17T06:01:00Z</dcterms:modified>
</cp:coreProperties>
</file>