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11" w:rsidRDefault="009B6F11" w:rsidP="00C57E4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7.5pt;height:61.5pt;visibility:visible" filled="t">
            <v:imagedata r:id="rId5" o:title=""/>
          </v:shape>
        </w:pict>
      </w:r>
    </w:p>
    <w:p w:rsidR="009B6F11" w:rsidRDefault="009B6F11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B6F11" w:rsidRDefault="009B6F11" w:rsidP="00C57E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9B6F11" w:rsidRDefault="009B6F11" w:rsidP="00C57E4B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ЗАЛУЧСКОГО СЕЛЬСКОГО ПОСЕЛЕНИЯ</w:t>
      </w:r>
    </w:p>
    <w:p w:rsidR="009B6F11" w:rsidRDefault="009B6F11" w:rsidP="00C57E4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9B6F11" w:rsidRDefault="009B6F11" w:rsidP="00C57E4B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23.04.2015   №  22                                                                             </w:t>
      </w:r>
    </w:p>
    <w:p w:rsidR="009B6F11" w:rsidRDefault="009B6F11" w:rsidP="00C57E4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с. Залучье</w:t>
      </w:r>
    </w:p>
    <w:tbl>
      <w:tblPr>
        <w:tblW w:w="0" w:type="auto"/>
        <w:tblLook w:val="01E0"/>
      </w:tblPr>
      <w:tblGrid>
        <w:gridCol w:w="4361"/>
      </w:tblGrid>
      <w:tr w:rsidR="009B6F11" w:rsidRPr="008D0E44" w:rsidTr="00C10C14">
        <w:trPr>
          <w:trHeight w:val="405"/>
        </w:trPr>
        <w:tc>
          <w:tcPr>
            <w:tcW w:w="4361" w:type="dxa"/>
          </w:tcPr>
          <w:p w:rsidR="009B6F11" w:rsidRPr="008D0E44" w:rsidRDefault="009B6F11" w:rsidP="00C10C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0E6C18">
              <w:rPr>
                <w:b/>
                <w:sz w:val="28"/>
                <w:szCs w:val="28"/>
              </w:rPr>
              <w:t>«Совершенствование и содержание автомобильных дорог местного значения Залучского сельского поселения на 2014-2016 годы»</w:t>
            </w:r>
          </w:p>
        </w:tc>
      </w:tr>
    </w:tbl>
    <w:p w:rsidR="009B6F11" w:rsidRPr="00C56570" w:rsidRDefault="009B6F11" w:rsidP="00C57E4B">
      <w:pPr>
        <w:rPr>
          <w:sz w:val="48"/>
          <w:szCs w:val="48"/>
        </w:rPr>
      </w:pPr>
    </w:p>
    <w:p w:rsidR="009B6F11" w:rsidRDefault="009B6F11" w:rsidP="00C57E4B">
      <w:pPr>
        <w:ind w:firstLine="540"/>
        <w:jc w:val="both"/>
        <w:rPr>
          <w:sz w:val="28"/>
        </w:rPr>
      </w:pPr>
      <w:r>
        <w:rPr>
          <w:sz w:val="28"/>
        </w:rPr>
        <w:t>Администрация Залучского сельского поселения</w:t>
      </w:r>
    </w:p>
    <w:p w:rsidR="009B6F11" w:rsidRDefault="009B6F11" w:rsidP="00C57E4B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9B6F11" w:rsidRDefault="009B6F11" w:rsidP="00C57E4B">
      <w:pPr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2A0114">
        <w:rPr>
          <w:sz w:val="28"/>
        </w:rPr>
        <w:tab/>
        <w:t xml:space="preserve">1. </w:t>
      </w:r>
      <w:r>
        <w:rPr>
          <w:sz w:val="28"/>
        </w:rPr>
        <w:t>Изложить</w:t>
      </w:r>
      <w:r w:rsidRPr="002A0114">
        <w:rPr>
          <w:sz w:val="28"/>
        </w:rPr>
        <w:t xml:space="preserve"> Муниципальную программу </w:t>
      </w:r>
      <w:r w:rsidRPr="00EE3A29">
        <w:rPr>
          <w:sz w:val="28"/>
          <w:szCs w:val="28"/>
        </w:rPr>
        <w:t>«</w:t>
      </w:r>
      <w:r w:rsidRPr="00C57E4B">
        <w:rPr>
          <w:sz w:val="28"/>
          <w:szCs w:val="28"/>
        </w:rPr>
        <w:t>Совершенствование и содержание автомобильных дорог местного значения Залучского сельского поселения на 2014-2016 годы»</w:t>
      </w:r>
      <w:r w:rsidRPr="00C57E4B">
        <w:rPr>
          <w:sz w:val="28"/>
        </w:rPr>
        <w:t xml:space="preserve"> утвержденную  постановлением «</w:t>
      </w:r>
      <w:r w:rsidRPr="00C57E4B">
        <w:rPr>
          <w:sz w:val="28"/>
          <w:szCs w:val="28"/>
        </w:rPr>
        <w:t>Об утверждении муниципальной Программы «Совершенствование и содержание автомобильных дорог местного значения Залучского сельского поселения на 2014-2016 годы»</w:t>
      </w:r>
      <w:r w:rsidRPr="00EE3A29">
        <w:rPr>
          <w:sz w:val="28"/>
          <w:szCs w:val="28"/>
        </w:rPr>
        <w:t xml:space="preserve"> от 12.11.2013 № 1</w:t>
      </w:r>
      <w:r>
        <w:rPr>
          <w:sz w:val="28"/>
          <w:szCs w:val="28"/>
        </w:rPr>
        <w:t>46</w:t>
      </w:r>
      <w:r w:rsidRPr="00EE3A29">
        <w:rPr>
          <w:sz w:val="28"/>
          <w:szCs w:val="28"/>
        </w:rPr>
        <w:t xml:space="preserve"> в новой редакции.</w:t>
      </w:r>
    </w:p>
    <w:p w:rsidR="009B6F11" w:rsidRPr="00445B8A" w:rsidRDefault="009B6F11" w:rsidP="006B7848">
      <w:pPr>
        <w:rPr>
          <w:sz w:val="28"/>
          <w:szCs w:val="28"/>
        </w:rPr>
      </w:pPr>
      <w:r>
        <w:rPr>
          <w:sz w:val="28"/>
        </w:rPr>
        <w:t xml:space="preserve">       </w:t>
      </w:r>
      <w:r w:rsidRPr="006B7848">
        <w:rPr>
          <w:sz w:val="28"/>
          <w:szCs w:val="28"/>
        </w:rPr>
        <w:t xml:space="preserve"> </w:t>
      </w:r>
      <w:r w:rsidRPr="00445B8A">
        <w:rPr>
          <w:sz w:val="28"/>
          <w:szCs w:val="28"/>
        </w:rPr>
        <w:t xml:space="preserve">2. </w:t>
      </w:r>
      <w:r w:rsidRPr="009941F9">
        <w:rPr>
          <w:sz w:val="28"/>
          <w:szCs w:val="28"/>
        </w:rPr>
        <w:t>Контроль за выполнением постановления возложить на заместителя Главы администрации сельского поселения Пятину Е.Н.</w:t>
      </w:r>
    </w:p>
    <w:p w:rsidR="009B6F11" w:rsidRDefault="009B6F11" w:rsidP="00C57E4B">
      <w:pPr>
        <w:autoSpaceDN w:val="0"/>
        <w:adjustRightInd w:val="0"/>
        <w:spacing w:line="360" w:lineRule="exac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Опубликовать настоящее постановление в газете «Залучский вестник».</w:t>
      </w:r>
    </w:p>
    <w:p w:rsidR="009B6F11" w:rsidRDefault="009B6F11" w:rsidP="00C57E4B">
      <w:pPr>
        <w:jc w:val="both"/>
        <w:rPr>
          <w:sz w:val="48"/>
          <w:szCs w:val="48"/>
        </w:rPr>
      </w:pPr>
    </w:p>
    <w:p w:rsidR="009B6F11" w:rsidRDefault="009B6F11" w:rsidP="00C57E4B">
      <w:pPr>
        <w:jc w:val="both"/>
        <w:rPr>
          <w:sz w:val="48"/>
          <w:szCs w:val="48"/>
        </w:rPr>
      </w:pPr>
    </w:p>
    <w:p w:rsidR="009B6F11" w:rsidRDefault="009B6F11" w:rsidP="00C57E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сельского поселения    З.В.Федорова</w:t>
      </w: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Default="009B6F11" w:rsidP="00BF0595">
      <w:pPr>
        <w:widowControl w:val="0"/>
        <w:autoSpaceDE w:val="0"/>
        <w:autoSpaceDN w:val="0"/>
        <w:adjustRightInd w:val="0"/>
        <w:ind w:left="-1134" w:right="-83"/>
        <w:jc w:val="center"/>
        <w:rPr>
          <w:noProof/>
          <w:sz w:val="28"/>
          <w:szCs w:val="28"/>
        </w:rPr>
      </w:pPr>
    </w:p>
    <w:p w:rsidR="009B6F11" w:rsidRPr="00194E3C" w:rsidRDefault="009B6F11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194E3C">
        <w:rPr>
          <w:b/>
          <w:sz w:val="28"/>
          <w:szCs w:val="28"/>
        </w:rPr>
        <w:t>УТВЕРЖДЕНА</w:t>
      </w:r>
    </w:p>
    <w:p w:rsidR="009B6F11" w:rsidRPr="00194E3C" w:rsidRDefault="009B6F11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постановлением Администрации</w:t>
      </w:r>
    </w:p>
    <w:p w:rsidR="009B6F11" w:rsidRPr="00194E3C" w:rsidRDefault="009B6F11" w:rsidP="004E4349">
      <w:pPr>
        <w:ind w:firstLine="50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 сельского поселения</w:t>
      </w:r>
    </w:p>
    <w:p w:rsidR="009B6F11" w:rsidRPr="00194E3C" w:rsidRDefault="009B6F11" w:rsidP="004E4349">
      <w:pPr>
        <w:ind w:firstLine="50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№ 146 </w:t>
      </w:r>
      <w:r w:rsidRPr="00194E3C"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 xml:space="preserve">  12.11.2013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</w:t>
      </w:r>
    </w:p>
    <w:p w:rsidR="009B6F11" w:rsidRPr="00194E3C" w:rsidRDefault="009B6F11" w:rsidP="00BF0595">
      <w:pPr>
        <w:jc w:val="right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bCs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bCs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bCs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rPr>
          <w:b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МУНИЦИПАЛЬНАЯ ПРОГРАММА</w:t>
      </w: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Default="009B6F11" w:rsidP="00BF0595">
      <w:pPr>
        <w:rPr>
          <w:sz w:val="28"/>
          <w:szCs w:val="28"/>
        </w:rPr>
      </w:pPr>
    </w:p>
    <w:p w:rsidR="009B6F11" w:rsidRPr="00194E3C" w:rsidRDefault="009B6F11" w:rsidP="00BF0595">
      <w:pPr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9B6F11" w:rsidRDefault="009B6F11" w:rsidP="00BF0595">
      <w:pPr>
        <w:jc w:val="center"/>
        <w:rPr>
          <w:sz w:val="28"/>
          <w:szCs w:val="28"/>
        </w:rPr>
        <w:sectPr w:rsidR="009B6F11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  <w:smartTag w:uri="urn:schemas-microsoft-com:office:smarttags" w:element="metricconverter">
        <w:smartTagPr>
          <w:attr w:name="ProductID" w:val="2013 г"/>
        </w:smartTagPr>
        <w:r w:rsidRPr="00194E3C">
          <w:rPr>
            <w:sz w:val="28"/>
            <w:szCs w:val="28"/>
          </w:rPr>
          <w:t>201</w:t>
        </w:r>
        <w:r>
          <w:rPr>
            <w:sz w:val="28"/>
            <w:szCs w:val="28"/>
          </w:rPr>
          <w:t>3</w:t>
        </w:r>
        <w:r w:rsidRPr="00194E3C">
          <w:rPr>
            <w:sz w:val="28"/>
            <w:szCs w:val="28"/>
          </w:rPr>
          <w:t xml:space="preserve"> г</w:t>
        </w:r>
      </w:smartTag>
    </w:p>
    <w:p w:rsidR="009B6F11" w:rsidRDefault="009B6F11" w:rsidP="00BF0595">
      <w:pPr>
        <w:jc w:val="center"/>
        <w:rPr>
          <w:b/>
          <w:bCs/>
          <w:sz w:val="28"/>
          <w:szCs w:val="28"/>
        </w:rPr>
      </w:pPr>
      <w:r w:rsidRPr="00194E3C">
        <w:rPr>
          <w:b/>
          <w:bCs/>
          <w:sz w:val="28"/>
          <w:szCs w:val="28"/>
        </w:rPr>
        <w:t>ПАСПОРТ ПРОГРАММЫ</w:t>
      </w:r>
    </w:p>
    <w:p w:rsidR="009B6F11" w:rsidRPr="00194E3C" w:rsidRDefault="009B6F11" w:rsidP="00BF0595">
      <w:pPr>
        <w:jc w:val="center"/>
        <w:rPr>
          <w:b/>
          <w:bCs/>
          <w:sz w:val="28"/>
          <w:szCs w:val="28"/>
        </w:rPr>
      </w:pPr>
    </w:p>
    <w:p w:rsidR="009B6F11" w:rsidRPr="00E50E5C" w:rsidRDefault="009B6F11" w:rsidP="00BF0595">
      <w:pPr>
        <w:rPr>
          <w:sz w:val="28"/>
          <w:szCs w:val="28"/>
        </w:rPr>
      </w:pPr>
      <w:r w:rsidRPr="00E50E5C">
        <w:rPr>
          <w:b/>
          <w:sz w:val="28"/>
          <w:szCs w:val="28"/>
        </w:rPr>
        <w:t>1.</w:t>
      </w:r>
      <w:r w:rsidRPr="00E50E5C">
        <w:rPr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>Наименование муниципальной программы:</w:t>
      </w:r>
      <w:r w:rsidRPr="00E50E5C">
        <w:rPr>
          <w:sz w:val="28"/>
          <w:szCs w:val="28"/>
        </w:rPr>
        <w:t xml:space="preserve"> </w:t>
      </w:r>
      <w:r w:rsidRPr="00E50E5C">
        <w:rPr>
          <w:bCs/>
          <w:sz w:val="28"/>
          <w:szCs w:val="28"/>
        </w:rPr>
        <w:t xml:space="preserve">Муниципальная программа Залучского сельского поселения </w:t>
      </w:r>
      <w:r w:rsidRPr="00E50E5C">
        <w:rPr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sz w:val="28"/>
          <w:szCs w:val="28"/>
        </w:rPr>
        <w:t>7</w:t>
      </w:r>
      <w:r w:rsidRPr="00E50E5C">
        <w:rPr>
          <w:sz w:val="28"/>
          <w:szCs w:val="28"/>
        </w:rPr>
        <w:t xml:space="preserve"> годы »</w:t>
      </w:r>
      <w:r w:rsidRPr="00E50E5C">
        <w:rPr>
          <w:bCs/>
          <w:spacing w:val="-2"/>
          <w:sz w:val="28"/>
          <w:szCs w:val="28"/>
        </w:rPr>
        <w:t xml:space="preserve"> (далее - </w:t>
      </w:r>
      <w:r w:rsidRPr="00E50E5C">
        <w:rPr>
          <w:bCs/>
          <w:sz w:val="28"/>
          <w:szCs w:val="28"/>
        </w:rPr>
        <w:t>Муниципальная программа).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2. Ответственный исполнитель муниципальной 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50E5C">
        <w:rPr>
          <w:b/>
          <w:sz w:val="28"/>
          <w:szCs w:val="28"/>
        </w:rPr>
        <w:t>3. Соисполнители муниципальной 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 w:rsidRPr="00E50E5C">
        <w:rPr>
          <w:b/>
          <w:sz w:val="28"/>
          <w:szCs w:val="28"/>
        </w:rPr>
        <w:t xml:space="preserve">4. Подпрограммы муниципальной программы: </w:t>
      </w:r>
    </w:p>
    <w:p w:rsidR="009B6F11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-«Капитальный ремонт и ремонт автомобильных дорог местного значения на территории Залучского сельского поселения на 2014-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.г.»</w:t>
      </w:r>
    </w:p>
    <w:p w:rsidR="009B6F11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-«Содержание автомобильных дорог местного значения на территории Залучского сельского поселения на 2014-2017г.г.»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</w:p>
    <w:p w:rsidR="009B6F11" w:rsidRDefault="009B6F11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194E3C">
        <w:rPr>
          <w:b/>
          <w:sz w:val="28"/>
          <w:szCs w:val="28"/>
        </w:rPr>
        <w:t>Цели, задачи и целевые показатели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3008"/>
        <w:gridCol w:w="1654"/>
        <w:gridCol w:w="1260"/>
        <w:gridCol w:w="1620"/>
        <w:gridCol w:w="1440"/>
      </w:tblGrid>
      <w:tr w:rsidR="009B6F11" w:rsidRPr="00194E3C" w:rsidTr="006F76C6">
        <w:tc>
          <w:tcPr>
            <w:tcW w:w="846" w:type="dxa"/>
            <w:vMerge w:val="restart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№ п/п</w:t>
            </w:r>
          </w:p>
        </w:tc>
        <w:tc>
          <w:tcPr>
            <w:tcW w:w="3008" w:type="dxa"/>
            <w:vMerge w:val="restart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974" w:type="dxa"/>
            <w:gridSpan w:val="4"/>
          </w:tcPr>
          <w:p w:rsidR="009B6F11" w:rsidRPr="00194E3C" w:rsidRDefault="009B6F11" w:rsidP="006F76C6">
            <w:r w:rsidRPr="00692A0F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B6F11" w:rsidRPr="00194E3C" w:rsidTr="006F76C6">
        <w:tc>
          <w:tcPr>
            <w:tcW w:w="846" w:type="dxa"/>
            <w:vMerge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8" w:type="dxa"/>
            <w:vMerge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2015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2016</w:t>
            </w:r>
          </w:p>
        </w:tc>
        <w:tc>
          <w:tcPr>
            <w:tcW w:w="1440" w:type="dxa"/>
          </w:tcPr>
          <w:p w:rsidR="009B6F11" w:rsidRPr="00194E3C" w:rsidRDefault="009B6F11" w:rsidP="006F76C6">
            <w:pPr>
              <w:jc w:val="center"/>
            </w:pPr>
            <w:r>
              <w:t>2017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9B6F11" w:rsidRPr="00194E3C" w:rsidRDefault="009B6F11" w:rsidP="006F76C6">
            <w:pPr>
              <w:jc w:val="center"/>
            </w:pPr>
            <w:r>
              <w:t>6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82" w:type="dxa"/>
            <w:gridSpan w:val="5"/>
          </w:tcPr>
          <w:p w:rsidR="009B6F11" w:rsidRPr="00194E3C" w:rsidRDefault="009B6F11" w:rsidP="006F76C6">
            <w:r w:rsidRPr="00692A0F">
              <w:rPr>
                <w:b/>
                <w:i/>
                <w:sz w:val="28"/>
                <w:szCs w:val="28"/>
              </w:rPr>
              <w:t>Цель: Совершенствование и содержание автомобильных дорог местного значения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</w:t>
            </w:r>
          </w:p>
        </w:tc>
        <w:tc>
          <w:tcPr>
            <w:tcW w:w="8982" w:type="dxa"/>
            <w:gridSpan w:val="5"/>
          </w:tcPr>
          <w:p w:rsidR="009B6F11" w:rsidRPr="00194E3C" w:rsidRDefault="009B6F11" w:rsidP="006F76C6">
            <w:r w:rsidRPr="00692A0F">
              <w:rPr>
                <w:b/>
                <w:i/>
                <w:sz w:val="28"/>
                <w:szCs w:val="28"/>
              </w:rPr>
              <w:t>Задача 1: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 xml:space="preserve">Капитальный ремонт и ремонт автомобильных дорог местного значения  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1.1.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1,43</w:t>
            </w:r>
            <w:r w:rsidRPr="00692A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1,84</w:t>
            </w:r>
          </w:p>
        </w:tc>
        <w:tc>
          <w:tcPr>
            <w:tcW w:w="1440" w:type="dxa"/>
          </w:tcPr>
          <w:p w:rsidR="009B6F11" w:rsidRPr="00194E3C" w:rsidRDefault="009B6F11" w:rsidP="006F76C6">
            <w:pPr>
              <w:jc w:val="center"/>
            </w:pPr>
            <w:r>
              <w:t>1,3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1,2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3,8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5,93</w:t>
            </w:r>
          </w:p>
        </w:tc>
        <w:tc>
          <w:tcPr>
            <w:tcW w:w="1440" w:type="dxa"/>
          </w:tcPr>
          <w:p w:rsidR="009B6F11" w:rsidRPr="00194E3C" w:rsidRDefault="009B6F11" w:rsidP="006F76C6">
            <w:pPr>
              <w:jc w:val="center"/>
            </w:pPr>
            <w:r>
              <w:t>7,8</w:t>
            </w:r>
          </w:p>
        </w:tc>
      </w:tr>
      <w:tr w:rsidR="009B6F11" w:rsidRPr="00194E3C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8982" w:type="dxa"/>
            <w:gridSpan w:val="5"/>
          </w:tcPr>
          <w:p w:rsidR="009B6F11" w:rsidRPr="00194E3C" w:rsidRDefault="009B6F11" w:rsidP="006F76C6">
            <w:r w:rsidRPr="00692A0F">
              <w:rPr>
                <w:b/>
                <w:i/>
                <w:sz w:val="28"/>
                <w:szCs w:val="28"/>
              </w:rPr>
              <w:t>Задача 2: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9B6F11" w:rsidRPr="00DE25DD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</w:t>
            </w:r>
          </w:p>
        </w:tc>
        <w:tc>
          <w:tcPr>
            <w:tcW w:w="8982" w:type="dxa"/>
            <w:gridSpan w:val="5"/>
          </w:tcPr>
          <w:p w:rsidR="009B6F11" w:rsidRPr="00DE25DD" w:rsidRDefault="009B6F11" w:rsidP="006F76C6"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от снега</w:t>
            </w:r>
          </w:p>
        </w:tc>
      </w:tr>
      <w:tr w:rsidR="009B6F11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2.1.1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автомобильных дорог   местного значения планируемых к очистке от снега (км.)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 xml:space="preserve"> 21,23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21,23</w:t>
            </w:r>
          </w:p>
        </w:tc>
        <w:tc>
          <w:tcPr>
            <w:tcW w:w="1440" w:type="dxa"/>
          </w:tcPr>
          <w:p w:rsidR="009B6F11" w:rsidRDefault="009B6F11" w:rsidP="006F76C6">
            <w:pPr>
              <w:jc w:val="center"/>
            </w:pPr>
            <w:r>
              <w:t>21,23</w:t>
            </w:r>
          </w:p>
        </w:tc>
      </w:tr>
      <w:tr w:rsidR="009B6F11" w:rsidRPr="00203834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</w:t>
            </w:r>
          </w:p>
        </w:tc>
        <w:tc>
          <w:tcPr>
            <w:tcW w:w="8982" w:type="dxa"/>
            <w:gridSpan w:val="5"/>
          </w:tcPr>
          <w:p w:rsidR="009B6F11" w:rsidRPr="00203834" w:rsidRDefault="009B6F11" w:rsidP="006F76C6">
            <w:r w:rsidRPr="00692A0F">
              <w:rPr>
                <w:b/>
                <w:i/>
                <w:sz w:val="28"/>
                <w:szCs w:val="28"/>
              </w:rPr>
              <w:t>Паспортизация   и регистрация в собственность сельского поселения автомобильных дорог     местного значения</w:t>
            </w:r>
          </w:p>
        </w:tc>
      </w:tr>
      <w:tr w:rsidR="009B6F11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2.2.1.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Протяженность   автомобильных дорог  планируемых к паспортизации(км)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6,6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7,2</w:t>
            </w:r>
          </w:p>
          <w:p w:rsidR="009B6F11" w:rsidRPr="00692A0F" w:rsidRDefault="009B6F11" w:rsidP="006F76C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9B6F11" w:rsidRDefault="009B6F11" w:rsidP="006F76C6">
            <w:pPr>
              <w:jc w:val="center"/>
            </w:pPr>
            <w:r>
              <w:t>0</w:t>
            </w:r>
          </w:p>
        </w:tc>
      </w:tr>
      <w:tr w:rsidR="009B6F11" w:rsidTr="006F76C6">
        <w:tc>
          <w:tcPr>
            <w:tcW w:w="846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2.2.2</w:t>
            </w:r>
          </w:p>
        </w:tc>
        <w:tc>
          <w:tcPr>
            <w:tcW w:w="3008" w:type="dxa"/>
          </w:tcPr>
          <w:p w:rsidR="009B6F11" w:rsidRPr="00692A0F" w:rsidRDefault="009B6F11" w:rsidP="006F76C6">
            <w:pPr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Процент зарегистрированных автомобильных дорог от общей протяженности автомобильных дорог (%)</w:t>
            </w:r>
          </w:p>
        </w:tc>
        <w:tc>
          <w:tcPr>
            <w:tcW w:w="1654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46</w:t>
            </w:r>
          </w:p>
        </w:tc>
        <w:tc>
          <w:tcPr>
            <w:tcW w:w="1260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80,39</w:t>
            </w:r>
          </w:p>
        </w:tc>
        <w:tc>
          <w:tcPr>
            <w:tcW w:w="1620" w:type="dxa"/>
          </w:tcPr>
          <w:p w:rsidR="009B6F11" w:rsidRPr="00692A0F" w:rsidRDefault="009B6F11" w:rsidP="006F76C6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</w:tcPr>
          <w:p w:rsidR="009B6F11" w:rsidRDefault="009B6F11" w:rsidP="006F76C6">
            <w:pPr>
              <w:jc w:val="center"/>
            </w:pPr>
            <w:r>
              <w:t>0</w:t>
            </w:r>
          </w:p>
        </w:tc>
      </w:tr>
    </w:tbl>
    <w:p w:rsidR="009B6F11" w:rsidRPr="00194E3C" w:rsidRDefault="009B6F11" w:rsidP="00BF0595">
      <w:pPr>
        <w:jc w:val="both"/>
        <w:rPr>
          <w:b/>
          <w:sz w:val="28"/>
          <w:szCs w:val="28"/>
        </w:rPr>
      </w:pPr>
    </w:p>
    <w:p w:rsidR="009B6F11" w:rsidRDefault="009B6F11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9B6F11" w:rsidRPr="00220399" w:rsidRDefault="009B6F11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 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7"/>
      </w:tblGrid>
      <w:tr w:rsidR="009B6F11" w:rsidRPr="00194E3C" w:rsidTr="008E7D28">
        <w:tc>
          <w:tcPr>
            <w:tcW w:w="3794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  <w:r w:rsidRPr="00692A0F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692A0F">
              <w:rPr>
                <w:sz w:val="28"/>
                <w:szCs w:val="28"/>
              </w:rPr>
              <w:t xml:space="preserve"> годы</w:t>
            </w:r>
          </w:p>
        </w:tc>
      </w:tr>
    </w:tbl>
    <w:p w:rsidR="009B6F11" w:rsidRPr="00194E3C" w:rsidRDefault="009B6F11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194E3C">
        <w:rPr>
          <w:b/>
          <w:sz w:val="28"/>
          <w:szCs w:val="28"/>
        </w:rPr>
        <w:t xml:space="preserve">Объемы и источники финансирования программы: </w:t>
      </w:r>
    </w:p>
    <w:p w:rsidR="009B6F11" w:rsidRPr="00194E3C" w:rsidRDefault="009B6F11" w:rsidP="00BF0595">
      <w:pPr>
        <w:jc w:val="both"/>
        <w:rPr>
          <w:b/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программы является </w:t>
      </w:r>
      <w:r>
        <w:rPr>
          <w:sz w:val="28"/>
          <w:szCs w:val="28"/>
        </w:rPr>
        <w:t xml:space="preserve">областной </w:t>
      </w:r>
      <w:r w:rsidRPr="00194E3C">
        <w:rPr>
          <w:sz w:val="28"/>
          <w:szCs w:val="28"/>
        </w:rPr>
        <w:t>бюджет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4786,0</w:t>
      </w:r>
      <w:r>
        <w:rPr>
          <w:b/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рублей.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9B6F11" w:rsidRPr="00AF3DAD" w:rsidTr="006F76C6">
        <w:tc>
          <w:tcPr>
            <w:tcW w:w="993" w:type="dxa"/>
            <w:vMerge w:val="restart"/>
          </w:tcPr>
          <w:p w:rsidR="009B6F11" w:rsidRPr="00AF3DAD" w:rsidRDefault="009B6F11" w:rsidP="006F76C6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9B6F11" w:rsidRPr="00AF3DAD" w:rsidRDefault="009B6F11" w:rsidP="006F76C6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9B6F11" w:rsidRPr="00AF3DAD" w:rsidTr="006F76C6">
        <w:tc>
          <w:tcPr>
            <w:tcW w:w="993" w:type="dxa"/>
            <w:vMerge/>
          </w:tcPr>
          <w:p w:rsidR="009B6F11" w:rsidRPr="00AF3DAD" w:rsidRDefault="009B6F11" w:rsidP="006F76C6">
            <w:pPr>
              <w:jc w:val="center"/>
            </w:pP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 w:rsidRPr="00AF3DAD">
              <w:t>Всего</w:t>
            </w:r>
          </w:p>
        </w:tc>
      </w:tr>
      <w:tr w:rsidR="009B6F11" w:rsidRPr="00AF3DAD" w:rsidTr="006F76C6">
        <w:tc>
          <w:tcPr>
            <w:tcW w:w="993" w:type="dxa"/>
          </w:tcPr>
          <w:p w:rsidR="009B6F11" w:rsidRPr="00AF3DAD" w:rsidRDefault="009B6F11" w:rsidP="006F76C6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 w:rsidRPr="00AF3DAD">
              <w:t>7</w:t>
            </w:r>
          </w:p>
        </w:tc>
      </w:tr>
      <w:tr w:rsidR="009B6F11" w:rsidRPr="00AF3DAD" w:rsidTr="006F76C6">
        <w:tc>
          <w:tcPr>
            <w:tcW w:w="993" w:type="dxa"/>
          </w:tcPr>
          <w:p w:rsidR="009B6F11" w:rsidRPr="00AF3DAD" w:rsidRDefault="009B6F11" w:rsidP="006F76C6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>
              <w:t>320,6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>
              <w:t xml:space="preserve">0 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>
              <w:t>446,7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>
              <w:t xml:space="preserve">767,3 </w:t>
            </w:r>
          </w:p>
        </w:tc>
      </w:tr>
      <w:tr w:rsidR="009B6F11" w:rsidRPr="00AF3DAD" w:rsidTr="006F76C6">
        <w:tc>
          <w:tcPr>
            <w:tcW w:w="993" w:type="dxa"/>
          </w:tcPr>
          <w:p w:rsidR="009B6F11" w:rsidRPr="00AF3DAD" w:rsidRDefault="009B6F11" w:rsidP="006F76C6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>
              <w:t>1015,0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>
              <w:t xml:space="preserve">942,8 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>
              <w:t xml:space="preserve">1957,8  </w:t>
            </w:r>
          </w:p>
        </w:tc>
      </w:tr>
      <w:tr w:rsidR="009B6F11" w:rsidRPr="00AF3DAD" w:rsidTr="006F76C6">
        <w:tc>
          <w:tcPr>
            <w:tcW w:w="993" w:type="dxa"/>
          </w:tcPr>
          <w:p w:rsidR="009B6F11" w:rsidRPr="00AF3DAD" w:rsidRDefault="009B6F11" w:rsidP="006F76C6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>
              <w:t>1177,5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>
              <w:t xml:space="preserve">1177,5 </w:t>
            </w:r>
          </w:p>
        </w:tc>
      </w:tr>
      <w:tr w:rsidR="009B6F11" w:rsidTr="006F76C6">
        <w:tc>
          <w:tcPr>
            <w:tcW w:w="993" w:type="dxa"/>
          </w:tcPr>
          <w:p w:rsidR="009B6F11" w:rsidRPr="00AF3DAD" w:rsidRDefault="009B6F11" w:rsidP="006F76C6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B6F11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Default="009B6F11" w:rsidP="006F76C6">
            <w:pPr>
              <w:jc w:val="center"/>
            </w:pPr>
            <w:r>
              <w:t>883,4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B6F11" w:rsidRDefault="009B6F11" w:rsidP="006F76C6">
            <w:pPr>
              <w:jc w:val="center"/>
            </w:pPr>
            <w:r>
              <w:t>883,4</w:t>
            </w:r>
          </w:p>
        </w:tc>
      </w:tr>
      <w:tr w:rsidR="009B6F11" w:rsidRPr="00AF3DAD" w:rsidTr="006F76C6">
        <w:tc>
          <w:tcPr>
            <w:tcW w:w="993" w:type="dxa"/>
          </w:tcPr>
          <w:p w:rsidR="009B6F11" w:rsidRPr="00AF3DAD" w:rsidRDefault="009B6F11" w:rsidP="006F76C6">
            <w:r w:rsidRPr="00AF3DAD">
              <w:t>всего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>
              <w:t>1335,6</w:t>
            </w:r>
          </w:p>
        </w:tc>
        <w:tc>
          <w:tcPr>
            <w:tcW w:w="1560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6F76C6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6F76C6">
            <w:pPr>
              <w:jc w:val="center"/>
            </w:pPr>
            <w:r>
              <w:t>3450,4</w:t>
            </w:r>
          </w:p>
        </w:tc>
        <w:tc>
          <w:tcPr>
            <w:tcW w:w="1559" w:type="dxa"/>
          </w:tcPr>
          <w:p w:rsidR="009B6F11" w:rsidRPr="00AF3DAD" w:rsidRDefault="009B6F11" w:rsidP="006F76C6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6F76C6">
            <w:pPr>
              <w:jc w:val="center"/>
            </w:pPr>
            <w:r>
              <w:t xml:space="preserve">4786,0 </w:t>
            </w:r>
          </w:p>
        </w:tc>
      </w:tr>
    </w:tbl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4"/>
      </w:tblGrid>
      <w:tr w:rsidR="009B6F11" w:rsidRPr="00194E3C" w:rsidTr="008E7D28">
        <w:tc>
          <w:tcPr>
            <w:tcW w:w="3227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  <w:r w:rsidRPr="00692A0F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:rsidR="009B6F11" w:rsidRPr="00692A0F" w:rsidRDefault="009B6F11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194E3C">
        <w:rPr>
          <w:b/>
          <w:sz w:val="28"/>
          <w:szCs w:val="28"/>
        </w:rPr>
        <w:t xml:space="preserve">Характеристика текущего состояния  автомобильных дорог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местного значения на территории </w:t>
      </w:r>
      <w:r>
        <w:rPr>
          <w:b/>
          <w:sz w:val="28"/>
          <w:szCs w:val="28"/>
        </w:rPr>
        <w:t>Залуч</w:t>
      </w:r>
      <w:r w:rsidRPr="00194E3C">
        <w:rPr>
          <w:b/>
          <w:sz w:val="28"/>
          <w:szCs w:val="28"/>
        </w:rPr>
        <w:t>ского сельского поселения. Приоритеты и цели муниципальной политики в сфере дорожной деятельности.</w:t>
      </w: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ind w:firstLine="709"/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Статус современного населенного пункта во многом определяют уровень внешнего благоустройства и развитая инженерная инфраструктура.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Важным фактором жизнеобеспечения населения, способствующим стабильности социально-экономического развития поселения, является развитие и совершенствование сети автомобильных дорог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местного значения.</w:t>
      </w:r>
    </w:p>
    <w:p w:rsidR="009B6F11" w:rsidRPr="00194E3C" w:rsidRDefault="009B6F11" w:rsidP="00BF0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Вопрос состояния улично-</w:t>
      </w:r>
      <w:r>
        <w:rPr>
          <w:sz w:val="28"/>
          <w:szCs w:val="28"/>
        </w:rPr>
        <w:t>дорожной сети местного значения,</w:t>
      </w:r>
      <w:r w:rsidRPr="00194E3C">
        <w:rPr>
          <w:sz w:val="28"/>
          <w:szCs w:val="28"/>
        </w:rPr>
        <w:t xml:space="preserve"> их ремонта </w:t>
      </w:r>
      <w:r>
        <w:rPr>
          <w:sz w:val="28"/>
          <w:szCs w:val="28"/>
        </w:rPr>
        <w:t xml:space="preserve">  и содержания </w:t>
      </w:r>
      <w:r w:rsidRPr="00194E3C">
        <w:rPr>
          <w:sz w:val="28"/>
          <w:szCs w:val="28"/>
        </w:rPr>
        <w:t>является одной из основных проблем сельского поселения.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За последние годы значительно ухудшилось состояние дорожных покрытий автомобильных дорог местного значения, расположенных на территории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поселения. Одними из основных причин их разрушения являются: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длительный срок эксплуатации дорог;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увеличение интенсивности движения автотранспортных средств;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погодно-климатические условия.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Существующая дорожная сеть на территории сельского поселения не соответствует темпам автомобилизации, сохраняется высокий уровень физического и экономического износа дорожного покрытия. </w:t>
      </w:r>
    </w:p>
    <w:p w:rsidR="009B6F11" w:rsidRDefault="009B6F11" w:rsidP="00BF0595">
      <w:pPr>
        <w:ind w:firstLine="540"/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Большая часть автомобильных дорог местного значения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требуют приведения их в нормативное состояние.</w:t>
      </w:r>
      <w:r w:rsidRPr="00BB0D01">
        <w:rPr>
          <w:sz w:val="28"/>
          <w:szCs w:val="28"/>
        </w:rPr>
        <w:t xml:space="preserve"> </w:t>
      </w:r>
      <w:r w:rsidRPr="00912DF8">
        <w:rPr>
          <w:sz w:val="28"/>
          <w:szCs w:val="28"/>
        </w:rPr>
        <w:t>Для их соответствия нормативным требованиям необходимо выполнение различных видов дорожных работ:</w:t>
      </w:r>
    </w:p>
    <w:p w:rsidR="009B6F11" w:rsidRDefault="009B6F11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текущего и капитального ремонта автомобильных дорог;</w:t>
      </w:r>
    </w:p>
    <w:p w:rsidR="009B6F11" w:rsidRPr="00C30D47" w:rsidRDefault="009B6F11" w:rsidP="00BF05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12DF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</w:t>
      </w:r>
      <w:r>
        <w:rPr>
          <w:sz w:val="28"/>
          <w:szCs w:val="28"/>
        </w:rPr>
        <w:t xml:space="preserve"> местного значения  , что включает в себя</w:t>
      </w:r>
      <w:r w:rsidRPr="00912DF8">
        <w:rPr>
          <w:sz w:val="28"/>
          <w:szCs w:val="28"/>
        </w:rPr>
        <w:t xml:space="preserve"> комплекс работ по поддержанию надлежащего технического состояния </w:t>
      </w:r>
      <w:r>
        <w:rPr>
          <w:sz w:val="28"/>
          <w:szCs w:val="28"/>
        </w:rPr>
        <w:t>автомобильных</w:t>
      </w:r>
      <w:r w:rsidRPr="00912DF8">
        <w:rPr>
          <w:sz w:val="28"/>
          <w:szCs w:val="28"/>
        </w:rPr>
        <w:t xml:space="preserve"> дорог, оценке ее технического состояния, а также по организации и обеспечению безопасности </w:t>
      </w:r>
      <w:r>
        <w:rPr>
          <w:sz w:val="28"/>
          <w:szCs w:val="28"/>
        </w:rPr>
        <w:t>дорожного движения.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      На данный момент на территории сельского поселения </w:t>
      </w:r>
      <w:r>
        <w:rPr>
          <w:sz w:val="28"/>
          <w:szCs w:val="28"/>
        </w:rPr>
        <w:t>5</w:t>
      </w:r>
      <w:r w:rsidRPr="00194E3C">
        <w:rPr>
          <w:sz w:val="28"/>
          <w:szCs w:val="28"/>
        </w:rPr>
        <w:t>1 дорог</w:t>
      </w:r>
      <w:r>
        <w:rPr>
          <w:sz w:val="28"/>
          <w:szCs w:val="28"/>
        </w:rPr>
        <w:t xml:space="preserve">а   </w:t>
      </w:r>
      <w:r w:rsidRPr="00194E3C">
        <w:rPr>
          <w:sz w:val="28"/>
          <w:szCs w:val="28"/>
        </w:rPr>
        <w:t xml:space="preserve"> местного значения, </w:t>
      </w:r>
      <w:r>
        <w:rPr>
          <w:sz w:val="28"/>
          <w:szCs w:val="28"/>
        </w:rPr>
        <w:t xml:space="preserve">протяжённостью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31,0738 км</w:t>
        </w:r>
      </w:smartTag>
      <w:r w:rsidRPr="00194E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из них 9,2</w:t>
      </w:r>
      <w:r w:rsidRPr="00194E3C">
        <w:rPr>
          <w:sz w:val="28"/>
          <w:szCs w:val="28"/>
        </w:rPr>
        <w:t>% имеют твердое покрытие</w:t>
      </w:r>
      <w:r>
        <w:rPr>
          <w:sz w:val="28"/>
          <w:szCs w:val="28"/>
        </w:rPr>
        <w:t xml:space="preserve">. Паспортизировано 23дорог общей протяжённостью </w:t>
      </w:r>
      <w:r w:rsidRPr="00194E3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,31 км"/>
        </w:smartTagPr>
        <w:r>
          <w:rPr>
            <w:sz w:val="28"/>
            <w:szCs w:val="28"/>
          </w:rPr>
          <w:t>11,31 км</w:t>
        </w:r>
      </w:smartTag>
      <w:r w:rsidRPr="00194E3C">
        <w:rPr>
          <w:sz w:val="28"/>
          <w:szCs w:val="28"/>
        </w:rPr>
        <w:t xml:space="preserve">.            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       Анализ проблем, связанных с неудовлетворительным состоянием улично-дорожной сети, расположенной на территории поселения, показывает необходимость комплексного подхода к их решению, что предполагает использование программного метода.</w:t>
      </w:r>
    </w:p>
    <w:p w:rsidR="009B6F11" w:rsidRDefault="009B6F11" w:rsidP="00BF0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6F11" w:rsidRPr="00194E3C" w:rsidRDefault="009B6F11" w:rsidP="0023215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11. </w:t>
      </w:r>
      <w:r w:rsidRPr="00194E3C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К основным рискам реализации данной программы относятся: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Рост цен на материально технические средства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Финансовые риски (недостаток финансирования, снижение финансовой устойчивости предприятий и организаций</w:t>
      </w:r>
      <w:r>
        <w:rPr>
          <w:sz w:val="28"/>
          <w:szCs w:val="28"/>
        </w:rPr>
        <w:t>)</w:t>
      </w:r>
      <w:r w:rsidRPr="00194E3C">
        <w:rPr>
          <w:sz w:val="28"/>
          <w:szCs w:val="28"/>
        </w:rPr>
        <w:t>;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проведение мониторинга реализации мероприятий муниципальной программы, выработке прогнозов, решений и рекомендаций по реализации мероприятий программы;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- подготовки и представления годового отчета о ходе и результатах реализации муниципальной программы, который может содержать предложения по корректировке муниципальной Программы.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194E3C">
        <w:rPr>
          <w:b/>
          <w:sz w:val="28"/>
          <w:szCs w:val="28"/>
        </w:rPr>
        <w:t>Механизм управления реализацией муниципальной программы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Управление реализацией Программы осуществляет Глава администрации </w:t>
      </w:r>
      <w:r>
        <w:rPr>
          <w:sz w:val="28"/>
          <w:szCs w:val="28"/>
        </w:rPr>
        <w:t>Залучского</w:t>
      </w:r>
      <w:r w:rsidRPr="00194E3C">
        <w:rPr>
          <w:sz w:val="28"/>
          <w:szCs w:val="28"/>
        </w:rPr>
        <w:t xml:space="preserve"> сельского поселения, вносит в установленном порядке предложения  по упорядочению мероприятий, предусмотренных  Программой, у учетом складывающейся социально-экономической ситуации.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Администрация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 xml:space="preserve">ского сельского поселения: ежеквартально до 20 числа месяца, следующего за отчетным периодом, направляет в Совет депутатов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 ежеквартальный отчет о ходе реализации Программы по утвержденной форме.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Ежегодно до 1 марта года, следующего за отчетным, направляет в Совет депутатов </w:t>
      </w:r>
      <w:r>
        <w:rPr>
          <w:sz w:val="28"/>
          <w:szCs w:val="28"/>
        </w:rPr>
        <w:t>Залуч</w:t>
      </w:r>
      <w:r w:rsidRPr="00194E3C">
        <w:rPr>
          <w:sz w:val="28"/>
          <w:szCs w:val="28"/>
        </w:rPr>
        <w:t>ского сельского поселения годовой отчет о ходе реализации Программы по утвержденной форме.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       Администрация сельского поселения осуществляет: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Координацию выполнения мероприятий муниципальной Программы;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Обеспечение эффективности реализации муниципальной Программы, целевого использования средств;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Организацию внедрения информационных технологий в целях управления реализацией муниципальной Программы;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Подготовку при необходимости, предложений по уточнению мероприятий муниципальной Программы, объемов финансирования, механизма реализации муниципальной Программы, целевых показателей для оценки эффективности реализации муниципальной Программы;</w:t>
      </w:r>
    </w:p>
    <w:p w:rsidR="009B6F11" w:rsidRPr="00194E3C" w:rsidRDefault="009B6F11" w:rsidP="00BF059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Составление отчетов о ходе реализации муниципальной Программы.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194E3C">
        <w:rPr>
          <w:b/>
          <w:sz w:val="28"/>
          <w:szCs w:val="28"/>
        </w:rPr>
        <w:t>Мероприятия  муниципальной программы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Default="009B6F11" w:rsidP="00BF0595">
      <w:pPr>
        <w:ind w:firstLine="709"/>
        <w:rPr>
          <w:sz w:val="28"/>
          <w:szCs w:val="28"/>
        </w:rPr>
      </w:pPr>
      <w:r w:rsidRPr="00194E3C">
        <w:rPr>
          <w:sz w:val="28"/>
          <w:szCs w:val="28"/>
        </w:rPr>
        <w:t xml:space="preserve">Программа реализуется в соответствии с </w:t>
      </w:r>
      <w:r w:rsidRPr="00194E3C">
        <w:rPr>
          <w:b/>
          <w:sz w:val="28"/>
          <w:szCs w:val="28"/>
        </w:rPr>
        <w:t xml:space="preserve">приложением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к муниципальной программе</w:t>
      </w:r>
      <w:r w:rsidRPr="00194E3C">
        <w:rPr>
          <w:sz w:val="28"/>
          <w:szCs w:val="28"/>
        </w:rPr>
        <w:t xml:space="preserve">.  </w:t>
      </w:r>
    </w:p>
    <w:p w:rsidR="009B6F11" w:rsidRDefault="009B6F11" w:rsidP="00BF0595">
      <w:pPr>
        <w:ind w:firstLine="709"/>
        <w:rPr>
          <w:sz w:val="28"/>
          <w:szCs w:val="28"/>
        </w:rPr>
      </w:pPr>
    </w:p>
    <w:p w:rsidR="009B6F11" w:rsidRDefault="009B6F11" w:rsidP="00BF0595">
      <w:pPr>
        <w:ind w:firstLine="709"/>
        <w:rPr>
          <w:sz w:val="28"/>
          <w:szCs w:val="28"/>
        </w:rPr>
        <w:sectPr w:rsidR="009B6F11" w:rsidSect="00BF0595">
          <w:pgSz w:w="11906" w:h="16838"/>
          <w:pgMar w:top="709" w:right="567" w:bottom="851" w:left="1418" w:header="709" w:footer="709" w:gutter="0"/>
          <w:cols w:space="708"/>
          <w:docGrid w:linePitch="360"/>
        </w:sectPr>
      </w:pPr>
    </w:p>
    <w:p w:rsidR="009B6F11" w:rsidRPr="00194E3C" w:rsidRDefault="009B6F11" w:rsidP="00BF0595">
      <w:pPr>
        <w:jc w:val="right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</w:t>
      </w:r>
      <w:r w:rsidRPr="00194E3C">
        <w:rPr>
          <w:b/>
          <w:bCs/>
          <w:sz w:val="28"/>
          <w:szCs w:val="28"/>
          <w:lang w:eastAsia="en-US"/>
        </w:rPr>
        <w:t xml:space="preserve">риложение </w:t>
      </w:r>
      <w:r>
        <w:rPr>
          <w:b/>
          <w:bCs/>
          <w:sz w:val="28"/>
          <w:szCs w:val="28"/>
          <w:lang w:eastAsia="en-US"/>
        </w:rPr>
        <w:t xml:space="preserve"> </w:t>
      </w:r>
    </w:p>
    <w:p w:rsidR="009B6F11" w:rsidRDefault="009B6F11" w:rsidP="00BF0595">
      <w:pPr>
        <w:jc w:val="right"/>
        <w:rPr>
          <w:b/>
          <w:sz w:val="28"/>
          <w:szCs w:val="28"/>
        </w:rPr>
      </w:pPr>
      <w:r w:rsidRPr="00194E3C">
        <w:rPr>
          <w:bCs/>
          <w:sz w:val="28"/>
          <w:szCs w:val="28"/>
          <w:lang w:eastAsia="en-US"/>
        </w:rPr>
        <w:t>к программе «</w:t>
      </w:r>
      <w:r w:rsidRPr="00194E3C">
        <w:rPr>
          <w:b/>
          <w:sz w:val="28"/>
          <w:szCs w:val="28"/>
        </w:rPr>
        <w:t>Совершенствование и содержание автомобильных дорог</w:t>
      </w:r>
    </w:p>
    <w:p w:rsidR="009B6F11" w:rsidRPr="00194E3C" w:rsidRDefault="009B6F11" w:rsidP="00BF0595">
      <w:pPr>
        <w:jc w:val="right"/>
        <w:rPr>
          <w:b/>
          <w:sz w:val="28"/>
          <w:szCs w:val="28"/>
        </w:rPr>
      </w:pPr>
      <w:r w:rsidRPr="00194E3C">
        <w:rPr>
          <w:b/>
          <w:sz w:val="28"/>
          <w:szCs w:val="28"/>
        </w:rPr>
        <w:t xml:space="preserve">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194E3C" w:rsidRDefault="009B6F11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9B6F11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9B6F11" w:rsidRPr="00194E3C" w:rsidRDefault="009B6F11" w:rsidP="00BF0595">
      <w:pPr>
        <w:jc w:val="center"/>
        <w:rPr>
          <w:b/>
          <w:sz w:val="28"/>
          <w:szCs w:val="28"/>
        </w:rPr>
      </w:pPr>
    </w:p>
    <w:tbl>
      <w:tblPr>
        <w:tblW w:w="1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2932"/>
        <w:gridCol w:w="2127"/>
        <w:gridCol w:w="63"/>
        <w:gridCol w:w="1050"/>
        <w:gridCol w:w="1833"/>
        <w:gridCol w:w="1826"/>
        <w:gridCol w:w="1608"/>
        <w:gridCol w:w="93"/>
        <w:gridCol w:w="987"/>
        <w:gridCol w:w="900"/>
        <w:gridCol w:w="912"/>
      </w:tblGrid>
      <w:tr w:rsidR="009B6F11" w:rsidRPr="003765D0" w:rsidTr="00D035F1"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№ п/п</w:t>
            </w:r>
          </w:p>
        </w:tc>
        <w:tc>
          <w:tcPr>
            <w:tcW w:w="2932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Исполнитель</w:t>
            </w:r>
          </w:p>
        </w:tc>
        <w:tc>
          <w:tcPr>
            <w:tcW w:w="1113" w:type="dxa"/>
            <w:gridSpan w:val="2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Протяжён</w:t>
            </w:r>
            <w:r>
              <w:t>-</w:t>
            </w:r>
            <w:r w:rsidRPr="009D7D75">
              <w:t>ность,</w:t>
            </w:r>
            <w:r>
              <w:t xml:space="preserve"> </w:t>
            </w:r>
            <w:r w:rsidRPr="009D7D75">
              <w:t>км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26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</w:t>
            </w:r>
            <w:r>
              <w:rPr>
                <w:sz w:val="27"/>
                <w:szCs w:val="27"/>
              </w:rPr>
              <w:t>-</w:t>
            </w:r>
            <w:r w:rsidRPr="003765D0">
              <w:rPr>
                <w:sz w:val="27"/>
                <w:szCs w:val="27"/>
              </w:rPr>
              <w:t>рования</w:t>
            </w:r>
          </w:p>
        </w:tc>
        <w:tc>
          <w:tcPr>
            <w:tcW w:w="4500" w:type="dxa"/>
            <w:gridSpan w:val="5"/>
          </w:tcPr>
          <w:p w:rsidR="009B6F11" w:rsidRPr="003765D0" w:rsidRDefault="009B6F11" w:rsidP="006F76C6">
            <w:r w:rsidRPr="003765D0">
              <w:rPr>
                <w:sz w:val="27"/>
                <w:szCs w:val="27"/>
              </w:rPr>
              <w:t>Объем финансирования по годам (</w:t>
            </w:r>
            <w:r>
              <w:rPr>
                <w:sz w:val="27"/>
                <w:szCs w:val="27"/>
              </w:rPr>
              <w:t>тыс.</w:t>
            </w:r>
            <w:r w:rsidRPr="003765D0">
              <w:rPr>
                <w:sz w:val="27"/>
                <w:szCs w:val="27"/>
              </w:rPr>
              <w:t>рубль)</w:t>
            </w:r>
          </w:p>
        </w:tc>
      </w:tr>
      <w:tr w:rsidR="009B6F11" w:rsidRPr="003765D0" w:rsidTr="00D035F1"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1113" w:type="dxa"/>
            <w:gridSpan w:val="2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2127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3</w:t>
            </w:r>
          </w:p>
        </w:tc>
        <w:tc>
          <w:tcPr>
            <w:tcW w:w="1113" w:type="dxa"/>
            <w:gridSpan w:val="2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4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826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13419" w:type="dxa"/>
            <w:gridSpan w:val="10"/>
          </w:tcPr>
          <w:p w:rsidR="009B6F11" w:rsidRPr="009D7D75" w:rsidRDefault="009B6F11" w:rsidP="006F76C6">
            <w:pPr>
              <w:spacing w:line="276" w:lineRule="auto"/>
              <w:jc w:val="center"/>
              <w:rPr>
                <w:b/>
              </w:rPr>
            </w:pPr>
            <w:r w:rsidRPr="009D7D75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</w:p>
        </w:tc>
      </w:tr>
      <w:tr w:rsidR="009B6F11" w:rsidRPr="003765D0" w:rsidTr="00D035F1"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1.1.</w:t>
            </w:r>
          </w:p>
        </w:tc>
        <w:tc>
          <w:tcPr>
            <w:tcW w:w="2932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2228AF" w:rsidRDefault="009B6F11" w:rsidP="006F76C6">
            <w:pPr>
              <w:spacing w:line="276" w:lineRule="auto"/>
              <w:jc w:val="center"/>
            </w:pPr>
            <w:r w:rsidRPr="002228AF">
              <w:rPr>
                <w:sz w:val="22"/>
                <w:szCs w:val="22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15,1 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9B6F11" w:rsidRPr="002228AF" w:rsidRDefault="009B6F11" w:rsidP="006F76C6">
            <w:pPr>
              <w:spacing w:line="276" w:lineRule="auto"/>
              <w:jc w:val="center"/>
            </w:pPr>
            <w:r w:rsidRPr="002228AF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286,96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1,2</w:t>
            </w:r>
          </w:p>
        </w:tc>
        <w:tc>
          <w:tcPr>
            <w:tcW w:w="2932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0,499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11,7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33,64 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1.3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99,2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1.4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пер.Аптекарский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99,9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615"/>
        </w:trPr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1.5</w:t>
            </w:r>
          </w:p>
        </w:tc>
        <w:tc>
          <w:tcPr>
            <w:tcW w:w="2932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с. Залучье </w:t>
            </w:r>
          </w:p>
          <w:p w:rsidR="009B6F11" w:rsidRDefault="009B6F11" w:rsidP="006F76C6">
            <w:pPr>
              <w:spacing w:line="276" w:lineRule="auto"/>
              <w:jc w:val="center"/>
            </w:pPr>
            <w:r w:rsidRPr="009D7D75">
              <w:t xml:space="preserve">ул. </w:t>
            </w:r>
            <w:r>
              <w:t>К</w:t>
            </w:r>
            <w:r w:rsidRPr="009D7D75">
              <w:t>уликова</w:t>
            </w:r>
            <w:r>
              <w:t>,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>
              <w:t>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1,06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464,2 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1290"/>
        </w:trPr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24,43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735"/>
        </w:trPr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>
              <w:t>1.6</w:t>
            </w:r>
          </w:p>
        </w:tc>
        <w:tc>
          <w:tcPr>
            <w:tcW w:w="2932" w:type="dxa"/>
            <w:vMerge w:val="restart"/>
          </w:tcPr>
          <w:p w:rsidR="009B6F11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0,854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200,0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764"/>
        </w:trPr>
        <w:tc>
          <w:tcPr>
            <w:tcW w:w="776" w:type="dxa"/>
            <w:vMerge/>
          </w:tcPr>
          <w:p w:rsidR="009B6F11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10,53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Default="009B6F11" w:rsidP="006F76C6">
            <w:pPr>
              <w:spacing w:line="276" w:lineRule="auto"/>
              <w:jc w:val="center"/>
            </w:pPr>
            <w:r>
              <w:t>1.7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5,115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900"/>
        </w:trPr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8</w:t>
            </w:r>
          </w:p>
        </w:tc>
        <w:tc>
          <w:tcPr>
            <w:tcW w:w="2932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д. </w:t>
            </w:r>
            <w:r>
              <w:t>Ляховичи</w:t>
            </w:r>
            <w:r w:rsidRPr="009D7D75">
              <w:t xml:space="preserve"> ул. </w:t>
            </w:r>
            <w:r>
              <w:t>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0,96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350,8</w:t>
            </w:r>
          </w:p>
        </w:tc>
        <w:tc>
          <w:tcPr>
            <w:tcW w:w="900" w:type="dxa"/>
            <w:vMerge w:val="restart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888"/>
        </w:trPr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932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18,46</w:t>
            </w:r>
          </w:p>
        </w:tc>
        <w:tc>
          <w:tcPr>
            <w:tcW w:w="900" w:type="dxa"/>
            <w:vMerge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</w:p>
        </w:tc>
      </w:tr>
      <w:tr w:rsidR="009B6F11" w:rsidRPr="003765D0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10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ул.Ковшовой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1833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</w:t>
            </w:r>
            <w:r>
              <w:t>11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ул.Рендакова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2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 Молодёжная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1833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3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1833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4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Ляховичи ул. Центральная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5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  <w:r>
              <w:t xml:space="preserve"> </w:t>
            </w:r>
            <w:r w:rsidRPr="009D7D75"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6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7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1.1</w:t>
            </w:r>
            <w:r>
              <w:t>8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  <w:r>
              <w:t xml:space="preserve"> </w:t>
            </w:r>
          </w:p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14331" w:type="dxa"/>
            <w:gridSpan w:val="11"/>
          </w:tcPr>
          <w:p w:rsidR="009B6F11" w:rsidRPr="00D035F1" w:rsidRDefault="009B6F11" w:rsidP="006F76C6">
            <w:pPr>
              <w:rPr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Содержание автомобильных дорог местного значения</w:t>
            </w:r>
          </w:p>
        </w:tc>
      </w:tr>
      <w:tr w:rsidR="009B6F11" w:rsidRPr="003765D0" w:rsidTr="00D035F1">
        <w:tc>
          <w:tcPr>
            <w:tcW w:w="776" w:type="dxa"/>
            <w:vMerge w:val="restart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2.1</w:t>
            </w:r>
          </w:p>
        </w:tc>
        <w:tc>
          <w:tcPr>
            <w:tcW w:w="14331" w:type="dxa"/>
            <w:gridSpan w:val="11"/>
          </w:tcPr>
          <w:p w:rsidR="009B6F11" w:rsidRPr="00D035F1" w:rsidRDefault="009B6F11" w:rsidP="006F76C6">
            <w:pPr>
              <w:rPr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Очистка автомобильных дорог местного значения   от снега</w:t>
            </w:r>
          </w:p>
        </w:tc>
      </w:tr>
      <w:tr w:rsidR="009B6F11" w:rsidRPr="003765D0" w:rsidTr="00D035F1">
        <w:trPr>
          <w:trHeight w:val="348"/>
        </w:trPr>
        <w:tc>
          <w:tcPr>
            <w:tcW w:w="776" w:type="dxa"/>
            <w:vMerge/>
          </w:tcPr>
          <w:p w:rsidR="009B6F11" w:rsidRPr="009D7D75" w:rsidRDefault="009B6F11" w:rsidP="006F76C6">
            <w:pPr>
              <w:spacing w:line="276" w:lineRule="auto"/>
              <w:jc w:val="center"/>
            </w:pPr>
          </w:p>
        </w:tc>
        <w:tc>
          <w:tcPr>
            <w:tcW w:w="14331" w:type="dxa"/>
            <w:gridSpan w:val="11"/>
          </w:tcPr>
          <w:p w:rsidR="009B6F11" w:rsidRPr="00D035F1" w:rsidRDefault="009B6F11" w:rsidP="006F76C6">
            <w:pPr>
              <w:jc w:val="center"/>
              <w:rPr>
                <w:sz w:val="20"/>
                <w:szCs w:val="20"/>
              </w:rPr>
            </w:pP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2.1.1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jc w:val="both"/>
            </w:pPr>
            <w:r w:rsidRPr="009D7D75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120,8 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12" w:type="dxa"/>
          </w:tcPr>
          <w:p w:rsidR="009B6F11" w:rsidRPr="00454DCB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>
              <w:t>2.1.2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jc w:val="both"/>
            </w:pPr>
            <w:r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2.1.2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92,7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>
              <w:t>2.1.3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jc w:val="both"/>
            </w:pPr>
            <w:r>
              <w:t>Прочистка водоотводных канав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2.1.3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13,5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>
              <w:t>2.14.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jc w:val="both"/>
            </w:pPr>
            <w:r>
              <w:t>Профилирование дорожного полотна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2.1.4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608" w:type="dxa"/>
          </w:tcPr>
          <w:p w:rsidR="009B6F11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125,065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6F7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2.2.</w:t>
            </w:r>
          </w:p>
        </w:tc>
        <w:tc>
          <w:tcPr>
            <w:tcW w:w="13419" w:type="dxa"/>
            <w:gridSpan w:val="10"/>
          </w:tcPr>
          <w:p w:rsidR="009B6F11" w:rsidRPr="00D035F1" w:rsidRDefault="009B6F11" w:rsidP="006F76C6">
            <w:pPr>
              <w:jc w:val="center"/>
              <w:rPr>
                <w:b/>
                <w:i/>
                <w:sz w:val="20"/>
                <w:szCs w:val="20"/>
              </w:rPr>
            </w:pPr>
            <w:r w:rsidRPr="00D035F1">
              <w:rPr>
                <w:b/>
                <w:i/>
                <w:sz w:val="20"/>
                <w:szCs w:val="20"/>
              </w:rPr>
              <w:t>Паспортизация и регистрация в собственность сельского поселения автомобильных дорог местного значения</w:t>
            </w:r>
          </w:p>
        </w:tc>
        <w:tc>
          <w:tcPr>
            <w:tcW w:w="912" w:type="dxa"/>
          </w:tcPr>
          <w:p w:rsidR="009B6F11" w:rsidRPr="003765D0" w:rsidRDefault="009B6F11" w:rsidP="006F76C6"/>
        </w:tc>
      </w:tr>
      <w:tr w:rsidR="009B6F11" w:rsidRPr="003765D0" w:rsidTr="00D035F1">
        <w:tc>
          <w:tcPr>
            <w:tcW w:w="776" w:type="dxa"/>
          </w:tcPr>
          <w:p w:rsidR="009B6F11" w:rsidRPr="009D7D75" w:rsidRDefault="009B6F11" w:rsidP="006F76C6">
            <w:pPr>
              <w:spacing w:line="276" w:lineRule="auto"/>
              <w:jc w:val="center"/>
            </w:pPr>
            <w:r w:rsidRPr="009D7D75">
              <w:t>2.2.1</w:t>
            </w:r>
          </w:p>
        </w:tc>
        <w:tc>
          <w:tcPr>
            <w:tcW w:w="2932" w:type="dxa"/>
          </w:tcPr>
          <w:p w:rsidR="009B6F11" w:rsidRPr="009D7D75" w:rsidRDefault="009B6F11" w:rsidP="006F76C6">
            <w:pPr>
              <w:jc w:val="both"/>
            </w:pPr>
            <w:r w:rsidRPr="009D7D75">
              <w:t xml:space="preserve">Протяженность   автомобильных дорог  планируемых к паспортизации 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05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</w:t>
            </w:r>
          </w:p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18,4</w:t>
            </w:r>
          </w:p>
        </w:tc>
        <w:tc>
          <w:tcPr>
            <w:tcW w:w="1833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1826" w:type="dxa"/>
          </w:tcPr>
          <w:p w:rsidR="009B6F11" w:rsidRPr="00D035F1" w:rsidRDefault="009B6F11" w:rsidP="006F76C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701" w:type="dxa"/>
            <w:gridSpan w:val="2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87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Pr="003765D0">
              <w:rPr>
                <w:sz w:val="27"/>
                <w:szCs w:val="27"/>
              </w:rPr>
              <w:t>00,0</w:t>
            </w:r>
          </w:p>
        </w:tc>
        <w:tc>
          <w:tcPr>
            <w:tcW w:w="900" w:type="dxa"/>
          </w:tcPr>
          <w:p w:rsidR="009B6F11" w:rsidRPr="003765D0" w:rsidRDefault="009B6F11" w:rsidP="006F76C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12" w:type="dxa"/>
          </w:tcPr>
          <w:p w:rsidR="009B6F11" w:rsidRPr="003765D0" w:rsidRDefault="009B6F11" w:rsidP="006F76C6">
            <w:r>
              <w:t>0</w:t>
            </w:r>
          </w:p>
        </w:tc>
      </w:tr>
    </w:tbl>
    <w:p w:rsidR="009B6F11" w:rsidRPr="00194E3C" w:rsidRDefault="009B6F11" w:rsidP="00BF0595">
      <w:pPr>
        <w:spacing w:line="276" w:lineRule="auto"/>
        <w:jc w:val="both"/>
        <w:rPr>
          <w:sz w:val="28"/>
          <w:szCs w:val="28"/>
        </w:rPr>
      </w:pPr>
    </w:p>
    <w:p w:rsidR="009B6F11" w:rsidRDefault="009B6F11" w:rsidP="00BF0595">
      <w:pPr>
        <w:jc w:val="center"/>
        <w:rPr>
          <w:b/>
          <w:sz w:val="28"/>
          <w:szCs w:val="28"/>
        </w:rPr>
      </w:pPr>
    </w:p>
    <w:p w:rsidR="009B6F11" w:rsidRDefault="009B6F11" w:rsidP="00BF0595">
      <w:pPr>
        <w:jc w:val="center"/>
        <w:rPr>
          <w:b/>
          <w:sz w:val="28"/>
          <w:szCs w:val="28"/>
        </w:rPr>
        <w:sectPr w:rsidR="009B6F11" w:rsidSect="00D035F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B6F11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9B6F11" w:rsidRPr="00F545C6" w:rsidRDefault="009B6F11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«Капитальный ремонт и ремонт автомобильных дорог местного значения на территории Залучского сельского поселения на 2014-2017 г.г.» муниципальной программы Залучского сельского поселения </w:t>
      </w:r>
      <w:r w:rsidRPr="00F545C6">
        <w:rPr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sz w:val="28"/>
          <w:szCs w:val="28"/>
        </w:rPr>
        <w:t>7</w:t>
      </w:r>
      <w:r w:rsidRPr="00F545C6">
        <w:rPr>
          <w:sz w:val="28"/>
          <w:szCs w:val="28"/>
        </w:rPr>
        <w:t xml:space="preserve"> годы »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Default="009B6F11" w:rsidP="00BF059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 xml:space="preserve">Ответственный исполнитель </w:t>
      </w:r>
      <w:r>
        <w:rPr>
          <w:b/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E50E5C">
        <w:rPr>
          <w:b/>
          <w:sz w:val="28"/>
          <w:szCs w:val="28"/>
        </w:rPr>
        <w:t>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 xml:space="preserve">. Соисполнители </w:t>
      </w:r>
      <w:r>
        <w:rPr>
          <w:b/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E50E5C">
        <w:rPr>
          <w:b/>
          <w:sz w:val="28"/>
          <w:szCs w:val="28"/>
        </w:rPr>
        <w:t>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B6F11" w:rsidRPr="00F545C6" w:rsidRDefault="009B6F11" w:rsidP="000E6C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подпрограммы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3008"/>
        <w:gridCol w:w="1499"/>
        <w:gridCol w:w="1559"/>
        <w:gridCol w:w="1560"/>
        <w:gridCol w:w="1482"/>
        <w:gridCol w:w="12"/>
      </w:tblGrid>
      <w:tr w:rsidR="009B6F11" w:rsidRPr="009D7D75" w:rsidTr="00657B20">
        <w:trPr>
          <w:gridAfter w:val="1"/>
          <w:wAfter w:w="12" w:type="dxa"/>
        </w:trPr>
        <w:tc>
          <w:tcPr>
            <w:tcW w:w="846" w:type="dxa"/>
            <w:vMerge w:val="restart"/>
          </w:tcPr>
          <w:p w:rsidR="009B6F11" w:rsidRPr="009D7D75" w:rsidRDefault="009B6F11" w:rsidP="007912A4">
            <w:pPr>
              <w:jc w:val="center"/>
            </w:pPr>
            <w:r w:rsidRPr="009D7D75">
              <w:t>№ п/п</w:t>
            </w:r>
          </w:p>
        </w:tc>
        <w:tc>
          <w:tcPr>
            <w:tcW w:w="3008" w:type="dxa"/>
            <w:vMerge w:val="restart"/>
          </w:tcPr>
          <w:p w:rsidR="009B6F11" w:rsidRPr="009D7D75" w:rsidRDefault="009B6F11" w:rsidP="007912A4">
            <w:pPr>
              <w:jc w:val="center"/>
            </w:pPr>
            <w:r w:rsidRPr="009D7D75">
              <w:t xml:space="preserve"> Задачи муниципальной программы, наименование и единица измерения целевого показателя</w:t>
            </w:r>
          </w:p>
        </w:tc>
        <w:tc>
          <w:tcPr>
            <w:tcW w:w="6100" w:type="dxa"/>
            <w:gridSpan w:val="4"/>
          </w:tcPr>
          <w:p w:rsidR="009B6F11" w:rsidRPr="009D7D75" w:rsidRDefault="009B6F11" w:rsidP="007912A4">
            <w:r w:rsidRPr="009D7D75">
              <w:t>Значение целевого показателя по годам,км</w:t>
            </w:r>
          </w:p>
        </w:tc>
      </w:tr>
      <w:tr w:rsidR="009B6F11" w:rsidRPr="009D7D75" w:rsidTr="00657B20">
        <w:trPr>
          <w:gridAfter w:val="1"/>
          <w:wAfter w:w="12" w:type="dxa"/>
        </w:trPr>
        <w:tc>
          <w:tcPr>
            <w:tcW w:w="846" w:type="dxa"/>
            <w:vMerge/>
          </w:tcPr>
          <w:p w:rsidR="009B6F11" w:rsidRPr="009D7D75" w:rsidRDefault="009B6F11" w:rsidP="007912A4">
            <w:pPr>
              <w:jc w:val="center"/>
            </w:pPr>
          </w:p>
        </w:tc>
        <w:tc>
          <w:tcPr>
            <w:tcW w:w="3008" w:type="dxa"/>
            <w:vMerge/>
          </w:tcPr>
          <w:p w:rsidR="009B6F11" w:rsidRPr="009D7D75" w:rsidRDefault="009B6F11" w:rsidP="007912A4">
            <w:pPr>
              <w:jc w:val="center"/>
            </w:pPr>
          </w:p>
        </w:tc>
        <w:tc>
          <w:tcPr>
            <w:tcW w:w="1499" w:type="dxa"/>
          </w:tcPr>
          <w:p w:rsidR="009B6F11" w:rsidRPr="009D7D75" w:rsidRDefault="009B6F11" w:rsidP="007912A4">
            <w:pPr>
              <w:jc w:val="center"/>
            </w:pPr>
            <w:r w:rsidRPr="009D7D75">
              <w:t>2014</w:t>
            </w:r>
          </w:p>
        </w:tc>
        <w:tc>
          <w:tcPr>
            <w:tcW w:w="1559" w:type="dxa"/>
          </w:tcPr>
          <w:p w:rsidR="009B6F11" w:rsidRPr="009D7D75" w:rsidRDefault="009B6F11" w:rsidP="007912A4">
            <w:pPr>
              <w:jc w:val="center"/>
            </w:pPr>
            <w:r w:rsidRPr="009D7D75">
              <w:t>2015</w:t>
            </w:r>
          </w:p>
        </w:tc>
        <w:tc>
          <w:tcPr>
            <w:tcW w:w="1560" w:type="dxa"/>
          </w:tcPr>
          <w:p w:rsidR="009B6F11" w:rsidRPr="009D7D75" w:rsidRDefault="009B6F11" w:rsidP="007912A4">
            <w:pPr>
              <w:jc w:val="center"/>
            </w:pPr>
            <w:r w:rsidRPr="009D7D75">
              <w:t>2016</w:t>
            </w:r>
          </w:p>
        </w:tc>
        <w:tc>
          <w:tcPr>
            <w:tcW w:w="1482" w:type="dxa"/>
          </w:tcPr>
          <w:p w:rsidR="009B6F11" w:rsidRPr="009D7D75" w:rsidRDefault="009B6F11" w:rsidP="007912A4">
            <w:r w:rsidRPr="009D7D75">
              <w:t>2017</w:t>
            </w:r>
          </w:p>
        </w:tc>
      </w:tr>
      <w:tr w:rsidR="009B6F11" w:rsidRPr="009D7D75" w:rsidTr="00657B20">
        <w:tc>
          <w:tcPr>
            <w:tcW w:w="846" w:type="dxa"/>
          </w:tcPr>
          <w:p w:rsidR="009B6F11" w:rsidRPr="009D7D75" w:rsidRDefault="009B6F11" w:rsidP="007912A4">
            <w:pPr>
              <w:jc w:val="center"/>
            </w:pPr>
            <w:r w:rsidRPr="009D7D75">
              <w:t>1</w:t>
            </w:r>
          </w:p>
        </w:tc>
        <w:tc>
          <w:tcPr>
            <w:tcW w:w="3008" w:type="dxa"/>
          </w:tcPr>
          <w:p w:rsidR="009B6F11" w:rsidRPr="009D7D75" w:rsidRDefault="009B6F11" w:rsidP="007912A4">
            <w:pPr>
              <w:jc w:val="center"/>
            </w:pPr>
            <w:r w:rsidRPr="009D7D75">
              <w:t>2</w:t>
            </w:r>
          </w:p>
        </w:tc>
        <w:tc>
          <w:tcPr>
            <w:tcW w:w="1499" w:type="dxa"/>
          </w:tcPr>
          <w:p w:rsidR="009B6F11" w:rsidRPr="009D7D75" w:rsidRDefault="009B6F11" w:rsidP="007912A4">
            <w:pPr>
              <w:jc w:val="center"/>
            </w:pPr>
            <w:r w:rsidRPr="009D7D75">
              <w:t>3</w:t>
            </w:r>
          </w:p>
        </w:tc>
        <w:tc>
          <w:tcPr>
            <w:tcW w:w="1559" w:type="dxa"/>
          </w:tcPr>
          <w:p w:rsidR="009B6F11" w:rsidRPr="009D7D75" w:rsidRDefault="009B6F11" w:rsidP="007912A4">
            <w:pPr>
              <w:jc w:val="center"/>
            </w:pPr>
            <w:r w:rsidRPr="009D7D75">
              <w:t>4</w:t>
            </w:r>
          </w:p>
        </w:tc>
        <w:tc>
          <w:tcPr>
            <w:tcW w:w="1560" w:type="dxa"/>
          </w:tcPr>
          <w:p w:rsidR="009B6F11" w:rsidRPr="009D7D75" w:rsidRDefault="009B6F11" w:rsidP="007912A4">
            <w:pPr>
              <w:jc w:val="center"/>
            </w:pPr>
            <w:r w:rsidRPr="009D7D75">
              <w:t>5</w:t>
            </w:r>
          </w:p>
        </w:tc>
        <w:tc>
          <w:tcPr>
            <w:tcW w:w="1494" w:type="dxa"/>
            <w:gridSpan w:val="2"/>
          </w:tcPr>
          <w:p w:rsidR="009B6F11" w:rsidRPr="009D7D75" w:rsidRDefault="009B6F11" w:rsidP="007912A4"/>
        </w:tc>
      </w:tr>
      <w:tr w:rsidR="009B6F11" w:rsidRPr="009D7D75" w:rsidTr="00657B20">
        <w:tc>
          <w:tcPr>
            <w:tcW w:w="846" w:type="dxa"/>
          </w:tcPr>
          <w:p w:rsidR="009B6F11" w:rsidRPr="009D7D75" w:rsidRDefault="009B6F11" w:rsidP="007912A4">
            <w:pPr>
              <w:jc w:val="center"/>
            </w:pPr>
            <w:r w:rsidRPr="009D7D75">
              <w:t>1.</w:t>
            </w:r>
          </w:p>
        </w:tc>
        <w:tc>
          <w:tcPr>
            <w:tcW w:w="9120" w:type="dxa"/>
            <w:gridSpan w:val="6"/>
          </w:tcPr>
          <w:p w:rsidR="009B6F11" w:rsidRPr="009D7D75" w:rsidRDefault="009B6F11" w:rsidP="007912A4">
            <w:r w:rsidRPr="009D7D75">
              <w:rPr>
                <w:b/>
              </w:rPr>
              <w:t xml:space="preserve">Задача: </w:t>
            </w:r>
            <w:r w:rsidRPr="009D7D75">
              <w:rPr>
                <w:b/>
                <w:i/>
              </w:rPr>
              <w:t xml:space="preserve">Капитальный ремонт и  ремонт автомобильных дорог местного значения  </w:t>
            </w:r>
          </w:p>
        </w:tc>
      </w:tr>
      <w:tr w:rsidR="009B6F11" w:rsidRPr="009D7D75" w:rsidTr="00657B20">
        <w:tc>
          <w:tcPr>
            <w:tcW w:w="846" w:type="dxa"/>
          </w:tcPr>
          <w:p w:rsidR="009B6F11" w:rsidRPr="009D7D75" w:rsidRDefault="009B6F11" w:rsidP="007912A4">
            <w:pPr>
              <w:jc w:val="center"/>
            </w:pPr>
            <w:r w:rsidRPr="009D7D75">
              <w:t>1.1.</w:t>
            </w:r>
          </w:p>
        </w:tc>
        <w:tc>
          <w:tcPr>
            <w:tcW w:w="3008" w:type="dxa"/>
          </w:tcPr>
          <w:p w:rsidR="009B6F11" w:rsidRPr="009D7D75" w:rsidRDefault="009B6F11" w:rsidP="007912A4">
            <w:pPr>
              <w:jc w:val="both"/>
            </w:pPr>
            <w:r w:rsidRPr="009D7D75">
              <w:t>Протяженность планируемых к ремонту автомобильных дорог   местного значения (км.)</w:t>
            </w:r>
          </w:p>
        </w:tc>
        <w:tc>
          <w:tcPr>
            <w:tcW w:w="1499" w:type="dxa"/>
          </w:tcPr>
          <w:p w:rsidR="009B6F11" w:rsidRPr="009D7D75" w:rsidRDefault="009B6F11" w:rsidP="007912A4">
            <w:pPr>
              <w:jc w:val="center"/>
            </w:pPr>
            <w:r w:rsidRPr="009D7D75">
              <w:t xml:space="preserve">2,37 </w:t>
            </w:r>
          </w:p>
        </w:tc>
        <w:tc>
          <w:tcPr>
            <w:tcW w:w="1559" w:type="dxa"/>
          </w:tcPr>
          <w:p w:rsidR="009B6F11" w:rsidRPr="009D7D75" w:rsidRDefault="009B6F11" w:rsidP="007912A4">
            <w:pPr>
              <w:jc w:val="center"/>
            </w:pPr>
            <w:r w:rsidRPr="009D7D75">
              <w:t xml:space="preserve"> </w:t>
            </w:r>
            <w:r>
              <w:t>3,39</w:t>
            </w:r>
          </w:p>
        </w:tc>
        <w:tc>
          <w:tcPr>
            <w:tcW w:w="1560" w:type="dxa"/>
          </w:tcPr>
          <w:p w:rsidR="009B6F11" w:rsidRPr="009D7D75" w:rsidRDefault="009B6F11" w:rsidP="007912A4">
            <w:pPr>
              <w:jc w:val="center"/>
            </w:pPr>
            <w:r w:rsidRPr="009D7D75">
              <w:t xml:space="preserve"> 1,84</w:t>
            </w:r>
          </w:p>
        </w:tc>
        <w:tc>
          <w:tcPr>
            <w:tcW w:w="1494" w:type="dxa"/>
            <w:gridSpan w:val="2"/>
          </w:tcPr>
          <w:p w:rsidR="009B6F11" w:rsidRPr="009D7D75" w:rsidRDefault="009B6F11" w:rsidP="007912A4">
            <w:r w:rsidRPr="009D7D75">
              <w:t>1,3</w:t>
            </w:r>
          </w:p>
        </w:tc>
      </w:tr>
      <w:tr w:rsidR="009B6F11" w:rsidRPr="009D7D75" w:rsidTr="00657B20">
        <w:tc>
          <w:tcPr>
            <w:tcW w:w="846" w:type="dxa"/>
          </w:tcPr>
          <w:p w:rsidR="009B6F11" w:rsidRPr="009D7D75" w:rsidRDefault="009B6F11" w:rsidP="007912A4">
            <w:pPr>
              <w:jc w:val="center"/>
            </w:pPr>
            <w:r w:rsidRPr="009D7D75">
              <w:t>1.2</w:t>
            </w:r>
          </w:p>
        </w:tc>
        <w:tc>
          <w:tcPr>
            <w:tcW w:w="3008" w:type="dxa"/>
          </w:tcPr>
          <w:p w:rsidR="009B6F11" w:rsidRPr="009D7D75" w:rsidRDefault="009B6F11" w:rsidP="007912A4">
            <w:pPr>
              <w:jc w:val="both"/>
            </w:pPr>
            <w:r w:rsidRPr="009D7D75">
              <w:t xml:space="preserve">Процент отремонтированных дорог от общей протяженности автомобильных дорог (%) </w:t>
            </w:r>
          </w:p>
        </w:tc>
        <w:tc>
          <w:tcPr>
            <w:tcW w:w="1499" w:type="dxa"/>
          </w:tcPr>
          <w:p w:rsidR="009B6F11" w:rsidRPr="009D7D75" w:rsidRDefault="009B6F11" w:rsidP="007912A4">
            <w:pPr>
              <w:jc w:val="center"/>
            </w:pPr>
            <w:r w:rsidRPr="009D7D75">
              <w:t>7,87</w:t>
            </w:r>
          </w:p>
        </w:tc>
        <w:tc>
          <w:tcPr>
            <w:tcW w:w="1559" w:type="dxa"/>
          </w:tcPr>
          <w:p w:rsidR="009B6F11" w:rsidRPr="009D7D75" w:rsidRDefault="009B6F11" w:rsidP="007912A4">
            <w:pPr>
              <w:jc w:val="center"/>
            </w:pPr>
            <w:r>
              <w:t>10,9</w:t>
            </w:r>
          </w:p>
        </w:tc>
        <w:tc>
          <w:tcPr>
            <w:tcW w:w="1560" w:type="dxa"/>
          </w:tcPr>
          <w:p w:rsidR="009B6F11" w:rsidRPr="009D7D75" w:rsidRDefault="009B6F11" w:rsidP="007912A4">
            <w:pPr>
              <w:jc w:val="center"/>
            </w:pPr>
            <w:r w:rsidRPr="009D7D75">
              <w:t>5,93</w:t>
            </w:r>
          </w:p>
        </w:tc>
        <w:tc>
          <w:tcPr>
            <w:tcW w:w="1494" w:type="dxa"/>
            <w:gridSpan w:val="2"/>
          </w:tcPr>
          <w:p w:rsidR="009B6F11" w:rsidRPr="009D7D75" w:rsidRDefault="009B6F11" w:rsidP="007912A4">
            <w:r w:rsidRPr="009D7D75">
              <w:t>7,8</w:t>
            </w:r>
          </w:p>
        </w:tc>
      </w:tr>
    </w:tbl>
    <w:p w:rsidR="009B6F11" w:rsidRDefault="009B6F11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9B6F11" w:rsidRPr="00220399" w:rsidRDefault="009B6F11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6"/>
      </w:tblGrid>
      <w:tr w:rsidR="009B6F11" w:rsidRPr="00194E3C" w:rsidTr="008E7D28">
        <w:tc>
          <w:tcPr>
            <w:tcW w:w="3794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5.</w:t>
            </w:r>
            <w:r w:rsidRPr="00692A0F">
              <w:rPr>
                <w:b/>
                <w:sz w:val="28"/>
                <w:szCs w:val="28"/>
              </w:rPr>
              <w:t xml:space="preserve">Сроки реализации  </w:t>
            </w:r>
            <w:r>
              <w:rPr>
                <w:b/>
                <w:sz w:val="28"/>
                <w:szCs w:val="28"/>
              </w:rPr>
              <w:t>под</w:t>
            </w:r>
            <w:r w:rsidRPr="00692A0F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777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692A0F">
              <w:rPr>
                <w:sz w:val="28"/>
                <w:szCs w:val="28"/>
              </w:rPr>
              <w:t xml:space="preserve"> годы</w:t>
            </w:r>
          </w:p>
        </w:tc>
      </w:tr>
    </w:tbl>
    <w:p w:rsidR="009B6F11" w:rsidRDefault="009B6F11" w:rsidP="00BF0595">
      <w:pPr>
        <w:jc w:val="both"/>
        <w:rPr>
          <w:b/>
          <w:sz w:val="28"/>
          <w:szCs w:val="28"/>
        </w:rPr>
      </w:pPr>
    </w:p>
    <w:p w:rsidR="009B6F11" w:rsidRPr="00194E3C" w:rsidRDefault="009B6F11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194E3C">
        <w:rPr>
          <w:b/>
          <w:sz w:val="28"/>
          <w:szCs w:val="28"/>
        </w:rPr>
        <w:t xml:space="preserve">Объемы и источники финансирования </w:t>
      </w:r>
      <w:r>
        <w:rPr>
          <w:b/>
          <w:sz w:val="28"/>
          <w:szCs w:val="28"/>
        </w:rPr>
        <w:t>под</w:t>
      </w:r>
      <w:r w:rsidRPr="00194E3C">
        <w:rPr>
          <w:b/>
          <w:sz w:val="28"/>
          <w:szCs w:val="28"/>
        </w:rPr>
        <w:t xml:space="preserve">программы: </w:t>
      </w:r>
    </w:p>
    <w:p w:rsidR="009B6F11" w:rsidRPr="00194E3C" w:rsidRDefault="009B6F11" w:rsidP="00BF0595">
      <w:pPr>
        <w:jc w:val="both"/>
        <w:rPr>
          <w:b/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 xml:space="preserve">программы является </w:t>
      </w:r>
      <w:r>
        <w:rPr>
          <w:sz w:val="28"/>
          <w:szCs w:val="28"/>
        </w:rPr>
        <w:t xml:space="preserve">областной </w:t>
      </w:r>
      <w:r w:rsidRPr="00194E3C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и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3277,935</w:t>
      </w:r>
      <w:r>
        <w:rPr>
          <w:b/>
          <w:sz w:val="28"/>
          <w:szCs w:val="28"/>
        </w:rPr>
        <w:t xml:space="preserve">  </w:t>
      </w:r>
      <w:r w:rsidRPr="00194E3C">
        <w:rPr>
          <w:sz w:val="28"/>
          <w:szCs w:val="28"/>
        </w:rPr>
        <w:t xml:space="preserve"> рублей.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По годам реализации финансирование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>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9B6F11" w:rsidRPr="00AF3DAD" w:rsidTr="007912A4">
        <w:tc>
          <w:tcPr>
            <w:tcW w:w="993" w:type="dxa"/>
            <w:vMerge w:val="restart"/>
          </w:tcPr>
          <w:p w:rsidR="009B6F11" w:rsidRPr="00AF3DAD" w:rsidRDefault="009B6F11" w:rsidP="007912A4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9B6F11" w:rsidRPr="00AF3DAD" w:rsidRDefault="009B6F11" w:rsidP="007912A4">
            <w:pPr>
              <w:jc w:val="center"/>
            </w:pPr>
            <w:r w:rsidRPr="00AF3DAD">
              <w:t>Источник финансирования (</w:t>
            </w:r>
            <w:r>
              <w:t>тыс.</w:t>
            </w:r>
            <w:r w:rsidRPr="00AF3DAD">
              <w:t>рубль)</w:t>
            </w:r>
          </w:p>
        </w:tc>
      </w:tr>
      <w:tr w:rsidR="009B6F11" w:rsidRPr="00AF3DAD" w:rsidTr="007912A4">
        <w:tc>
          <w:tcPr>
            <w:tcW w:w="993" w:type="dxa"/>
            <w:vMerge/>
          </w:tcPr>
          <w:p w:rsidR="009B6F11" w:rsidRPr="00AF3DAD" w:rsidRDefault="009B6F11" w:rsidP="007912A4">
            <w:pPr>
              <w:jc w:val="center"/>
            </w:pP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 w:rsidRPr="00AF3DAD">
              <w:t>Всего</w:t>
            </w:r>
          </w:p>
        </w:tc>
      </w:tr>
      <w:tr w:rsidR="009B6F11" w:rsidRPr="00AF3DAD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 w:rsidRPr="00AF3DAD">
              <w:t>7</w:t>
            </w:r>
          </w:p>
        </w:tc>
      </w:tr>
      <w:tr w:rsidR="009B6F11" w:rsidRPr="00AF3DAD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320,6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 xml:space="preserve">0 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225,9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 xml:space="preserve">546,5 </w:t>
            </w:r>
          </w:p>
        </w:tc>
      </w:tr>
      <w:tr w:rsidR="009B6F11" w:rsidRPr="00AF3DAD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1015,0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58,535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1073,535</w:t>
            </w:r>
          </w:p>
        </w:tc>
      </w:tr>
      <w:tr w:rsidR="009B6F11" w:rsidRPr="00AF3DAD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924,5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924,5</w:t>
            </w:r>
          </w:p>
        </w:tc>
      </w:tr>
      <w:tr w:rsidR="009B6F11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B6F11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Default="009B6F11" w:rsidP="007912A4">
            <w:pPr>
              <w:jc w:val="center"/>
            </w:pPr>
            <w:r>
              <w:t>733,4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</w:p>
        </w:tc>
        <w:tc>
          <w:tcPr>
            <w:tcW w:w="1418" w:type="dxa"/>
          </w:tcPr>
          <w:p w:rsidR="009B6F11" w:rsidRDefault="009B6F11" w:rsidP="007912A4">
            <w:pPr>
              <w:jc w:val="center"/>
            </w:pPr>
            <w:r>
              <w:t>733,4</w:t>
            </w:r>
          </w:p>
        </w:tc>
      </w:tr>
      <w:tr w:rsidR="009B6F11" w:rsidRPr="00AF3DAD" w:rsidTr="007912A4">
        <w:tc>
          <w:tcPr>
            <w:tcW w:w="993" w:type="dxa"/>
          </w:tcPr>
          <w:p w:rsidR="009B6F11" w:rsidRPr="00AF3DAD" w:rsidRDefault="009B6F11" w:rsidP="007912A4">
            <w:r w:rsidRPr="00AF3DAD">
              <w:t>всего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1335,6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 xml:space="preserve"> 1942,335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 xml:space="preserve">3277,935 </w:t>
            </w:r>
          </w:p>
        </w:tc>
      </w:tr>
    </w:tbl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3"/>
      </w:tblGrid>
      <w:tr w:rsidR="009B6F11" w:rsidRPr="00194E3C" w:rsidTr="002E0312">
        <w:tc>
          <w:tcPr>
            <w:tcW w:w="3227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  <w:r w:rsidRPr="00692A0F">
              <w:rPr>
                <w:b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b/>
                <w:sz w:val="28"/>
                <w:szCs w:val="28"/>
              </w:rPr>
              <w:t>под</w:t>
            </w:r>
            <w:r w:rsidRPr="00692A0F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343" w:type="dxa"/>
          </w:tcPr>
          <w:p w:rsidR="009B6F11" w:rsidRPr="00692A0F" w:rsidRDefault="009B6F11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9B6F11" w:rsidRPr="00194E3C" w:rsidRDefault="009B6F11" w:rsidP="00FE7E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194E3C">
        <w:rPr>
          <w:b/>
          <w:sz w:val="28"/>
          <w:szCs w:val="28"/>
        </w:rPr>
        <w:t xml:space="preserve">Мероприятия 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194E3C">
        <w:rPr>
          <w:b/>
          <w:sz w:val="28"/>
          <w:szCs w:val="28"/>
        </w:rPr>
        <w:t>программы</w:t>
      </w:r>
    </w:p>
    <w:p w:rsidR="009B6F11" w:rsidRPr="00194E3C" w:rsidRDefault="009B6F11" w:rsidP="00FE7E3D">
      <w:pPr>
        <w:jc w:val="center"/>
        <w:rPr>
          <w:sz w:val="28"/>
          <w:szCs w:val="28"/>
        </w:rPr>
      </w:pPr>
    </w:p>
    <w:p w:rsidR="009B6F11" w:rsidRDefault="009B6F11" w:rsidP="00FE7E3D">
      <w:pPr>
        <w:ind w:firstLine="709"/>
        <w:rPr>
          <w:sz w:val="28"/>
          <w:szCs w:val="28"/>
        </w:rPr>
      </w:pPr>
      <w:r w:rsidRPr="00194E3C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194E3C">
        <w:rPr>
          <w:sz w:val="28"/>
          <w:szCs w:val="28"/>
        </w:rPr>
        <w:t xml:space="preserve">рограмма реализуется в соответствии с </w:t>
      </w:r>
      <w:r w:rsidRPr="00194E3C">
        <w:rPr>
          <w:b/>
          <w:sz w:val="28"/>
          <w:szCs w:val="28"/>
        </w:rPr>
        <w:t>приложением</w:t>
      </w:r>
      <w:r>
        <w:rPr>
          <w:b/>
          <w:sz w:val="28"/>
          <w:szCs w:val="28"/>
        </w:rPr>
        <w:t>.</w:t>
      </w:r>
      <w:r w:rsidRPr="00194E3C">
        <w:rPr>
          <w:sz w:val="28"/>
          <w:szCs w:val="28"/>
        </w:rPr>
        <w:t xml:space="preserve">  </w:t>
      </w:r>
    </w:p>
    <w:p w:rsidR="009B6F11" w:rsidRDefault="009B6F11" w:rsidP="00BF0595">
      <w:pPr>
        <w:jc w:val="right"/>
        <w:rPr>
          <w:b/>
          <w:bCs/>
          <w:sz w:val="28"/>
          <w:szCs w:val="28"/>
          <w:lang w:eastAsia="en-US"/>
        </w:rPr>
        <w:sectPr w:rsidR="009B6F11" w:rsidSect="00657B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B6F11" w:rsidRPr="00F00B58" w:rsidRDefault="009B6F11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Приложение </w:t>
      </w:r>
    </w:p>
    <w:p w:rsidR="009B6F11" w:rsidRPr="00F00B58" w:rsidRDefault="009B6F11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 К Подпрограмме «Капитальный ремонт и ремонт автомобильных дорог </w:t>
      </w:r>
    </w:p>
    <w:p w:rsidR="009B6F11" w:rsidRPr="00F00B58" w:rsidRDefault="009B6F11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                                                              местного значения на территории Залучского сельского поселения на 2014-2017 г.г.»  муниципальной  программы «Совершенствование и содержание </w:t>
      </w:r>
    </w:p>
    <w:p w:rsidR="009B6F11" w:rsidRPr="00F00B58" w:rsidRDefault="009B6F11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автомобильных дорог местного значения Залучского сельского поселения </w:t>
      </w:r>
    </w:p>
    <w:p w:rsidR="009B6F11" w:rsidRPr="00F00B58" w:rsidRDefault="009B6F11" w:rsidP="00F00B58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>на 2014-2017 годы »</w:t>
      </w:r>
    </w:p>
    <w:p w:rsidR="009B6F11" w:rsidRPr="0064050C" w:rsidRDefault="009B6F11" w:rsidP="0064050C">
      <w:pPr>
        <w:rPr>
          <w:b/>
          <w:bCs/>
          <w:lang w:eastAsia="en-US"/>
        </w:rPr>
      </w:pPr>
      <w:r w:rsidRPr="0064050C">
        <w:rPr>
          <w:b/>
          <w:bCs/>
          <w:lang w:eastAsia="en-US"/>
        </w:rPr>
        <w:t xml:space="preserve"> </w:t>
      </w:r>
    </w:p>
    <w:p w:rsidR="009B6F11" w:rsidRPr="00194E3C" w:rsidRDefault="009B6F11" w:rsidP="0064050C">
      <w:pPr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Pr="00194E3C">
        <w:rPr>
          <w:bCs/>
          <w:sz w:val="28"/>
          <w:szCs w:val="28"/>
          <w:lang w:eastAsia="en-US"/>
        </w:rPr>
        <w:t xml:space="preserve">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</w:t>
      </w:r>
    </w:p>
    <w:p w:rsidR="009B6F11" w:rsidRDefault="009B6F11" w:rsidP="00657B20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9B6F11" w:rsidRPr="00194E3C" w:rsidRDefault="009B6F11" w:rsidP="00F00B58">
      <w:pPr>
        <w:tabs>
          <w:tab w:val="left" w:pos="6825"/>
        </w:tabs>
        <w:spacing w:after="200" w:line="276" w:lineRule="auto"/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«Капитальный ремонт и ремонт автомобильных дорог местного значения на территории Залучского сельского поселения на 2014-201</w:t>
      </w:r>
      <w:r>
        <w:rPr>
          <w:b/>
          <w:sz w:val="28"/>
          <w:szCs w:val="28"/>
        </w:rPr>
        <w:t>7</w:t>
      </w:r>
      <w:r w:rsidRPr="00FF5FED">
        <w:rPr>
          <w:b/>
          <w:sz w:val="28"/>
          <w:szCs w:val="28"/>
        </w:rPr>
        <w:t xml:space="preserve"> г.г.»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p w:rsidR="009B6F11" w:rsidRDefault="009B6F11" w:rsidP="00657B20">
      <w:pPr>
        <w:rPr>
          <w:sz w:val="28"/>
          <w:szCs w:val="28"/>
        </w:rPr>
      </w:pP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3772"/>
        <w:gridCol w:w="2127"/>
        <w:gridCol w:w="63"/>
        <w:gridCol w:w="1290"/>
        <w:gridCol w:w="1833"/>
        <w:gridCol w:w="1418"/>
        <w:gridCol w:w="1008"/>
        <w:gridCol w:w="1080"/>
        <w:gridCol w:w="900"/>
        <w:gridCol w:w="912"/>
      </w:tblGrid>
      <w:tr w:rsidR="009B6F11" w:rsidRPr="003765D0" w:rsidTr="00D035F1"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№ п/п</w:t>
            </w:r>
          </w:p>
        </w:tc>
        <w:tc>
          <w:tcPr>
            <w:tcW w:w="3772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Исполнитель</w:t>
            </w:r>
          </w:p>
        </w:tc>
        <w:tc>
          <w:tcPr>
            <w:tcW w:w="1353" w:type="dxa"/>
            <w:gridSpan w:val="2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Протяжён</w:t>
            </w:r>
            <w:r>
              <w:t>-</w:t>
            </w:r>
            <w:r w:rsidRPr="009D7D75">
              <w:t>ность,</w:t>
            </w:r>
            <w:r>
              <w:t xml:space="preserve"> </w:t>
            </w:r>
            <w:r w:rsidRPr="009D7D75">
              <w:t>км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Источник финанси</w:t>
            </w:r>
            <w:r>
              <w:rPr>
                <w:sz w:val="27"/>
                <w:szCs w:val="27"/>
              </w:rPr>
              <w:t>-</w:t>
            </w:r>
            <w:r w:rsidRPr="003765D0">
              <w:rPr>
                <w:sz w:val="27"/>
                <w:szCs w:val="27"/>
              </w:rPr>
              <w:t>рования</w:t>
            </w:r>
          </w:p>
        </w:tc>
        <w:tc>
          <w:tcPr>
            <w:tcW w:w="3900" w:type="dxa"/>
            <w:gridSpan w:val="4"/>
          </w:tcPr>
          <w:p w:rsidR="009B6F11" w:rsidRPr="003765D0" w:rsidRDefault="009B6F11" w:rsidP="007912A4">
            <w:r w:rsidRPr="003765D0">
              <w:rPr>
                <w:sz w:val="27"/>
                <w:szCs w:val="27"/>
              </w:rPr>
              <w:t>Объем финансирования по годам (</w:t>
            </w:r>
            <w:r>
              <w:rPr>
                <w:sz w:val="27"/>
                <w:szCs w:val="27"/>
              </w:rPr>
              <w:t>тыс.</w:t>
            </w:r>
            <w:r w:rsidRPr="003765D0">
              <w:rPr>
                <w:sz w:val="27"/>
                <w:szCs w:val="27"/>
              </w:rPr>
              <w:t>рубль)</w:t>
            </w:r>
          </w:p>
        </w:tc>
      </w:tr>
      <w:tr w:rsidR="009B6F11" w:rsidRPr="00454DCB" w:rsidTr="00D035F1">
        <w:tc>
          <w:tcPr>
            <w:tcW w:w="776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27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1353" w:type="dxa"/>
            <w:gridSpan w:val="2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1833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2014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2015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2016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2017</w:t>
            </w:r>
          </w:p>
        </w:tc>
      </w:tr>
      <w:tr w:rsidR="009B6F11" w:rsidRPr="00454DCB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2</w:t>
            </w:r>
          </w:p>
        </w:tc>
        <w:tc>
          <w:tcPr>
            <w:tcW w:w="2127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3</w:t>
            </w:r>
          </w:p>
        </w:tc>
        <w:tc>
          <w:tcPr>
            <w:tcW w:w="1353" w:type="dxa"/>
            <w:gridSpan w:val="2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4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5</w:t>
            </w:r>
          </w:p>
        </w:tc>
        <w:tc>
          <w:tcPr>
            <w:tcW w:w="141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6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7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8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9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10</w:t>
            </w:r>
          </w:p>
        </w:tc>
      </w:tr>
      <w:tr w:rsidR="009B6F11" w:rsidRPr="00454DCB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</w:t>
            </w:r>
          </w:p>
        </w:tc>
        <w:tc>
          <w:tcPr>
            <w:tcW w:w="13491" w:type="dxa"/>
            <w:gridSpan w:val="9"/>
          </w:tcPr>
          <w:p w:rsidR="009B6F11" w:rsidRPr="009D7D75" w:rsidRDefault="009B6F11" w:rsidP="007912A4">
            <w:pPr>
              <w:spacing w:line="276" w:lineRule="auto"/>
              <w:jc w:val="center"/>
              <w:rPr>
                <w:b/>
              </w:rPr>
            </w:pPr>
            <w:r w:rsidRPr="009D7D75">
              <w:rPr>
                <w:b/>
                <w:i/>
              </w:rPr>
              <w:t xml:space="preserve">Капитальный ремонт и ремонт автомобильных дорог местного значения  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</w:p>
        </w:tc>
      </w:tr>
      <w:tr w:rsidR="009B6F11" w:rsidRPr="00454DCB" w:rsidTr="00D035F1"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1.1.</w:t>
            </w:r>
          </w:p>
        </w:tc>
        <w:tc>
          <w:tcPr>
            <w:tcW w:w="3772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ул. Победы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1,16 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15,1 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286,96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1,2</w:t>
            </w:r>
          </w:p>
        </w:tc>
        <w:tc>
          <w:tcPr>
            <w:tcW w:w="3772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ул.Садовая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0,499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11,7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33,64 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1.3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99,2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0  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 w:rsidRPr="00454DCB"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1.4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пер.Аптекарский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99,9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rPr>
          <w:trHeight w:val="615"/>
        </w:trPr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1.5</w:t>
            </w:r>
          </w:p>
        </w:tc>
        <w:tc>
          <w:tcPr>
            <w:tcW w:w="3772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с. Залучье 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ул. Куликова</w:t>
            </w:r>
            <w:r>
              <w:t>,ул.Школьная, ул.Рендакова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1,06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464,2 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770"/>
        </w:trPr>
        <w:tc>
          <w:tcPr>
            <w:tcW w:w="776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24,43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735"/>
        </w:trPr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>
              <w:t>1.6</w:t>
            </w:r>
          </w:p>
        </w:tc>
        <w:tc>
          <w:tcPr>
            <w:tcW w:w="3772" w:type="dxa"/>
            <w:vMerge w:val="restart"/>
          </w:tcPr>
          <w:p w:rsidR="009B6F11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>
              <w:t>Ул.Зелёная, ул.Новая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0,854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200,0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657"/>
        </w:trPr>
        <w:tc>
          <w:tcPr>
            <w:tcW w:w="776" w:type="dxa"/>
            <w:vMerge/>
          </w:tcPr>
          <w:p w:rsidR="009B6F11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10,53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c>
          <w:tcPr>
            <w:tcW w:w="776" w:type="dxa"/>
          </w:tcPr>
          <w:p w:rsidR="009B6F11" w:rsidRDefault="009B6F11" w:rsidP="007912A4">
            <w:pPr>
              <w:spacing w:line="276" w:lineRule="auto"/>
              <w:jc w:val="center"/>
            </w:pPr>
            <w:r>
              <w:t>1.7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 Залучье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ул. Васильева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0,52</w:t>
            </w:r>
          </w:p>
        </w:tc>
        <w:tc>
          <w:tcPr>
            <w:tcW w:w="1833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5,115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rPr>
          <w:trHeight w:val="513"/>
        </w:trPr>
        <w:tc>
          <w:tcPr>
            <w:tcW w:w="776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8</w:t>
            </w:r>
          </w:p>
        </w:tc>
        <w:tc>
          <w:tcPr>
            <w:tcW w:w="3772" w:type="dxa"/>
            <w:vMerge w:val="restart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Ремонт дорожного покрытия автомобильной дороги: д. </w:t>
            </w:r>
            <w:r>
              <w:t>Ляховичи</w:t>
            </w:r>
            <w:r w:rsidRPr="009D7D75">
              <w:t xml:space="preserve"> ул. </w:t>
            </w:r>
            <w:r>
              <w:t>Центральная и ул. Береговая</w:t>
            </w:r>
          </w:p>
        </w:tc>
        <w:tc>
          <w:tcPr>
            <w:tcW w:w="2190" w:type="dxa"/>
            <w:gridSpan w:val="2"/>
            <w:vMerge w:val="restart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0,96</w:t>
            </w:r>
          </w:p>
        </w:tc>
        <w:tc>
          <w:tcPr>
            <w:tcW w:w="1833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350,8</w:t>
            </w:r>
          </w:p>
        </w:tc>
        <w:tc>
          <w:tcPr>
            <w:tcW w:w="900" w:type="dxa"/>
            <w:vMerge w:val="restart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  <w:vMerge w:val="restart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701"/>
        </w:trPr>
        <w:tc>
          <w:tcPr>
            <w:tcW w:w="776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3772" w:type="dxa"/>
            <w:vMerge/>
          </w:tcPr>
          <w:p w:rsidR="009B6F11" w:rsidRPr="009D7D75" w:rsidRDefault="009B6F11" w:rsidP="007912A4">
            <w:pPr>
              <w:spacing w:line="276" w:lineRule="auto"/>
              <w:jc w:val="center"/>
            </w:pPr>
          </w:p>
        </w:tc>
        <w:tc>
          <w:tcPr>
            <w:tcW w:w="2190" w:type="dxa"/>
            <w:gridSpan w:val="2"/>
            <w:vMerge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833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18,5</w:t>
            </w:r>
          </w:p>
        </w:tc>
        <w:tc>
          <w:tcPr>
            <w:tcW w:w="900" w:type="dxa"/>
            <w:vMerge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912" w:type="dxa"/>
            <w:vMerge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</w:p>
        </w:tc>
      </w:tr>
      <w:tr w:rsidR="009B6F11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10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ул.Ковшовой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0,42</w:t>
            </w:r>
          </w:p>
        </w:tc>
        <w:tc>
          <w:tcPr>
            <w:tcW w:w="1833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</w:t>
            </w:r>
            <w:r>
              <w:t>11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с.Залучье ул.Рендакова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1833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2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Пинаевы Горки ул. Молодёжная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0,266</w:t>
            </w:r>
          </w:p>
        </w:tc>
        <w:tc>
          <w:tcPr>
            <w:tcW w:w="1833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150,0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rPr>
          <w:trHeight w:val="888"/>
        </w:trPr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3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 С.Залучье ул.Школьная 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0,22</w:t>
            </w:r>
          </w:p>
        </w:tc>
        <w:tc>
          <w:tcPr>
            <w:tcW w:w="1833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121,5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454DCB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4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 д. Ляховичи ул. Центральная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0,5367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353,0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5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 С.Залучье ул.Молодёжная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9B6F11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6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 С.Залучье ул.Мельничная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0,15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B6F11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7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 п. Шубино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0,3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</w:tr>
      <w:tr w:rsidR="009B6F11" w:rsidTr="00D035F1">
        <w:tc>
          <w:tcPr>
            <w:tcW w:w="776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1.1</w:t>
            </w:r>
            <w:r>
              <w:t>8</w:t>
            </w:r>
          </w:p>
        </w:tc>
        <w:tc>
          <w:tcPr>
            <w:tcW w:w="3772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Ремонт дорожного покрытия автомобильной дороги:</w:t>
            </w:r>
          </w:p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 xml:space="preserve"> Д. Дроздино</w:t>
            </w:r>
          </w:p>
        </w:tc>
        <w:tc>
          <w:tcPr>
            <w:tcW w:w="2190" w:type="dxa"/>
            <w:gridSpan w:val="2"/>
          </w:tcPr>
          <w:p w:rsidR="009B6F11" w:rsidRPr="00D035F1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035F1">
              <w:rPr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129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0,25</w:t>
            </w:r>
          </w:p>
        </w:tc>
        <w:tc>
          <w:tcPr>
            <w:tcW w:w="1833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1418" w:type="dxa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1008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8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00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203,4</w:t>
            </w:r>
          </w:p>
        </w:tc>
      </w:tr>
    </w:tbl>
    <w:p w:rsidR="009B6F11" w:rsidRDefault="009B6F11" w:rsidP="00BF0595">
      <w:pPr>
        <w:jc w:val="center"/>
        <w:rPr>
          <w:b/>
          <w:sz w:val="28"/>
          <w:szCs w:val="28"/>
        </w:rPr>
        <w:sectPr w:rsidR="009B6F11" w:rsidSect="00F00B5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B6F11" w:rsidRDefault="009B6F11" w:rsidP="00BF05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9B6F11" w:rsidRPr="00F55358" w:rsidRDefault="009B6F11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>«Содержание автомобильных дорог местного значения на территории Залучского сельского поселения на 2014-201</w:t>
      </w:r>
      <w:r>
        <w:rPr>
          <w:b/>
          <w:sz w:val="28"/>
          <w:szCs w:val="28"/>
        </w:rPr>
        <w:t>7</w:t>
      </w:r>
      <w:r w:rsidRPr="00F55358">
        <w:rPr>
          <w:b/>
          <w:sz w:val="28"/>
          <w:szCs w:val="28"/>
        </w:rPr>
        <w:t xml:space="preserve"> г.г » муниципальной программы Залучского сельского поселения 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 xml:space="preserve">7 </w:t>
      </w:r>
      <w:r w:rsidRPr="00F55358">
        <w:rPr>
          <w:b/>
          <w:sz w:val="28"/>
          <w:szCs w:val="28"/>
        </w:rPr>
        <w:t>годы »</w:t>
      </w:r>
    </w:p>
    <w:p w:rsidR="009B6F11" w:rsidRPr="00F55358" w:rsidRDefault="009B6F11" w:rsidP="00BF0595">
      <w:pPr>
        <w:jc w:val="center"/>
        <w:rPr>
          <w:b/>
          <w:sz w:val="28"/>
          <w:szCs w:val="28"/>
        </w:rPr>
      </w:pPr>
    </w:p>
    <w:p w:rsidR="009B6F11" w:rsidRPr="00F55358" w:rsidRDefault="009B6F11" w:rsidP="00BF0595">
      <w:pPr>
        <w:jc w:val="center"/>
        <w:rPr>
          <w:b/>
          <w:sz w:val="28"/>
          <w:szCs w:val="28"/>
        </w:rPr>
      </w:pPr>
      <w:r w:rsidRPr="00F55358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под</w:t>
      </w:r>
      <w:r w:rsidRPr="00F55358">
        <w:rPr>
          <w:b/>
          <w:sz w:val="28"/>
          <w:szCs w:val="28"/>
        </w:rPr>
        <w:t>программы</w:t>
      </w:r>
    </w:p>
    <w:p w:rsidR="009B6F11" w:rsidRPr="00194E3C" w:rsidRDefault="009B6F11" w:rsidP="00BF0595">
      <w:pPr>
        <w:jc w:val="center"/>
        <w:rPr>
          <w:sz w:val="28"/>
          <w:szCs w:val="28"/>
        </w:rPr>
      </w:pP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50E5C">
        <w:rPr>
          <w:b/>
          <w:sz w:val="28"/>
          <w:szCs w:val="28"/>
        </w:rPr>
        <w:t xml:space="preserve">Ответственный исполнитель </w:t>
      </w:r>
      <w:r>
        <w:rPr>
          <w:b/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E50E5C">
        <w:rPr>
          <w:b/>
          <w:sz w:val="28"/>
          <w:szCs w:val="28"/>
        </w:rPr>
        <w:t>программы:</w:t>
      </w:r>
      <w:r w:rsidRPr="00E50E5C">
        <w:rPr>
          <w:sz w:val="28"/>
          <w:szCs w:val="28"/>
        </w:rPr>
        <w:t xml:space="preserve"> Администрация Залучского сельского поселения (далее - Администрация).</w:t>
      </w:r>
    </w:p>
    <w:p w:rsidR="009B6F11" w:rsidRPr="00E50E5C" w:rsidRDefault="009B6F11" w:rsidP="00BF0595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50E5C">
        <w:rPr>
          <w:b/>
          <w:sz w:val="28"/>
          <w:szCs w:val="28"/>
        </w:rPr>
        <w:t xml:space="preserve">. Соисполнители </w:t>
      </w:r>
      <w:r>
        <w:rPr>
          <w:b/>
          <w:sz w:val="28"/>
          <w:szCs w:val="28"/>
        </w:rPr>
        <w:t xml:space="preserve"> </w:t>
      </w:r>
      <w:r w:rsidRPr="00E50E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E50E5C">
        <w:rPr>
          <w:b/>
          <w:sz w:val="28"/>
          <w:szCs w:val="28"/>
        </w:rPr>
        <w:t>программы:</w:t>
      </w:r>
      <w:r w:rsidRPr="00E50E5C">
        <w:rPr>
          <w:sz w:val="28"/>
          <w:szCs w:val="28"/>
        </w:rPr>
        <w:t xml:space="preserve"> подрядные организации, определенные по итогам торгов, проведенных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B6F11" w:rsidRPr="00F545C6" w:rsidRDefault="009B6F11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</w:t>
      </w:r>
      <w:r w:rsidRPr="00F545C6">
        <w:rPr>
          <w:b/>
          <w:sz w:val="28"/>
          <w:szCs w:val="28"/>
        </w:rPr>
        <w:t>адачи и целевые показатели</w:t>
      </w:r>
      <w:r>
        <w:rPr>
          <w:b/>
          <w:sz w:val="28"/>
          <w:szCs w:val="28"/>
        </w:rPr>
        <w:t xml:space="preserve"> подпрограммы</w:t>
      </w:r>
    </w:p>
    <w:tbl>
      <w:tblPr>
        <w:tblW w:w="955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552"/>
      </w:tblGrid>
      <w:tr w:rsidR="009B6F11" w:rsidTr="00D035F1">
        <w:trPr>
          <w:trHeight w:val="100"/>
        </w:trPr>
        <w:tc>
          <w:tcPr>
            <w:tcW w:w="9552" w:type="dxa"/>
            <w:tcBorders>
              <w:top w:val="single" w:sz="4" w:space="0" w:color="auto"/>
            </w:tcBorders>
          </w:tcPr>
          <w:tbl>
            <w:tblPr>
              <w:tblW w:w="93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46"/>
              <w:gridCol w:w="4081"/>
              <w:gridCol w:w="1313"/>
              <w:gridCol w:w="960"/>
              <w:gridCol w:w="1320"/>
              <w:gridCol w:w="847"/>
            </w:tblGrid>
            <w:tr w:rsidR="009B6F11" w:rsidRPr="009D7D75" w:rsidTr="00D035F1"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№ п/п</w:t>
                  </w:r>
                </w:p>
              </w:tc>
              <w:tc>
                <w:tcPr>
                  <w:tcW w:w="40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Цели, задачи муниципальной программы, наименование и единица измерения целевого показателя</w:t>
                  </w:r>
                </w:p>
              </w:tc>
              <w:tc>
                <w:tcPr>
                  <w:tcW w:w="44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r w:rsidRPr="009D7D75">
                    <w:t>Значение целевого показателя по годам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</w:p>
              </w:tc>
              <w:tc>
                <w:tcPr>
                  <w:tcW w:w="40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2014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2015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2016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2017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5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6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r w:rsidRPr="009D7D75">
                    <w:rPr>
                      <w:b/>
                      <w:i/>
                    </w:rPr>
                    <w:t xml:space="preserve">Задача </w:t>
                  </w:r>
                  <w:r>
                    <w:rPr>
                      <w:b/>
                      <w:i/>
                    </w:rPr>
                    <w:t>1</w:t>
                  </w:r>
                  <w:r w:rsidRPr="009D7D75">
                    <w:rPr>
                      <w:b/>
                      <w:i/>
                    </w:rPr>
                    <w:t>: Содержание автомобильных дорог местного значения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  <w:r w:rsidRPr="009D7D75">
                    <w:t>.1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r w:rsidRPr="009D7D75">
                    <w:rPr>
                      <w:b/>
                      <w:i/>
                    </w:rPr>
                    <w:t>Очистка автомобильных дорог местного значения  от снега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  <w:r w:rsidRPr="009D7D75">
                    <w:t>.1.1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 w:rsidRPr="009D7D75">
                    <w:t>Протя</w:t>
                  </w:r>
                  <w:r>
                    <w:t xml:space="preserve">женность  автомобильных дорог </w:t>
                  </w:r>
                  <w:r w:rsidRPr="009D7D75">
                    <w:t>местного значения планируемых к очистке от снега (км.)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 xml:space="preserve"> 21,23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 xml:space="preserve"> 21,23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 w:rsidRPr="009D7D75">
                    <w:t>21,23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21,23</w:t>
                  </w:r>
                </w:p>
              </w:tc>
            </w:tr>
            <w:tr w:rsidR="009B6F11" w:rsidRPr="00667AD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1.2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667AD5" w:rsidRDefault="009B6F11" w:rsidP="007912A4">
                  <w:r>
                    <w:rPr>
                      <w:b/>
                      <w:i/>
                    </w:rPr>
                    <w:t>Благоустройство автомобильных дорог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1.2.1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>
                    <w:t>Установка дорожных знаков и нанесение линий горизонтальной дорожной разметки(шт)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6F503D">
                  <w:pPr>
                    <w:jc w:val="center"/>
                  </w:pPr>
                  <w:r>
                    <w:t>0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1.2.2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>
                    <w:t>Прочистка водоотводных канав,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1.2.3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>
                    <w:t>Планировка дорожного полотна, км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7,8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0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</w:t>
                  </w:r>
                </w:p>
              </w:tc>
              <w:tc>
                <w:tcPr>
                  <w:tcW w:w="8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r w:rsidRPr="009D7D75">
                    <w:rPr>
                      <w:b/>
                      <w:i/>
                    </w:rPr>
                    <w:t>Паспортизация   и регистрация в собственность сельского поселения автомобильных дорог     местного значения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.1.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 w:rsidRPr="009D7D75">
                    <w:t>Протяженность   автомобильных дорог  планируемых к паспортизации(км)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6,6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10,6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 w:rsidRPr="009D7D75">
                    <w:t>7,2</w:t>
                  </w:r>
                </w:p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0</w:t>
                  </w:r>
                </w:p>
              </w:tc>
            </w:tr>
            <w:tr w:rsidR="009B6F11" w:rsidRPr="009D7D75" w:rsidTr="00D035F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>
                    <w:t>1</w:t>
                  </w:r>
                  <w:r w:rsidRPr="009D7D75">
                    <w:t>.</w:t>
                  </w:r>
                  <w:r>
                    <w:t>3</w:t>
                  </w:r>
                  <w:r w:rsidRPr="009D7D75">
                    <w:t>.2</w:t>
                  </w:r>
                </w:p>
              </w:tc>
              <w:tc>
                <w:tcPr>
                  <w:tcW w:w="4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both"/>
                  </w:pPr>
                  <w:r w:rsidRPr="009D7D75">
                    <w:t>Процент зарегистрированных автомобильных дорог от общей протяженности автомобильных дорог (%)</w:t>
                  </w:r>
                </w:p>
              </w:tc>
              <w:tc>
                <w:tcPr>
                  <w:tcW w:w="1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46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80,39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spacing w:after="200" w:line="276" w:lineRule="auto"/>
                    <w:jc w:val="center"/>
                  </w:pPr>
                  <w:r w:rsidRPr="009D7D75">
                    <w:t>100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6F11" w:rsidRPr="009D7D75" w:rsidRDefault="009B6F11" w:rsidP="007912A4">
                  <w:pPr>
                    <w:jc w:val="center"/>
                  </w:pPr>
                  <w:r w:rsidRPr="009D7D75">
                    <w:t>0</w:t>
                  </w:r>
                </w:p>
              </w:tc>
            </w:tr>
          </w:tbl>
          <w:p w:rsidR="009B6F11" w:rsidRPr="00692A0F" w:rsidRDefault="009B6F11" w:rsidP="008E7D28">
            <w:pPr>
              <w:jc w:val="both"/>
              <w:rPr>
                <w:sz w:val="28"/>
                <w:szCs w:val="28"/>
              </w:rPr>
            </w:pPr>
          </w:p>
        </w:tc>
      </w:tr>
    </w:tbl>
    <w:p w:rsidR="009B6F11" w:rsidRDefault="009B6F11" w:rsidP="00BF0595">
      <w:pPr>
        <w:jc w:val="both"/>
        <w:rPr>
          <w:sz w:val="28"/>
          <w:szCs w:val="28"/>
        </w:rPr>
      </w:pPr>
    </w:p>
    <w:p w:rsidR="009B6F11" w:rsidRDefault="009B6F11" w:rsidP="00BF0595">
      <w:pPr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220399">
        <w:rPr>
          <w:b/>
          <w:sz w:val="28"/>
          <w:szCs w:val="28"/>
        </w:rPr>
        <w:t>Основными источниками информации по целевым показателям являются</w:t>
      </w:r>
    </w:p>
    <w:p w:rsidR="009B6F11" w:rsidRPr="00220399" w:rsidRDefault="009B6F11" w:rsidP="00BF0595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государственного (федерального) статистического наблюдения 3-ДГ»Сведения об автомобильных дорогах общего и не общего пользования местного значения и искусственных сооружениях на них, находящихся в собственности муниципальных образований».  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794"/>
        <w:gridCol w:w="5777"/>
      </w:tblGrid>
      <w:tr w:rsidR="009B6F11" w:rsidRPr="00194E3C" w:rsidTr="008E7D28">
        <w:tc>
          <w:tcPr>
            <w:tcW w:w="3794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  <w:r w:rsidRPr="00692A0F">
              <w:rPr>
                <w:b/>
                <w:sz w:val="28"/>
                <w:szCs w:val="28"/>
              </w:rPr>
              <w:t xml:space="preserve">Сроки реализации </w:t>
            </w:r>
            <w:r>
              <w:rPr>
                <w:b/>
                <w:sz w:val="28"/>
                <w:szCs w:val="28"/>
              </w:rPr>
              <w:t>под</w:t>
            </w:r>
            <w:r w:rsidRPr="00692A0F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777" w:type="dxa"/>
          </w:tcPr>
          <w:p w:rsidR="009B6F11" w:rsidRPr="00692A0F" w:rsidRDefault="009B6F11" w:rsidP="006F76C6">
            <w:pPr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7</w:t>
            </w:r>
            <w:r w:rsidRPr="00692A0F">
              <w:rPr>
                <w:sz w:val="28"/>
                <w:szCs w:val="28"/>
              </w:rPr>
              <w:t xml:space="preserve"> годы</w:t>
            </w:r>
          </w:p>
        </w:tc>
      </w:tr>
    </w:tbl>
    <w:p w:rsidR="009B6F11" w:rsidRPr="00194E3C" w:rsidRDefault="009B6F11" w:rsidP="00BF05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194E3C">
        <w:rPr>
          <w:b/>
          <w:sz w:val="28"/>
          <w:szCs w:val="28"/>
        </w:rPr>
        <w:t xml:space="preserve">Объемы и источники финансирования </w:t>
      </w:r>
      <w:r>
        <w:rPr>
          <w:b/>
          <w:sz w:val="28"/>
          <w:szCs w:val="28"/>
        </w:rPr>
        <w:t>под</w:t>
      </w:r>
      <w:r w:rsidRPr="00194E3C">
        <w:rPr>
          <w:b/>
          <w:sz w:val="28"/>
          <w:szCs w:val="28"/>
        </w:rPr>
        <w:t xml:space="preserve">программы: </w:t>
      </w:r>
    </w:p>
    <w:p w:rsidR="009B6F11" w:rsidRPr="00194E3C" w:rsidRDefault="009B6F11" w:rsidP="00BF0595">
      <w:pPr>
        <w:jc w:val="both"/>
        <w:rPr>
          <w:b/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Источником финансирования программы является </w:t>
      </w:r>
      <w:r>
        <w:rPr>
          <w:sz w:val="28"/>
          <w:szCs w:val="28"/>
        </w:rPr>
        <w:t xml:space="preserve"> </w:t>
      </w:r>
      <w:r w:rsidRPr="00194E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Залуч</w:t>
      </w:r>
      <w:r w:rsidRPr="00194E3C">
        <w:rPr>
          <w:sz w:val="28"/>
          <w:szCs w:val="28"/>
        </w:rPr>
        <w:t>ского сельского поселения.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>Всего объем финансирования составляет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1508,065  </w:t>
      </w:r>
      <w:r w:rsidRPr="00194E3C">
        <w:rPr>
          <w:sz w:val="28"/>
          <w:szCs w:val="28"/>
        </w:rPr>
        <w:t xml:space="preserve"> рублей.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p w:rsidR="009B6F11" w:rsidRPr="00194E3C" w:rsidRDefault="009B6F11" w:rsidP="00BF0595">
      <w:pPr>
        <w:jc w:val="both"/>
        <w:rPr>
          <w:sz w:val="28"/>
          <w:szCs w:val="28"/>
        </w:rPr>
      </w:pPr>
      <w:r w:rsidRPr="00194E3C">
        <w:rPr>
          <w:sz w:val="28"/>
          <w:szCs w:val="28"/>
        </w:rPr>
        <w:t xml:space="preserve">По годам реализации финансирование </w:t>
      </w:r>
      <w:r>
        <w:rPr>
          <w:sz w:val="28"/>
          <w:szCs w:val="28"/>
        </w:rPr>
        <w:t>под</w:t>
      </w:r>
      <w:r w:rsidRPr="00194E3C">
        <w:rPr>
          <w:sz w:val="28"/>
          <w:szCs w:val="28"/>
        </w:rPr>
        <w:t>программы составляет:</w:t>
      </w:r>
    </w:p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559"/>
        <w:gridCol w:w="1560"/>
        <w:gridCol w:w="1701"/>
        <w:gridCol w:w="1417"/>
        <w:gridCol w:w="1559"/>
        <w:gridCol w:w="1418"/>
      </w:tblGrid>
      <w:tr w:rsidR="009B6F11" w:rsidRPr="00194E3C" w:rsidTr="007912A4">
        <w:tc>
          <w:tcPr>
            <w:tcW w:w="993" w:type="dxa"/>
            <w:vMerge w:val="restart"/>
          </w:tcPr>
          <w:p w:rsidR="009B6F11" w:rsidRPr="00AF3DAD" w:rsidRDefault="009B6F11" w:rsidP="007912A4">
            <w:pPr>
              <w:jc w:val="center"/>
            </w:pPr>
            <w:r w:rsidRPr="00AF3DAD">
              <w:t>Год</w:t>
            </w:r>
          </w:p>
        </w:tc>
        <w:tc>
          <w:tcPr>
            <w:tcW w:w="9214" w:type="dxa"/>
            <w:gridSpan w:val="6"/>
          </w:tcPr>
          <w:p w:rsidR="009B6F11" w:rsidRPr="00AF3DAD" w:rsidRDefault="009B6F11" w:rsidP="007912A4">
            <w:pPr>
              <w:jc w:val="center"/>
            </w:pPr>
            <w:r w:rsidRPr="00AF3DAD">
              <w:t>Источник финансирования (рубль)</w:t>
            </w:r>
          </w:p>
        </w:tc>
      </w:tr>
      <w:tr w:rsidR="009B6F11" w:rsidRPr="00194E3C" w:rsidTr="007912A4">
        <w:tc>
          <w:tcPr>
            <w:tcW w:w="993" w:type="dxa"/>
            <w:vMerge/>
          </w:tcPr>
          <w:p w:rsidR="009B6F11" w:rsidRPr="00AF3DAD" w:rsidRDefault="009B6F11" w:rsidP="007912A4">
            <w:pPr>
              <w:jc w:val="center"/>
            </w:pP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Областной бюджет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Федеральный бюджет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 w:rsidRPr="00AF3DAD">
              <w:t>Бюджет муниципального района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 w:rsidRPr="00AF3DAD">
              <w:t>Бюджет поселения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Внебюджетные средства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 w:rsidRPr="00AF3DAD">
              <w:t>Всего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1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2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3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 w:rsidRPr="00AF3DAD">
              <w:t>4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 w:rsidRPr="00AF3DAD">
              <w:t>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6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 w:rsidRPr="00AF3DAD">
              <w:t>7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2014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220,8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220,8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884,265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884,265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 w:rsidRPr="00AF3DAD">
              <w:t>2016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>253,0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253,0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pPr>
              <w:jc w:val="center"/>
            </w:pPr>
            <w:r>
              <w:t>2017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9B6F11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Default="009B6F11" w:rsidP="007912A4">
            <w:pPr>
              <w:jc w:val="center"/>
            </w:pPr>
            <w:r>
              <w:t>150,0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9B6F11" w:rsidRDefault="009B6F11" w:rsidP="007912A4">
            <w:pPr>
              <w:jc w:val="center"/>
            </w:pPr>
            <w:r>
              <w:t>150,0</w:t>
            </w:r>
          </w:p>
        </w:tc>
      </w:tr>
      <w:tr w:rsidR="009B6F11" w:rsidRPr="00194E3C" w:rsidTr="007912A4">
        <w:tc>
          <w:tcPr>
            <w:tcW w:w="993" w:type="dxa"/>
          </w:tcPr>
          <w:p w:rsidR="009B6F11" w:rsidRPr="00AF3DAD" w:rsidRDefault="009B6F11" w:rsidP="007912A4">
            <w:r w:rsidRPr="00AF3DAD">
              <w:t>всего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560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701" w:type="dxa"/>
          </w:tcPr>
          <w:p w:rsidR="009B6F11" w:rsidRPr="00AF3DAD" w:rsidRDefault="009B6F11" w:rsidP="007912A4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9B6F11" w:rsidRPr="00AF3DAD" w:rsidRDefault="009B6F11" w:rsidP="007912A4">
            <w:pPr>
              <w:jc w:val="center"/>
            </w:pPr>
            <w:r>
              <w:t xml:space="preserve"> 1508,065</w:t>
            </w:r>
          </w:p>
        </w:tc>
        <w:tc>
          <w:tcPr>
            <w:tcW w:w="1559" w:type="dxa"/>
          </w:tcPr>
          <w:p w:rsidR="009B6F11" w:rsidRPr="00AF3DAD" w:rsidRDefault="009B6F11" w:rsidP="007912A4">
            <w:pPr>
              <w:jc w:val="center"/>
            </w:pPr>
            <w:r w:rsidRPr="00AF3DAD">
              <w:t>0</w:t>
            </w:r>
          </w:p>
        </w:tc>
        <w:tc>
          <w:tcPr>
            <w:tcW w:w="1418" w:type="dxa"/>
          </w:tcPr>
          <w:p w:rsidR="009B6F11" w:rsidRPr="00AF3DAD" w:rsidRDefault="009B6F11" w:rsidP="007912A4">
            <w:pPr>
              <w:jc w:val="center"/>
            </w:pPr>
            <w:r>
              <w:t>1508,065</w:t>
            </w:r>
          </w:p>
        </w:tc>
      </w:tr>
    </w:tbl>
    <w:p w:rsidR="009B6F11" w:rsidRPr="00194E3C" w:rsidRDefault="009B6F11" w:rsidP="00BF0595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227"/>
        <w:gridCol w:w="6343"/>
      </w:tblGrid>
      <w:tr w:rsidR="009B6F11" w:rsidRPr="00194E3C" w:rsidTr="0064050C">
        <w:tc>
          <w:tcPr>
            <w:tcW w:w="3227" w:type="dxa"/>
          </w:tcPr>
          <w:p w:rsidR="009B6F11" w:rsidRPr="00692A0F" w:rsidRDefault="009B6F11" w:rsidP="008E7D2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  <w:r w:rsidRPr="00692A0F">
              <w:rPr>
                <w:b/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b/>
                <w:sz w:val="28"/>
                <w:szCs w:val="28"/>
              </w:rPr>
              <w:t>под</w:t>
            </w:r>
            <w:r w:rsidRPr="00692A0F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343" w:type="dxa"/>
          </w:tcPr>
          <w:p w:rsidR="009B6F11" w:rsidRPr="00692A0F" w:rsidRDefault="009B6F11" w:rsidP="008E7D28">
            <w:pPr>
              <w:pStyle w:val="ListParagraph"/>
              <w:jc w:val="both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Улучшение технического состояния автомобильных дорог   местного значения и, как следствие, снижение количества дорожно-транспортных происшествий</w:t>
            </w:r>
          </w:p>
        </w:tc>
      </w:tr>
    </w:tbl>
    <w:p w:rsidR="009B6F11" w:rsidRPr="00194E3C" w:rsidRDefault="009B6F11" w:rsidP="00640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194E3C">
        <w:rPr>
          <w:b/>
          <w:sz w:val="28"/>
          <w:szCs w:val="28"/>
        </w:rPr>
        <w:t xml:space="preserve">Мероприятия  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</w:t>
      </w:r>
      <w:r w:rsidRPr="00194E3C">
        <w:rPr>
          <w:b/>
          <w:sz w:val="28"/>
          <w:szCs w:val="28"/>
        </w:rPr>
        <w:t>программы</w:t>
      </w:r>
    </w:p>
    <w:p w:rsidR="009B6F11" w:rsidRPr="00194E3C" w:rsidRDefault="009B6F11" w:rsidP="0064050C">
      <w:pPr>
        <w:jc w:val="center"/>
        <w:rPr>
          <w:sz w:val="28"/>
          <w:szCs w:val="28"/>
        </w:rPr>
      </w:pPr>
    </w:p>
    <w:p w:rsidR="009B6F11" w:rsidRDefault="009B6F11" w:rsidP="0064050C">
      <w:pPr>
        <w:jc w:val="both"/>
        <w:rPr>
          <w:sz w:val="28"/>
          <w:szCs w:val="28"/>
        </w:rPr>
        <w:sectPr w:rsidR="009B6F11" w:rsidSect="00D035F1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94E3C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194E3C">
        <w:rPr>
          <w:sz w:val="28"/>
          <w:szCs w:val="28"/>
        </w:rPr>
        <w:t xml:space="preserve">рограмма реализуется в соответствии с </w:t>
      </w:r>
      <w:r w:rsidRPr="00194E3C">
        <w:rPr>
          <w:b/>
          <w:sz w:val="28"/>
          <w:szCs w:val="28"/>
        </w:rPr>
        <w:t xml:space="preserve">приложением </w:t>
      </w:r>
      <w:r>
        <w:rPr>
          <w:b/>
          <w:sz w:val="28"/>
          <w:szCs w:val="28"/>
        </w:rPr>
        <w:t>.</w:t>
      </w:r>
      <w:r w:rsidRPr="00194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9B6F11" w:rsidRPr="00F00B58" w:rsidRDefault="009B6F11" w:rsidP="00BF0595">
      <w:pPr>
        <w:jc w:val="right"/>
        <w:rPr>
          <w:b/>
          <w:bCs/>
          <w:sz w:val="20"/>
          <w:szCs w:val="20"/>
          <w:lang w:eastAsia="en-US"/>
        </w:rPr>
      </w:pPr>
      <w:r w:rsidRPr="00F00B58">
        <w:rPr>
          <w:b/>
          <w:bCs/>
          <w:sz w:val="20"/>
          <w:szCs w:val="20"/>
          <w:lang w:eastAsia="en-US"/>
        </w:rPr>
        <w:t xml:space="preserve">Приложение  </w:t>
      </w:r>
    </w:p>
    <w:p w:rsidR="009B6F11" w:rsidRPr="00F00B58" w:rsidRDefault="009B6F11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к подпрограмме «Содержание автомобильных дорог местного значения </w:t>
      </w:r>
    </w:p>
    <w:p w:rsidR="009B6F11" w:rsidRPr="00F00B58" w:rsidRDefault="009B6F11" w:rsidP="00BF0595">
      <w:pPr>
        <w:jc w:val="right"/>
        <w:rPr>
          <w:b/>
          <w:bCs/>
          <w:sz w:val="20"/>
          <w:szCs w:val="20"/>
          <w:lang w:eastAsia="en-US"/>
        </w:rPr>
      </w:pPr>
      <w:r w:rsidRPr="00F00B58">
        <w:rPr>
          <w:b/>
          <w:sz w:val="20"/>
          <w:szCs w:val="20"/>
        </w:rPr>
        <w:t>на территории Залучского сельского поселения на 2014-2017 г.г»</w:t>
      </w:r>
    </w:p>
    <w:p w:rsidR="009B6F11" w:rsidRPr="00F00B58" w:rsidRDefault="009B6F11" w:rsidP="00BF0595">
      <w:pPr>
        <w:jc w:val="right"/>
        <w:rPr>
          <w:b/>
          <w:sz w:val="20"/>
          <w:szCs w:val="20"/>
        </w:rPr>
      </w:pPr>
      <w:r w:rsidRPr="00F00B58">
        <w:rPr>
          <w:b/>
          <w:bCs/>
          <w:sz w:val="20"/>
          <w:szCs w:val="20"/>
          <w:lang w:eastAsia="en-US"/>
        </w:rPr>
        <w:t>муниципальной программы</w:t>
      </w:r>
      <w:r w:rsidRPr="00F00B58">
        <w:rPr>
          <w:bCs/>
          <w:sz w:val="20"/>
          <w:szCs w:val="20"/>
          <w:lang w:eastAsia="en-US"/>
        </w:rPr>
        <w:t xml:space="preserve"> «</w:t>
      </w:r>
      <w:r w:rsidRPr="00F00B58">
        <w:rPr>
          <w:b/>
          <w:sz w:val="20"/>
          <w:szCs w:val="20"/>
        </w:rPr>
        <w:t xml:space="preserve">Совершенствование и содержание </w:t>
      </w:r>
    </w:p>
    <w:p w:rsidR="009B6F11" w:rsidRPr="00F00B58" w:rsidRDefault="009B6F11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 xml:space="preserve">автомобильных дорог местного значения Залучского сельского </w:t>
      </w:r>
    </w:p>
    <w:p w:rsidR="009B6F11" w:rsidRPr="00F00B58" w:rsidRDefault="009B6F11" w:rsidP="00BF0595">
      <w:pPr>
        <w:jc w:val="right"/>
        <w:rPr>
          <w:b/>
          <w:sz w:val="20"/>
          <w:szCs w:val="20"/>
        </w:rPr>
      </w:pPr>
      <w:r w:rsidRPr="00F00B58">
        <w:rPr>
          <w:b/>
          <w:sz w:val="20"/>
          <w:szCs w:val="20"/>
        </w:rPr>
        <w:t>поселения на 2014-2017 годы »</w:t>
      </w:r>
    </w:p>
    <w:p w:rsidR="009B6F11" w:rsidRPr="00194E3C" w:rsidRDefault="009B6F11" w:rsidP="00BF0595">
      <w:pPr>
        <w:tabs>
          <w:tab w:val="left" w:pos="6825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E3C">
        <w:rPr>
          <w:b/>
          <w:sz w:val="28"/>
          <w:szCs w:val="28"/>
        </w:rPr>
        <w:t>МЕРОПРИЯТИЯ</w:t>
      </w:r>
    </w:p>
    <w:p w:rsidR="009B6F11" w:rsidRPr="00194E3C" w:rsidRDefault="009B6F11" w:rsidP="004D28A7">
      <w:pPr>
        <w:jc w:val="center"/>
        <w:rPr>
          <w:b/>
          <w:sz w:val="28"/>
          <w:szCs w:val="28"/>
        </w:rPr>
      </w:pPr>
      <w:r w:rsidRPr="00FF5FED">
        <w:rPr>
          <w:b/>
          <w:sz w:val="28"/>
          <w:szCs w:val="28"/>
        </w:rPr>
        <w:t>Подпрограммы «</w:t>
      </w:r>
      <w:r w:rsidRPr="00F55358">
        <w:rPr>
          <w:b/>
          <w:sz w:val="28"/>
          <w:szCs w:val="28"/>
        </w:rPr>
        <w:t>Содержание автомобильных дорог местного значения на территории Залучского сельского поселения на 2014-201</w:t>
      </w:r>
      <w:r>
        <w:rPr>
          <w:b/>
          <w:sz w:val="28"/>
          <w:szCs w:val="28"/>
        </w:rPr>
        <w:t>7</w:t>
      </w:r>
      <w:r w:rsidRPr="00F55358">
        <w:rPr>
          <w:b/>
          <w:sz w:val="28"/>
          <w:szCs w:val="28"/>
        </w:rPr>
        <w:t xml:space="preserve"> г.г</w:t>
      </w:r>
      <w:r w:rsidRPr="00FF5FED">
        <w:rPr>
          <w:b/>
          <w:sz w:val="28"/>
          <w:szCs w:val="28"/>
        </w:rPr>
        <w:t>.»</w:t>
      </w:r>
      <w:r>
        <w:rPr>
          <w:b/>
          <w:sz w:val="28"/>
          <w:szCs w:val="28"/>
        </w:rPr>
        <w:t xml:space="preserve">  муниципальной  программы </w:t>
      </w:r>
      <w:r w:rsidRPr="00194E3C">
        <w:rPr>
          <w:b/>
          <w:sz w:val="28"/>
          <w:szCs w:val="28"/>
        </w:rPr>
        <w:t>«Совершенствование и содержание автомобильных дорог местного значения Залучского сельского поселения на 2014-201</w:t>
      </w:r>
      <w:r>
        <w:rPr>
          <w:b/>
          <w:sz w:val="28"/>
          <w:szCs w:val="28"/>
        </w:rPr>
        <w:t>7</w:t>
      </w:r>
      <w:r w:rsidRPr="00194E3C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 </w:t>
      </w:r>
      <w:r w:rsidRPr="00194E3C">
        <w:rPr>
          <w:b/>
          <w:sz w:val="28"/>
          <w:szCs w:val="28"/>
        </w:rPr>
        <w:t>»</w:t>
      </w:r>
    </w:p>
    <w:tbl>
      <w:tblPr>
        <w:tblW w:w="15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9"/>
        <w:gridCol w:w="3539"/>
        <w:gridCol w:w="1815"/>
        <w:gridCol w:w="1560"/>
        <w:gridCol w:w="31"/>
        <w:gridCol w:w="2722"/>
        <w:gridCol w:w="20"/>
        <w:gridCol w:w="1381"/>
        <w:gridCol w:w="19"/>
        <w:gridCol w:w="893"/>
        <w:gridCol w:w="19"/>
        <w:gridCol w:w="941"/>
        <w:gridCol w:w="19"/>
        <w:gridCol w:w="1044"/>
        <w:gridCol w:w="20"/>
        <w:gridCol w:w="19"/>
        <w:gridCol w:w="912"/>
      </w:tblGrid>
      <w:tr w:rsidR="009B6F11" w:rsidRPr="00194E3C" w:rsidTr="00D035F1">
        <w:tc>
          <w:tcPr>
            <w:tcW w:w="769" w:type="dxa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№ п/п</w:t>
            </w:r>
          </w:p>
        </w:tc>
        <w:tc>
          <w:tcPr>
            <w:tcW w:w="3539" w:type="dxa"/>
            <w:vMerge w:val="restart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15" w:type="dxa"/>
            <w:vMerge w:val="restart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Исполнитель</w:t>
            </w:r>
          </w:p>
        </w:tc>
        <w:tc>
          <w:tcPr>
            <w:tcW w:w="1560" w:type="dxa"/>
            <w:vMerge w:val="restart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Протяжённость,км</w:t>
            </w:r>
          </w:p>
        </w:tc>
        <w:tc>
          <w:tcPr>
            <w:tcW w:w="2773" w:type="dxa"/>
            <w:gridSpan w:val="3"/>
            <w:vMerge w:val="restart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381" w:type="dxa"/>
            <w:vMerge w:val="restart"/>
          </w:tcPr>
          <w:p w:rsidR="009B6F11" w:rsidRPr="002228AF" w:rsidRDefault="009B6F11" w:rsidP="004D28A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886" w:type="dxa"/>
            <w:gridSpan w:val="9"/>
          </w:tcPr>
          <w:p w:rsidR="009B6F11" w:rsidRPr="002228AF" w:rsidRDefault="009B6F11" w:rsidP="007912A4">
            <w:pPr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Объем финансирования по годам (рубль)</w:t>
            </w:r>
          </w:p>
        </w:tc>
      </w:tr>
      <w:tr w:rsidR="009B6F11" w:rsidRPr="00194E3C" w:rsidTr="00D035F1">
        <w:tc>
          <w:tcPr>
            <w:tcW w:w="769" w:type="dxa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39" w:type="dxa"/>
            <w:vMerge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5" w:type="dxa"/>
            <w:vMerge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3" w:type="dxa"/>
            <w:gridSpan w:val="3"/>
            <w:vMerge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vMerge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2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2014</w:t>
            </w:r>
          </w:p>
        </w:tc>
        <w:tc>
          <w:tcPr>
            <w:tcW w:w="960" w:type="dxa"/>
            <w:gridSpan w:val="2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2015</w:t>
            </w:r>
          </w:p>
        </w:tc>
        <w:tc>
          <w:tcPr>
            <w:tcW w:w="1083" w:type="dxa"/>
            <w:gridSpan w:val="3"/>
          </w:tcPr>
          <w:p w:rsidR="009B6F11" w:rsidRPr="002228AF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2016</w:t>
            </w:r>
          </w:p>
        </w:tc>
        <w:tc>
          <w:tcPr>
            <w:tcW w:w="931" w:type="dxa"/>
            <w:gridSpan w:val="2"/>
          </w:tcPr>
          <w:p w:rsidR="009B6F11" w:rsidRPr="002228AF" w:rsidRDefault="009B6F11" w:rsidP="00F00B58">
            <w:pPr>
              <w:jc w:val="center"/>
              <w:rPr>
                <w:sz w:val="20"/>
                <w:szCs w:val="20"/>
              </w:rPr>
            </w:pPr>
            <w:r w:rsidRPr="002228AF">
              <w:rPr>
                <w:sz w:val="20"/>
                <w:szCs w:val="20"/>
              </w:rPr>
              <w:t>2017</w:t>
            </w:r>
          </w:p>
        </w:tc>
      </w:tr>
      <w:tr w:rsidR="009B6F11" w:rsidRPr="00194E3C" w:rsidTr="00D035F1">
        <w:tc>
          <w:tcPr>
            <w:tcW w:w="769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3539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2</w:t>
            </w:r>
          </w:p>
        </w:tc>
        <w:tc>
          <w:tcPr>
            <w:tcW w:w="1815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4</w:t>
            </w:r>
          </w:p>
        </w:tc>
        <w:tc>
          <w:tcPr>
            <w:tcW w:w="2773" w:type="dxa"/>
            <w:gridSpan w:val="3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5</w:t>
            </w:r>
          </w:p>
        </w:tc>
        <w:tc>
          <w:tcPr>
            <w:tcW w:w="1381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6</w:t>
            </w:r>
          </w:p>
        </w:tc>
        <w:tc>
          <w:tcPr>
            <w:tcW w:w="912" w:type="dxa"/>
            <w:gridSpan w:val="2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7</w:t>
            </w:r>
          </w:p>
        </w:tc>
        <w:tc>
          <w:tcPr>
            <w:tcW w:w="960" w:type="dxa"/>
            <w:gridSpan w:val="2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8</w:t>
            </w:r>
          </w:p>
        </w:tc>
        <w:tc>
          <w:tcPr>
            <w:tcW w:w="1083" w:type="dxa"/>
            <w:gridSpan w:val="3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  <w:gridSpan w:val="2"/>
          </w:tcPr>
          <w:p w:rsidR="009B6F11" w:rsidRPr="00194E3C" w:rsidRDefault="009B6F11" w:rsidP="007912A4">
            <w:r>
              <w:t>10</w:t>
            </w:r>
          </w:p>
        </w:tc>
      </w:tr>
      <w:tr w:rsidR="009B6F11" w:rsidRPr="00194E3C" w:rsidTr="00D035F1">
        <w:tc>
          <w:tcPr>
            <w:tcW w:w="769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</w:t>
            </w:r>
          </w:p>
        </w:tc>
        <w:tc>
          <w:tcPr>
            <w:tcW w:w="14003" w:type="dxa"/>
            <w:gridSpan w:val="13"/>
            <w:tcBorders>
              <w:right w:val="nil"/>
            </w:tcBorders>
          </w:tcPr>
          <w:p w:rsidR="009B6F11" w:rsidRPr="00692A0F" w:rsidRDefault="009B6F11" w:rsidP="007912A4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51" w:type="dxa"/>
            <w:gridSpan w:val="3"/>
            <w:tcBorders>
              <w:left w:val="nil"/>
            </w:tcBorders>
          </w:tcPr>
          <w:p w:rsidR="009B6F11" w:rsidRPr="00194E3C" w:rsidRDefault="009B6F11" w:rsidP="007912A4"/>
        </w:tc>
      </w:tr>
      <w:tr w:rsidR="009B6F11" w:rsidRPr="00194E3C" w:rsidTr="00D035F1">
        <w:tc>
          <w:tcPr>
            <w:tcW w:w="769" w:type="dxa"/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sz w:val="28"/>
                <w:szCs w:val="28"/>
              </w:rPr>
              <w:t>1.1</w:t>
            </w:r>
          </w:p>
        </w:tc>
        <w:tc>
          <w:tcPr>
            <w:tcW w:w="14003" w:type="dxa"/>
            <w:gridSpan w:val="13"/>
            <w:tcBorders>
              <w:right w:val="nil"/>
            </w:tcBorders>
          </w:tcPr>
          <w:p w:rsidR="009B6F11" w:rsidRPr="00692A0F" w:rsidRDefault="009B6F11" w:rsidP="007912A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92A0F">
              <w:rPr>
                <w:b/>
                <w:i/>
                <w:sz w:val="28"/>
                <w:szCs w:val="28"/>
              </w:rPr>
              <w:t>Очистка автомобильных дорог местного значения   от снега</w:t>
            </w:r>
          </w:p>
        </w:tc>
        <w:tc>
          <w:tcPr>
            <w:tcW w:w="951" w:type="dxa"/>
            <w:gridSpan w:val="3"/>
            <w:tcBorders>
              <w:left w:val="nil"/>
            </w:tcBorders>
          </w:tcPr>
          <w:p w:rsidR="009B6F11" w:rsidRPr="00194E3C" w:rsidRDefault="009B6F11" w:rsidP="007912A4"/>
        </w:tc>
      </w:tr>
      <w:tr w:rsidR="009B6F11" w:rsidRPr="003765D0" w:rsidTr="00D035F1"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2.1.1</w:t>
            </w:r>
          </w:p>
        </w:tc>
        <w:tc>
          <w:tcPr>
            <w:tcW w:w="3539" w:type="dxa"/>
          </w:tcPr>
          <w:p w:rsidR="009B6F11" w:rsidRPr="009D7D75" w:rsidRDefault="009B6F11" w:rsidP="007912A4">
            <w:pPr>
              <w:jc w:val="both"/>
            </w:pPr>
            <w:r w:rsidRPr="009D7D75">
              <w:t xml:space="preserve">Протяженность  автомобильных дорог   местного значения планируемых к очистке от снега  </w:t>
            </w:r>
          </w:p>
        </w:tc>
        <w:tc>
          <w:tcPr>
            <w:tcW w:w="1815" w:type="dxa"/>
          </w:tcPr>
          <w:p w:rsidR="009B6F11" w:rsidRPr="004F7EF3" w:rsidRDefault="009B6F11" w:rsidP="007912A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F7EF3">
              <w:rPr>
                <w:sz w:val="18"/>
                <w:szCs w:val="1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 xml:space="preserve">21,23 </w:t>
            </w:r>
          </w:p>
        </w:tc>
        <w:tc>
          <w:tcPr>
            <w:tcW w:w="2722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2.1.1</w:t>
            </w:r>
          </w:p>
        </w:tc>
        <w:tc>
          <w:tcPr>
            <w:tcW w:w="1420" w:type="dxa"/>
            <w:gridSpan w:val="3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912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120,8 </w:t>
            </w:r>
          </w:p>
        </w:tc>
        <w:tc>
          <w:tcPr>
            <w:tcW w:w="960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1083" w:type="dxa"/>
            <w:gridSpan w:val="3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153,0</w:t>
            </w:r>
          </w:p>
        </w:tc>
        <w:tc>
          <w:tcPr>
            <w:tcW w:w="912" w:type="dxa"/>
          </w:tcPr>
          <w:p w:rsidR="009B6F11" w:rsidRPr="00454DCB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9B6F11" w:rsidRPr="003765D0" w:rsidTr="00D035F1"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>
              <w:t>2.1.2</w:t>
            </w:r>
          </w:p>
        </w:tc>
        <w:tc>
          <w:tcPr>
            <w:tcW w:w="3539" w:type="dxa"/>
          </w:tcPr>
          <w:p w:rsidR="009B6F11" w:rsidRPr="009D7D75" w:rsidRDefault="009B6F11" w:rsidP="007912A4">
            <w:pPr>
              <w:jc w:val="both"/>
            </w:pPr>
            <w:r>
              <w:t>Установка дорожных знаков и нанесение линий горизонтальной дорожной разметки, шт</w:t>
            </w:r>
          </w:p>
        </w:tc>
        <w:tc>
          <w:tcPr>
            <w:tcW w:w="1815" w:type="dxa"/>
          </w:tcPr>
          <w:p w:rsidR="009B6F11" w:rsidRPr="004F7EF3" w:rsidRDefault="009B6F11" w:rsidP="007912A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F7EF3">
              <w:rPr>
                <w:sz w:val="18"/>
                <w:szCs w:val="1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</w:p>
        </w:tc>
        <w:tc>
          <w:tcPr>
            <w:tcW w:w="2722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2.1.2</w:t>
            </w:r>
          </w:p>
        </w:tc>
        <w:tc>
          <w:tcPr>
            <w:tcW w:w="1420" w:type="dxa"/>
            <w:gridSpan w:val="3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912" w:type="dxa"/>
            <w:gridSpan w:val="2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60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92,7</w:t>
            </w:r>
          </w:p>
        </w:tc>
        <w:tc>
          <w:tcPr>
            <w:tcW w:w="1083" w:type="dxa"/>
            <w:gridSpan w:val="3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>
              <w:t>2.1.3</w:t>
            </w:r>
          </w:p>
        </w:tc>
        <w:tc>
          <w:tcPr>
            <w:tcW w:w="3539" w:type="dxa"/>
          </w:tcPr>
          <w:p w:rsidR="009B6F11" w:rsidRPr="009D7D75" w:rsidRDefault="009B6F11" w:rsidP="007912A4">
            <w:pPr>
              <w:jc w:val="both"/>
            </w:pPr>
            <w:r>
              <w:t>Прочистка водоотводных канав</w:t>
            </w:r>
          </w:p>
        </w:tc>
        <w:tc>
          <w:tcPr>
            <w:tcW w:w="1815" w:type="dxa"/>
          </w:tcPr>
          <w:p w:rsidR="009B6F11" w:rsidRPr="004F7EF3" w:rsidRDefault="009B6F11" w:rsidP="007912A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F7EF3">
              <w:rPr>
                <w:sz w:val="18"/>
                <w:szCs w:val="1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0,4</w:t>
            </w:r>
          </w:p>
        </w:tc>
        <w:tc>
          <w:tcPr>
            <w:tcW w:w="2722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2.1.3</w:t>
            </w:r>
          </w:p>
        </w:tc>
        <w:tc>
          <w:tcPr>
            <w:tcW w:w="1420" w:type="dxa"/>
            <w:gridSpan w:val="3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912" w:type="dxa"/>
            <w:gridSpan w:val="2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60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13,5</w:t>
            </w:r>
          </w:p>
        </w:tc>
        <w:tc>
          <w:tcPr>
            <w:tcW w:w="1083" w:type="dxa"/>
            <w:gridSpan w:val="3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>
              <w:t>2.14.</w:t>
            </w:r>
          </w:p>
        </w:tc>
        <w:tc>
          <w:tcPr>
            <w:tcW w:w="3539" w:type="dxa"/>
          </w:tcPr>
          <w:p w:rsidR="009B6F11" w:rsidRPr="009D7D75" w:rsidRDefault="009B6F11" w:rsidP="007912A4">
            <w:pPr>
              <w:jc w:val="both"/>
            </w:pPr>
            <w:r>
              <w:t>Профилирование дорожного полотна</w:t>
            </w:r>
          </w:p>
        </w:tc>
        <w:tc>
          <w:tcPr>
            <w:tcW w:w="1815" w:type="dxa"/>
          </w:tcPr>
          <w:p w:rsidR="009B6F11" w:rsidRPr="004F7EF3" w:rsidRDefault="009B6F11" w:rsidP="007912A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F7EF3">
              <w:rPr>
                <w:sz w:val="18"/>
                <w:szCs w:val="1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  <w:tc>
          <w:tcPr>
            <w:tcW w:w="2722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2.1.4</w:t>
            </w:r>
          </w:p>
        </w:tc>
        <w:tc>
          <w:tcPr>
            <w:tcW w:w="1420" w:type="dxa"/>
            <w:gridSpan w:val="3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912" w:type="dxa"/>
            <w:gridSpan w:val="2"/>
          </w:tcPr>
          <w:p w:rsidR="009B6F11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60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125,065</w:t>
            </w:r>
          </w:p>
        </w:tc>
        <w:tc>
          <w:tcPr>
            <w:tcW w:w="1083" w:type="dxa"/>
            <w:gridSpan w:val="3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912" w:type="dxa"/>
          </w:tcPr>
          <w:p w:rsidR="009B6F11" w:rsidRDefault="009B6F11" w:rsidP="00791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B6F11" w:rsidRPr="003765D0" w:rsidTr="00D035F1"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2.2.</w:t>
            </w:r>
          </w:p>
        </w:tc>
        <w:tc>
          <w:tcPr>
            <w:tcW w:w="14954" w:type="dxa"/>
            <w:gridSpan w:val="16"/>
          </w:tcPr>
          <w:p w:rsidR="009B6F11" w:rsidRPr="003765D0" w:rsidRDefault="009B6F11" w:rsidP="007912A4"/>
        </w:tc>
      </w:tr>
      <w:tr w:rsidR="009B6F11" w:rsidRPr="003765D0" w:rsidTr="00D035F1">
        <w:trPr>
          <w:trHeight w:val="711"/>
        </w:trPr>
        <w:tc>
          <w:tcPr>
            <w:tcW w:w="769" w:type="dxa"/>
          </w:tcPr>
          <w:p w:rsidR="009B6F11" w:rsidRPr="009D7D75" w:rsidRDefault="009B6F11" w:rsidP="007912A4">
            <w:pPr>
              <w:spacing w:line="276" w:lineRule="auto"/>
              <w:jc w:val="center"/>
            </w:pPr>
            <w:r w:rsidRPr="009D7D75">
              <w:t>2.2.1</w:t>
            </w:r>
          </w:p>
        </w:tc>
        <w:tc>
          <w:tcPr>
            <w:tcW w:w="3539" w:type="dxa"/>
          </w:tcPr>
          <w:p w:rsidR="009B6F11" w:rsidRPr="009D7D75" w:rsidRDefault="009B6F11" w:rsidP="00F00B58">
            <w:r w:rsidRPr="009D7D75">
              <w:t xml:space="preserve">Протяженность автомобильных дорог  планируемых к паспортизации </w:t>
            </w:r>
          </w:p>
        </w:tc>
        <w:tc>
          <w:tcPr>
            <w:tcW w:w="1815" w:type="dxa"/>
          </w:tcPr>
          <w:p w:rsidR="009B6F11" w:rsidRPr="004F7EF3" w:rsidRDefault="009B6F11" w:rsidP="007912A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F7EF3">
              <w:rPr>
                <w:sz w:val="18"/>
                <w:szCs w:val="18"/>
              </w:rPr>
              <w:t>Администрация Залучского сельского поселения</w:t>
            </w:r>
          </w:p>
        </w:tc>
        <w:tc>
          <w:tcPr>
            <w:tcW w:w="1591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32 дороги-</w:t>
            </w:r>
          </w:p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18,4</w:t>
            </w:r>
          </w:p>
        </w:tc>
        <w:tc>
          <w:tcPr>
            <w:tcW w:w="2722" w:type="dxa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2.2.1</w:t>
            </w:r>
          </w:p>
        </w:tc>
        <w:tc>
          <w:tcPr>
            <w:tcW w:w="1420" w:type="dxa"/>
            <w:gridSpan w:val="3"/>
          </w:tcPr>
          <w:p w:rsidR="009B6F11" w:rsidRPr="00F00B58" w:rsidRDefault="009B6F11" w:rsidP="007912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00B58">
              <w:rPr>
                <w:sz w:val="20"/>
                <w:szCs w:val="20"/>
              </w:rPr>
              <w:t>Бюджет Залучского с/п</w:t>
            </w:r>
          </w:p>
        </w:tc>
        <w:tc>
          <w:tcPr>
            <w:tcW w:w="912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60" w:type="dxa"/>
            <w:gridSpan w:val="2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Pr="003765D0">
              <w:rPr>
                <w:sz w:val="27"/>
                <w:szCs w:val="27"/>
              </w:rPr>
              <w:t>00,0</w:t>
            </w:r>
          </w:p>
        </w:tc>
        <w:tc>
          <w:tcPr>
            <w:tcW w:w="1083" w:type="dxa"/>
            <w:gridSpan w:val="3"/>
          </w:tcPr>
          <w:p w:rsidR="009B6F11" w:rsidRPr="003765D0" w:rsidRDefault="009B6F11" w:rsidP="007912A4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3765D0">
              <w:rPr>
                <w:sz w:val="27"/>
                <w:szCs w:val="27"/>
              </w:rPr>
              <w:t>100,0</w:t>
            </w:r>
          </w:p>
        </w:tc>
        <w:tc>
          <w:tcPr>
            <w:tcW w:w="912" w:type="dxa"/>
          </w:tcPr>
          <w:p w:rsidR="009B6F11" w:rsidRPr="003765D0" w:rsidRDefault="009B6F11" w:rsidP="00D035F1">
            <w:pPr>
              <w:jc w:val="center"/>
            </w:pPr>
            <w:r>
              <w:t>0</w:t>
            </w:r>
          </w:p>
        </w:tc>
      </w:tr>
    </w:tbl>
    <w:p w:rsidR="009B6F11" w:rsidRDefault="009B6F11" w:rsidP="00D035F1"/>
    <w:sectPr w:rsidR="009B6F11" w:rsidSect="00D035F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2D655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145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FE8EB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C245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34C91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44DD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9A10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486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B1A6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54C6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1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95"/>
    <w:rsid w:val="00025BBC"/>
    <w:rsid w:val="00057B46"/>
    <w:rsid w:val="00063402"/>
    <w:rsid w:val="0006431C"/>
    <w:rsid w:val="0007267E"/>
    <w:rsid w:val="000A2BC5"/>
    <w:rsid w:val="000B2F55"/>
    <w:rsid w:val="000D3AF6"/>
    <w:rsid w:val="000D5DBE"/>
    <w:rsid w:val="000E2955"/>
    <w:rsid w:val="000E6C18"/>
    <w:rsid w:val="000F5B4C"/>
    <w:rsid w:val="00115EF3"/>
    <w:rsid w:val="00116F3E"/>
    <w:rsid w:val="00127D57"/>
    <w:rsid w:val="00147CD4"/>
    <w:rsid w:val="00152598"/>
    <w:rsid w:val="0016364E"/>
    <w:rsid w:val="0016417F"/>
    <w:rsid w:val="00187249"/>
    <w:rsid w:val="00194E3C"/>
    <w:rsid w:val="001A21D1"/>
    <w:rsid w:val="001F0D10"/>
    <w:rsid w:val="00203834"/>
    <w:rsid w:val="00215A88"/>
    <w:rsid w:val="00220399"/>
    <w:rsid w:val="002228AF"/>
    <w:rsid w:val="00232154"/>
    <w:rsid w:val="00237443"/>
    <w:rsid w:val="00245E41"/>
    <w:rsid w:val="002760C5"/>
    <w:rsid w:val="002A0114"/>
    <w:rsid w:val="002B3C07"/>
    <w:rsid w:val="002D0CFC"/>
    <w:rsid w:val="002E0312"/>
    <w:rsid w:val="002F1419"/>
    <w:rsid w:val="002F6C97"/>
    <w:rsid w:val="00305EFC"/>
    <w:rsid w:val="00307D02"/>
    <w:rsid w:val="00313ACC"/>
    <w:rsid w:val="0033577C"/>
    <w:rsid w:val="003358F5"/>
    <w:rsid w:val="003765D0"/>
    <w:rsid w:val="003B1066"/>
    <w:rsid w:val="003B173E"/>
    <w:rsid w:val="003E0648"/>
    <w:rsid w:val="003E0663"/>
    <w:rsid w:val="003E2B2B"/>
    <w:rsid w:val="003E719A"/>
    <w:rsid w:val="0040323D"/>
    <w:rsid w:val="00445B8A"/>
    <w:rsid w:val="00454DCB"/>
    <w:rsid w:val="00456D13"/>
    <w:rsid w:val="00495F18"/>
    <w:rsid w:val="004D28A7"/>
    <w:rsid w:val="004E4349"/>
    <w:rsid w:val="004F754D"/>
    <w:rsid w:val="004F7EF3"/>
    <w:rsid w:val="00546D89"/>
    <w:rsid w:val="00560E54"/>
    <w:rsid w:val="00576005"/>
    <w:rsid w:val="00582D95"/>
    <w:rsid w:val="005A2143"/>
    <w:rsid w:val="005B0595"/>
    <w:rsid w:val="005B306C"/>
    <w:rsid w:val="005C25E0"/>
    <w:rsid w:val="005D7C10"/>
    <w:rsid w:val="005F6CB9"/>
    <w:rsid w:val="006012CA"/>
    <w:rsid w:val="00614A8B"/>
    <w:rsid w:val="00626EAC"/>
    <w:rsid w:val="0064050C"/>
    <w:rsid w:val="00651417"/>
    <w:rsid w:val="00657B20"/>
    <w:rsid w:val="0066071A"/>
    <w:rsid w:val="00667AD5"/>
    <w:rsid w:val="0068142E"/>
    <w:rsid w:val="00692A0F"/>
    <w:rsid w:val="0069605D"/>
    <w:rsid w:val="006B1AC2"/>
    <w:rsid w:val="006B5958"/>
    <w:rsid w:val="006B7848"/>
    <w:rsid w:val="006C33CD"/>
    <w:rsid w:val="006D7F8B"/>
    <w:rsid w:val="006F503D"/>
    <w:rsid w:val="006F76C6"/>
    <w:rsid w:val="00760C0C"/>
    <w:rsid w:val="00770C4E"/>
    <w:rsid w:val="0077645B"/>
    <w:rsid w:val="00776F18"/>
    <w:rsid w:val="007912A4"/>
    <w:rsid w:val="00795E6E"/>
    <w:rsid w:val="007A3E9C"/>
    <w:rsid w:val="007A6333"/>
    <w:rsid w:val="00814D51"/>
    <w:rsid w:val="00814F85"/>
    <w:rsid w:val="00831278"/>
    <w:rsid w:val="00844CE2"/>
    <w:rsid w:val="008519F4"/>
    <w:rsid w:val="008537F6"/>
    <w:rsid w:val="00877CA1"/>
    <w:rsid w:val="008C4430"/>
    <w:rsid w:val="008D0E44"/>
    <w:rsid w:val="008D5E1F"/>
    <w:rsid w:val="008E7D28"/>
    <w:rsid w:val="00912DF8"/>
    <w:rsid w:val="009158F2"/>
    <w:rsid w:val="009214CA"/>
    <w:rsid w:val="00937741"/>
    <w:rsid w:val="009613F9"/>
    <w:rsid w:val="0096230C"/>
    <w:rsid w:val="0098188E"/>
    <w:rsid w:val="00985CDC"/>
    <w:rsid w:val="00990F10"/>
    <w:rsid w:val="009941F9"/>
    <w:rsid w:val="009A5E6E"/>
    <w:rsid w:val="009B6F11"/>
    <w:rsid w:val="009D7D75"/>
    <w:rsid w:val="00A30358"/>
    <w:rsid w:val="00A33E6D"/>
    <w:rsid w:val="00A50212"/>
    <w:rsid w:val="00A52336"/>
    <w:rsid w:val="00A91588"/>
    <w:rsid w:val="00AA7DE2"/>
    <w:rsid w:val="00AD3821"/>
    <w:rsid w:val="00AF3DAD"/>
    <w:rsid w:val="00B00AC1"/>
    <w:rsid w:val="00B0507C"/>
    <w:rsid w:val="00B17ACB"/>
    <w:rsid w:val="00B64F00"/>
    <w:rsid w:val="00BA5057"/>
    <w:rsid w:val="00BB0477"/>
    <w:rsid w:val="00BB0D01"/>
    <w:rsid w:val="00BC37C9"/>
    <w:rsid w:val="00BF0595"/>
    <w:rsid w:val="00C00DD7"/>
    <w:rsid w:val="00C10C14"/>
    <w:rsid w:val="00C2213E"/>
    <w:rsid w:val="00C30D47"/>
    <w:rsid w:val="00C51664"/>
    <w:rsid w:val="00C56570"/>
    <w:rsid w:val="00C57E4B"/>
    <w:rsid w:val="00C700B1"/>
    <w:rsid w:val="00CA133E"/>
    <w:rsid w:val="00CA575F"/>
    <w:rsid w:val="00CD1B94"/>
    <w:rsid w:val="00CD6321"/>
    <w:rsid w:val="00D03357"/>
    <w:rsid w:val="00D035F1"/>
    <w:rsid w:val="00D04ED0"/>
    <w:rsid w:val="00D073CF"/>
    <w:rsid w:val="00D12547"/>
    <w:rsid w:val="00D176F1"/>
    <w:rsid w:val="00DA57B5"/>
    <w:rsid w:val="00DB1AB9"/>
    <w:rsid w:val="00DB397E"/>
    <w:rsid w:val="00DD3BA6"/>
    <w:rsid w:val="00DE25DD"/>
    <w:rsid w:val="00DE520B"/>
    <w:rsid w:val="00E216F1"/>
    <w:rsid w:val="00E322F5"/>
    <w:rsid w:val="00E50E5C"/>
    <w:rsid w:val="00E63ACA"/>
    <w:rsid w:val="00E72C27"/>
    <w:rsid w:val="00E81CC0"/>
    <w:rsid w:val="00E906B2"/>
    <w:rsid w:val="00EE2E5A"/>
    <w:rsid w:val="00EE3A29"/>
    <w:rsid w:val="00F00B58"/>
    <w:rsid w:val="00F01C83"/>
    <w:rsid w:val="00F03577"/>
    <w:rsid w:val="00F1167F"/>
    <w:rsid w:val="00F23D3C"/>
    <w:rsid w:val="00F30B14"/>
    <w:rsid w:val="00F419D8"/>
    <w:rsid w:val="00F545C6"/>
    <w:rsid w:val="00F55358"/>
    <w:rsid w:val="00F705C5"/>
    <w:rsid w:val="00F74B50"/>
    <w:rsid w:val="00F95EA0"/>
    <w:rsid w:val="00FB665B"/>
    <w:rsid w:val="00FC45AA"/>
    <w:rsid w:val="00FC7069"/>
    <w:rsid w:val="00FE7E3D"/>
    <w:rsid w:val="00FF186D"/>
    <w:rsid w:val="00FF5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F05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7D0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7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7D0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7D0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D0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D0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D0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D0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D0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7D0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7D0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7D0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7D02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7D02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7D02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7D02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7D0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7D02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07D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07D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07D0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7D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7D0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307D02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07D02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307D02"/>
  </w:style>
  <w:style w:type="paragraph" w:styleId="ListParagraph">
    <w:name w:val="List Paragraph"/>
    <w:basedOn w:val="Normal"/>
    <w:uiPriority w:val="99"/>
    <w:qFormat/>
    <w:rsid w:val="00307D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7D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307D02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7D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7D02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307D02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307D02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307D02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307D02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07D02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07D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BF0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5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18</Pages>
  <Words>3787</Words>
  <Characters>21586</Characters>
  <Application>Microsoft Office Outlook</Application>
  <DocSecurity>0</DocSecurity>
  <Lines>0</Lines>
  <Paragraphs>0</Paragraphs>
  <ScaleCrop>false</ScaleCrop>
  <Company>ORW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IVC</dc:creator>
  <cp:keywords/>
  <dc:description/>
  <cp:lastModifiedBy>Залучье 1</cp:lastModifiedBy>
  <cp:revision>4</cp:revision>
  <cp:lastPrinted>2015-05-12T12:24:00Z</cp:lastPrinted>
  <dcterms:created xsi:type="dcterms:W3CDTF">2015-05-12T10:55:00Z</dcterms:created>
  <dcterms:modified xsi:type="dcterms:W3CDTF">2015-05-13T06:47:00Z</dcterms:modified>
</cp:coreProperties>
</file>