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445BA" w:rsidRPr="00EE3A29" w:rsidRDefault="00B445BA" w:rsidP="00EE3A29">
      <w:pPr>
        <w:jc w:val="right"/>
        <w:rPr>
          <w:b/>
          <w:noProof/>
          <w:sz w:val="24"/>
          <w:szCs w:val="24"/>
          <w:lang w:eastAsia="ru-RU"/>
        </w:rPr>
      </w:pPr>
      <w:r>
        <w:rPr>
          <w:b/>
          <w:noProof/>
          <w:sz w:val="24"/>
          <w:szCs w:val="24"/>
          <w:lang w:eastAsia="ru-RU"/>
        </w:rPr>
        <w:t xml:space="preserve"> </w:t>
      </w:r>
    </w:p>
    <w:p w:rsidR="00B445BA" w:rsidRDefault="00B445BA">
      <w:pPr>
        <w:jc w:val="center"/>
        <w:rPr>
          <w:b/>
          <w:sz w:val="28"/>
          <w:szCs w:val="28"/>
        </w:rPr>
      </w:pPr>
      <w:r w:rsidRPr="007A198E">
        <w:rPr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9.75pt;height:61.5pt;visibility:visible" filled="t">
            <v:imagedata r:id="rId7" o:title=""/>
          </v:shape>
        </w:pict>
      </w:r>
    </w:p>
    <w:p w:rsidR="00B445BA" w:rsidRDefault="00B445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B445BA" w:rsidRDefault="00B445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B445BA" w:rsidRDefault="00B445BA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ЗАЛУЧСКОГО СЕЛЬСКОГО ПОСЕЛЕНИЯ</w:t>
      </w:r>
    </w:p>
    <w:p w:rsidR="00B445BA" w:rsidRDefault="00B445B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B445BA" w:rsidRDefault="00B445BA">
      <w:pPr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>от  01.12.2015    № 85</w:t>
      </w:r>
    </w:p>
    <w:p w:rsidR="00B445BA" w:rsidRDefault="00B445BA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с. Залучье</w:t>
      </w:r>
    </w:p>
    <w:tbl>
      <w:tblPr>
        <w:tblW w:w="0" w:type="auto"/>
        <w:tblLook w:val="01E0"/>
      </w:tblPr>
      <w:tblGrid>
        <w:gridCol w:w="4361"/>
      </w:tblGrid>
      <w:tr w:rsidR="00B445BA" w:rsidRPr="008D0E44" w:rsidTr="00220994">
        <w:trPr>
          <w:trHeight w:val="405"/>
        </w:trPr>
        <w:tc>
          <w:tcPr>
            <w:tcW w:w="4361" w:type="dxa"/>
          </w:tcPr>
          <w:p w:rsidR="00B445BA" w:rsidRPr="008D0E44" w:rsidRDefault="00B445BA" w:rsidP="0069682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 внесении изменений в постановление администрации Залучского сельского поселения № 145 от 12.11.2013 года</w:t>
            </w:r>
          </w:p>
        </w:tc>
      </w:tr>
    </w:tbl>
    <w:p w:rsidR="00B445BA" w:rsidRPr="00C56570" w:rsidRDefault="00B445BA">
      <w:pPr>
        <w:rPr>
          <w:sz w:val="48"/>
          <w:szCs w:val="48"/>
        </w:rPr>
      </w:pPr>
    </w:p>
    <w:p w:rsidR="00B445BA" w:rsidRDefault="00B445BA" w:rsidP="00E3541D">
      <w:pPr>
        <w:ind w:firstLine="540"/>
        <w:jc w:val="both"/>
        <w:rPr>
          <w:sz w:val="28"/>
        </w:rPr>
      </w:pPr>
      <w:r>
        <w:rPr>
          <w:sz w:val="28"/>
        </w:rPr>
        <w:t>Администрация Залучского сельского поселения,</w:t>
      </w:r>
    </w:p>
    <w:p w:rsidR="00B445BA" w:rsidRDefault="00B445BA">
      <w:pPr>
        <w:rPr>
          <w:b/>
          <w:sz w:val="28"/>
        </w:rPr>
      </w:pPr>
      <w:r>
        <w:rPr>
          <w:b/>
          <w:sz w:val="28"/>
        </w:rPr>
        <w:t>ПОСТАНОВЛЯЕТ:</w:t>
      </w:r>
    </w:p>
    <w:p w:rsidR="00B445BA" w:rsidRDefault="00B445BA" w:rsidP="00ED0D68">
      <w:pPr>
        <w:autoSpaceDN w:val="0"/>
        <w:adjustRightInd w:val="0"/>
        <w:spacing w:line="360" w:lineRule="exact"/>
        <w:ind w:left="702"/>
        <w:jc w:val="both"/>
        <w:rPr>
          <w:sz w:val="28"/>
          <w:szCs w:val="28"/>
        </w:rPr>
      </w:pPr>
      <w:r>
        <w:rPr>
          <w:sz w:val="28"/>
        </w:rPr>
        <w:t xml:space="preserve"> 1.Внести изменения в паспорт </w:t>
      </w:r>
      <w:r w:rsidRPr="002A0114">
        <w:rPr>
          <w:sz w:val="28"/>
        </w:rPr>
        <w:t xml:space="preserve"> Муниципальн</w:t>
      </w:r>
      <w:r>
        <w:rPr>
          <w:sz w:val="28"/>
        </w:rPr>
        <w:t>ой</w:t>
      </w:r>
      <w:r w:rsidRPr="002A0114">
        <w:rPr>
          <w:sz w:val="28"/>
        </w:rPr>
        <w:t xml:space="preserve"> программ</w:t>
      </w:r>
      <w:r>
        <w:rPr>
          <w:sz w:val="28"/>
        </w:rPr>
        <w:t>ы</w:t>
      </w:r>
      <w:r w:rsidRPr="002A0114">
        <w:rPr>
          <w:sz w:val="28"/>
        </w:rPr>
        <w:t xml:space="preserve"> </w:t>
      </w:r>
      <w:r w:rsidRPr="00EE3A29">
        <w:rPr>
          <w:sz w:val="28"/>
          <w:szCs w:val="28"/>
        </w:rPr>
        <w:t>«Организация благоустройства территории и содержания объектов внешнего благоустройства на территории Залучского сельского поселения на 2014-2016 годы»</w:t>
      </w:r>
      <w:r w:rsidRPr="00EE3A29">
        <w:rPr>
          <w:sz w:val="28"/>
        </w:rPr>
        <w:t xml:space="preserve"> утвержденную  постановлением «</w:t>
      </w:r>
      <w:r w:rsidRPr="00EE3A29">
        <w:rPr>
          <w:bCs/>
          <w:sz w:val="28"/>
          <w:szCs w:val="28"/>
        </w:rPr>
        <w:t xml:space="preserve">О муниципальной программе Залучского сельского поселения </w:t>
      </w:r>
      <w:r w:rsidRPr="00EE3A29">
        <w:rPr>
          <w:sz w:val="28"/>
          <w:szCs w:val="28"/>
        </w:rPr>
        <w:t xml:space="preserve">«Организация благоустройства территории и содержания объектов внешнего благоустройства на территории Залучского сельского поселения на 2014-2016 годы» от 12.11.2013 № 145 </w:t>
      </w:r>
      <w:r>
        <w:rPr>
          <w:sz w:val="28"/>
          <w:szCs w:val="28"/>
        </w:rPr>
        <w:t xml:space="preserve"> :</w:t>
      </w:r>
    </w:p>
    <w:p w:rsidR="00B445BA" w:rsidRDefault="00B445BA" w:rsidP="00ED0D68">
      <w:pPr>
        <w:autoSpaceDN w:val="0"/>
        <w:adjustRightInd w:val="0"/>
        <w:spacing w:line="360" w:lineRule="exact"/>
        <w:ind w:left="702"/>
        <w:jc w:val="both"/>
        <w:rPr>
          <w:sz w:val="28"/>
          <w:szCs w:val="28"/>
        </w:rPr>
      </w:pPr>
      <w:r>
        <w:rPr>
          <w:sz w:val="28"/>
          <w:szCs w:val="28"/>
        </w:rPr>
        <w:t>-изложив пункт «5. Цели, задачи и целевые показатели муниципальной программы»   в новой редакции</w:t>
      </w:r>
    </w:p>
    <w:p w:rsidR="00B445BA" w:rsidRDefault="00B445BA" w:rsidP="00B33E42">
      <w:pPr>
        <w:autoSpaceDN w:val="0"/>
        <w:adjustRightInd w:val="0"/>
        <w:spacing w:line="340" w:lineRule="exact"/>
        <w:ind w:firstLine="567"/>
        <w:jc w:val="both"/>
        <w:rPr>
          <w:b/>
          <w:sz w:val="28"/>
          <w:szCs w:val="28"/>
        </w:rPr>
      </w:pPr>
    </w:p>
    <w:p w:rsidR="00B445BA" w:rsidRDefault="00B445BA" w:rsidP="00B33E42">
      <w:pPr>
        <w:autoSpaceDN w:val="0"/>
        <w:adjustRightInd w:val="0"/>
        <w:spacing w:line="340" w:lineRule="exact"/>
        <w:ind w:firstLine="567"/>
        <w:jc w:val="both"/>
        <w:rPr>
          <w:b/>
          <w:sz w:val="28"/>
          <w:szCs w:val="28"/>
        </w:rPr>
      </w:pPr>
      <w:r w:rsidRPr="00AE1910">
        <w:rPr>
          <w:b/>
          <w:sz w:val="28"/>
          <w:szCs w:val="28"/>
        </w:rPr>
        <w:t>5. Цели, задачи и целевые показатели муниципальной программы:</w:t>
      </w:r>
    </w:p>
    <w:p w:rsidR="00B445BA" w:rsidRDefault="00B445BA" w:rsidP="002B0DC2">
      <w:pPr>
        <w:autoSpaceDN w:val="0"/>
        <w:adjustRightInd w:val="0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0260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849"/>
        <w:gridCol w:w="3826"/>
        <w:gridCol w:w="1445"/>
        <w:gridCol w:w="1260"/>
        <w:gridCol w:w="1440"/>
        <w:gridCol w:w="1440"/>
      </w:tblGrid>
      <w:tr w:rsidR="00B445BA" w:rsidRPr="005F2291" w:rsidTr="00A17634">
        <w:trPr>
          <w:trHeight w:val="400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№ п/п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Цели, задачи муниципальной</w:t>
            </w:r>
            <w:r w:rsidRPr="00AE1910">
              <w:rPr>
                <w:sz w:val="28"/>
                <w:szCs w:val="28"/>
              </w:rPr>
              <w:br/>
              <w:t xml:space="preserve"> программы, наименование и  </w:t>
            </w:r>
            <w:r w:rsidRPr="00AE1910">
              <w:rPr>
                <w:sz w:val="28"/>
                <w:szCs w:val="28"/>
              </w:rPr>
              <w:br/>
              <w:t xml:space="preserve"> единица измерения целевого </w:t>
            </w:r>
            <w:r w:rsidRPr="00AE1910">
              <w:rPr>
                <w:sz w:val="28"/>
                <w:szCs w:val="28"/>
              </w:rPr>
              <w:br/>
              <w:t>показателя</w:t>
            </w:r>
          </w:p>
        </w:tc>
        <w:tc>
          <w:tcPr>
            <w:tcW w:w="5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5F2291" w:rsidRDefault="00B445BA" w:rsidP="00A17634">
            <w:r w:rsidRPr="00AE1910">
              <w:rPr>
                <w:sz w:val="28"/>
                <w:szCs w:val="28"/>
              </w:rPr>
              <w:t>Значения целевого показателя по годам</w:t>
            </w:r>
          </w:p>
        </w:tc>
      </w:tr>
      <w:tr w:rsidR="00B445BA" w:rsidRPr="005F2291" w:rsidTr="00A17634">
        <w:trPr>
          <w:trHeight w:val="400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rPr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794770" w:rsidRDefault="00B445BA" w:rsidP="00A17634">
            <w:pPr>
              <w:jc w:val="center"/>
              <w:rPr>
                <w:sz w:val="28"/>
                <w:szCs w:val="28"/>
              </w:rPr>
            </w:pPr>
            <w:r w:rsidRPr="00794770">
              <w:rPr>
                <w:sz w:val="28"/>
                <w:szCs w:val="28"/>
              </w:rPr>
              <w:t>2017</w:t>
            </w:r>
          </w:p>
        </w:tc>
      </w:tr>
      <w:tr w:rsidR="00B445BA" w:rsidRPr="005F2291" w:rsidTr="00A17634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2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794770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B445BA" w:rsidRPr="000449E5" w:rsidTr="00A17634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1.</w:t>
            </w:r>
          </w:p>
        </w:tc>
        <w:tc>
          <w:tcPr>
            <w:tcW w:w="941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0449E5" w:rsidRDefault="00B445BA" w:rsidP="00A17634">
            <w:r w:rsidRPr="00AE1910">
              <w:rPr>
                <w:sz w:val="28"/>
                <w:szCs w:val="28"/>
              </w:rPr>
              <w:t xml:space="preserve">Цель 1: </w:t>
            </w:r>
            <w:r>
              <w:rPr>
                <w:sz w:val="28"/>
                <w:szCs w:val="28"/>
              </w:rPr>
              <w:t xml:space="preserve">Организация благоустройства территории Залучского сельского поселения </w:t>
            </w:r>
          </w:p>
        </w:tc>
      </w:tr>
      <w:tr w:rsidR="00B445BA" w:rsidRPr="005F2291" w:rsidTr="00A17634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1.1.</w:t>
            </w:r>
          </w:p>
        </w:tc>
        <w:tc>
          <w:tcPr>
            <w:tcW w:w="9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5F2291" w:rsidRDefault="00B445BA" w:rsidP="00A17634">
            <w:r w:rsidRPr="00AE1910">
              <w:rPr>
                <w:sz w:val="28"/>
                <w:szCs w:val="28"/>
              </w:rPr>
              <w:t xml:space="preserve">Задача 1: </w:t>
            </w:r>
            <w:r>
              <w:rPr>
                <w:sz w:val="28"/>
                <w:szCs w:val="28"/>
              </w:rPr>
              <w:t xml:space="preserve">Уборка и озеленение территории Залучского сельского поселения </w:t>
            </w:r>
          </w:p>
        </w:tc>
      </w:tr>
      <w:tr w:rsidR="00B445BA" w:rsidRPr="005F2291" w:rsidTr="00A17634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1.1.1.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220994" w:rsidRDefault="00B445BA" w:rsidP="00A17634">
            <w:pPr>
              <w:jc w:val="both"/>
              <w:rPr>
                <w:spacing w:val="-10"/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отремонтиро-ванных элементов благоуст-ройства, шт.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794770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445BA" w:rsidRPr="005F2291" w:rsidTr="00A17634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220994" w:rsidRDefault="00B445BA" w:rsidP="00A17634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обкошенных на-селенных пунктов</w:t>
            </w:r>
            <w:r w:rsidRPr="002209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794770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445BA" w:rsidRPr="005F2291" w:rsidTr="00A17634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pStyle w:val="ConsPlusNonformat"/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Количество договоров заклю-ченных на уборку территорий поселения, шт.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794770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B445BA" w:rsidRPr="005F2291" w:rsidTr="00A17634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pStyle w:val="ConsPlusNonformat"/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Обследование дна мест массового купания, шт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1E71CE" w:rsidRDefault="00B445BA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445BA" w:rsidRPr="005F2291" w:rsidTr="00A17634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Лабораторные исследования проб воды из источников водоснабжения,шт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1E71CE" w:rsidRDefault="00B445BA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445BA" w:rsidRPr="005F2291" w:rsidTr="00A17634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40279B" w:rsidRDefault="00B445BA" w:rsidP="00A17634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279B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определения компонентного состава отхода, класса опасности отхода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,шт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445BA" w:rsidRPr="005F2291" w:rsidTr="00A17634">
        <w:trPr>
          <w:trHeight w:val="322"/>
        </w:trPr>
        <w:tc>
          <w:tcPr>
            <w:tcW w:w="8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2.</w:t>
            </w:r>
          </w:p>
        </w:tc>
        <w:tc>
          <w:tcPr>
            <w:tcW w:w="79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445BA" w:rsidRPr="00AE1910" w:rsidRDefault="00B445BA" w:rsidP="00A176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2</w:t>
            </w:r>
            <w:r w:rsidRPr="00AE1910"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>О</w:t>
            </w:r>
            <w:r w:rsidRPr="0069682A">
              <w:rPr>
                <w:sz w:val="28"/>
                <w:szCs w:val="28"/>
              </w:rPr>
              <w:t xml:space="preserve">свещение улиц </w:t>
            </w:r>
            <w:r>
              <w:rPr>
                <w:sz w:val="28"/>
                <w:szCs w:val="28"/>
              </w:rPr>
              <w:t>на территории Залучского сельского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5BA" w:rsidRPr="00794770" w:rsidRDefault="00B445BA" w:rsidP="00A17634">
            <w:pPr>
              <w:rPr>
                <w:sz w:val="28"/>
                <w:szCs w:val="28"/>
              </w:rPr>
            </w:pPr>
          </w:p>
        </w:tc>
      </w:tr>
      <w:tr w:rsidR="00B445BA" w:rsidRPr="005F2291" w:rsidTr="00A17634">
        <w:trPr>
          <w:trHeight w:val="551"/>
        </w:trPr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71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445BA" w:rsidRDefault="00B445BA" w:rsidP="00A1763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5BA" w:rsidRPr="00794770" w:rsidRDefault="00B445BA" w:rsidP="00A17634">
            <w:pPr>
              <w:jc w:val="center"/>
              <w:rPr>
                <w:sz w:val="28"/>
                <w:szCs w:val="28"/>
              </w:rPr>
            </w:pPr>
          </w:p>
        </w:tc>
      </w:tr>
      <w:tr w:rsidR="00B445BA" w:rsidRPr="005F2291" w:rsidTr="00A17634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C31588" w:rsidRDefault="00B445BA" w:rsidP="00A17634">
            <w:pPr>
              <w:jc w:val="both"/>
              <w:rPr>
                <w:sz w:val="28"/>
                <w:szCs w:val="28"/>
              </w:rPr>
            </w:pPr>
            <w:r w:rsidRPr="00C31588">
              <w:rPr>
                <w:sz w:val="28"/>
                <w:szCs w:val="28"/>
                <w:lang w:eastAsia="ru-RU"/>
              </w:rPr>
              <w:t xml:space="preserve">Количество </w:t>
            </w:r>
            <w:r>
              <w:rPr>
                <w:sz w:val="28"/>
                <w:szCs w:val="28"/>
                <w:lang w:eastAsia="ru-RU"/>
              </w:rPr>
              <w:t>приобретенных и установленных светильников</w:t>
            </w:r>
            <w:r w:rsidRPr="00C31588">
              <w:rPr>
                <w:sz w:val="28"/>
                <w:szCs w:val="28"/>
              </w:rPr>
              <w:t xml:space="preserve">, шт. 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794770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445BA" w:rsidRPr="005F2291" w:rsidTr="00A17634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C31588" w:rsidRDefault="00B445BA" w:rsidP="00A17634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Количество приобретенных и замененных ламп, шт.  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794770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B445BA" w:rsidRPr="005F2291" w:rsidTr="00A17634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1.2.3.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Количество приобретённых и установленных фотоэлементов, шт.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794770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445BA" w:rsidRPr="005F2291" w:rsidTr="00A17634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1.2.4.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Оплата за электроэнергию на уличное освещение, %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794770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B445BA" w:rsidRPr="005F2291" w:rsidTr="00A17634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1.2.5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Количество отработанных ламп, сданных на утилизацию, шт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B445BA" w:rsidRPr="005F2291" w:rsidTr="00A17634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1.2.6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Оплата работ по ремонту линий уличного освещения, %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B445BA" w:rsidRPr="005F2291" w:rsidTr="00A17634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9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794770" w:rsidRDefault="00B445BA" w:rsidP="00A17634">
            <w:pPr>
              <w:jc w:val="center"/>
              <w:rPr>
                <w:sz w:val="28"/>
                <w:szCs w:val="28"/>
              </w:rPr>
            </w:pPr>
            <w:r w:rsidRPr="00794770">
              <w:rPr>
                <w:sz w:val="28"/>
                <w:szCs w:val="28"/>
              </w:rPr>
              <w:t>Задача 3: Содержание мест захоронения на территории Залучского сельского поселения</w:t>
            </w:r>
          </w:p>
        </w:tc>
      </w:tr>
      <w:tr w:rsidR="00B445BA" w:rsidRPr="005F2291" w:rsidTr="00A17634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1.3.1.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C31588" w:rsidRDefault="00B445BA" w:rsidP="00A17634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Количество договоров заключенных на уборку территорий мест захоронения, шт.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794770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B445BA" w:rsidRDefault="00B445BA" w:rsidP="002B0DC2">
      <w:pPr>
        <w:autoSpaceDN w:val="0"/>
        <w:adjustRightInd w:val="0"/>
        <w:spacing w:line="360" w:lineRule="exact"/>
        <w:rPr>
          <w:sz w:val="28"/>
          <w:szCs w:val="28"/>
        </w:rPr>
      </w:pPr>
    </w:p>
    <w:p w:rsidR="00B445BA" w:rsidRPr="00CD5409" w:rsidRDefault="00B445BA" w:rsidP="002B0DC2">
      <w:pPr>
        <w:overflowPunct w:val="0"/>
        <w:autoSpaceDN w:val="0"/>
        <w:adjustRightInd w:val="0"/>
        <w:ind w:firstLine="567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CD5409">
        <w:rPr>
          <w:b/>
          <w:sz w:val="28"/>
          <w:szCs w:val="28"/>
        </w:rPr>
        <w:t>7. Объемы и источники финансирования муниципальной программы в целом и по годам реализации (тыс. руб.)</w:t>
      </w:r>
      <w:r>
        <w:rPr>
          <w:b/>
          <w:sz w:val="28"/>
          <w:szCs w:val="28"/>
        </w:rPr>
        <w:t>»</w:t>
      </w:r>
      <w:r w:rsidRPr="00CD5409">
        <w:rPr>
          <w:b/>
          <w:sz w:val="28"/>
          <w:szCs w:val="28"/>
        </w:rPr>
        <w:t>:</w:t>
      </w:r>
    </w:p>
    <w:p w:rsidR="00B445BA" w:rsidRDefault="00B445BA" w:rsidP="002B0DC2">
      <w:pPr>
        <w:overflowPunct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07"/>
        <w:gridCol w:w="1619"/>
        <w:gridCol w:w="1808"/>
        <w:gridCol w:w="1623"/>
        <w:gridCol w:w="2019"/>
        <w:gridCol w:w="1587"/>
      </w:tblGrid>
      <w:tr w:rsidR="00B445BA" w:rsidRPr="00CD5409" w:rsidTr="00A17634">
        <w:tc>
          <w:tcPr>
            <w:tcW w:w="1607" w:type="dxa"/>
            <w:vMerge w:val="restart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Год</w:t>
            </w:r>
          </w:p>
        </w:tc>
        <w:tc>
          <w:tcPr>
            <w:tcW w:w="8656" w:type="dxa"/>
            <w:gridSpan w:val="5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Источники финансирования:</w:t>
            </w:r>
          </w:p>
        </w:tc>
      </w:tr>
      <w:tr w:rsidR="00B445BA" w:rsidRPr="00CD5409" w:rsidTr="00A17634">
        <w:tc>
          <w:tcPr>
            <w:tcW w:w="1607" w:type="dxa"/>
            <w:vMerge/>
          </w:tcPr>
          <w:p w:rsidR="00B445BA" w:rsidRPr="00CD5409" w:rsidRDefault="00B445BA" w:rsidP="00A17634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808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623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местны</w:t>
            </w:r>
            <w:r>
              <w:rPr>
                <w:sz w:val="28"/>
                <w:szCs w:val="28"/>
              </w:rPr>
              <w:t>й</w:t>
            </w:r>
            <w:r w:rsidRPr="00CD5409"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2019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внебюджетные  средства</w:t>
            </w:r>
          </w:p>
        </w:tc>
        <w:tc>
          <w:tcPr>
            <w:tcW w:w="1587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всего</w:t>
            </w:r>
          </w:p>
        </w:tc>
      </w:tr>
      <w:tr w:rsidR="00B445BA" w:rsidRPr="00CD5409" w:rsidTr="00A17634">
        <w:tc>
          <w:tcPr>
            <w:tcW w:w="1607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1</w:t>
            </w:r>
          </w:p>
        </w:tc>
        <w:tc>
          <w:tcPr>
            <w:tcW w:w="1619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2</w:t>
            </w:r>
          </w:p>
        </w:tc>
        <w:tc>
          <w:tcPr>
            <w:tcW w:w="1808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3</w:t>
            </w:r>
          </w:p>
        </w:tc>
        <w:tc>
          <w:tcPr>
            <w:tcW w:w="1623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4</w:t>
            </w:r>
          </w:p>
        </w:tc>
        <w:tc>
          <w:tcPr>
            <w:tcW w:w="2019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5</w:t>
            </w:r>
          </w:p>
        </w:tc>
        <w:tc>
          <w:tcPr>
            <w:tcW w:w="1587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6</w:t>
            </w:r>
          </w:p>
        </w:tc>
      </w:tr>
      <w:tr w:rsidR="00B445BA" w:rsidRPr="00CD5409" w:rsidTr="00A17634">
        <w:tc>
          <w:tcPr>
            <w:tcW w:w="1607" w:type="dxa"/>
            <w:vAlign w:val="center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2014</w:t>
            </w:r>
          </w:p>
        </w:tc>
        <w:tc>
          <w:tcPr>
            <w:tcW w:w="1619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0</w:t>
            </w:r>
          </w:p>
        </w:tc>
        <w:tc>
          <w:tcPr>
            <w:tcW w:w="1623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1447,5</w:t>
            </w:r>
          </w:p>
        </w:tc>
        <w:tc>
          <w:tcPr>
            <w:tcW w:w="2019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87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1447,5</w:t>
            </w:r>
          </w:p>
        </w:tc>
      </w:tr>
      <w:tr w:rsidR="00B445BA" w:rsidTr="00A17634">
        <w:tc>
          <w:tcPr>
            <w:tcW w:w="1607" w:type="dxa"/>
            <w:vAlign w:val="center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2015</w:t>
            </w:r>
          </w:p>
        </w:tc>
        <w:tc>
          <w:tcPr>
            <w:tcW w:w="1619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0</w:t>
            </w:r>
          </w:p>
        </w:tc>
        <w:tc>
          <w:tcPr>
            <w:tcW w:w="1623" w:type="dxa"/>
          </w:tcPr>
          <w:p w:rsidR="00B445BA" w:rsidRDefault="00B445BA" w:rsidP="00A17634">
            <w:pPr>
              <w:jc w:val="center"/>
            </w:pPr>
            <w:r>
              <w:rPr>
                <w:sz w:val="28"/>
                <w:szCs w:val="28"/>
              </w:rPr>
              <w:t>1097,2</w:t>
            </w:r>
          </w:p>
        </w:tc>
        <w:tc>
          <w:tcPr>
            <w:tcW w:w="2019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87" w:type="dxa"/>
          </w:tcPr>
          <w:p w:rsidR="00B445BA" w:rsidRDefault="00B445BA" w:rsidP="00A17634">
            <w:pPr>
              <w:jc w:val="center"/>
            </w:pPr>
            <w:r>
              <w:rPr>
                <w:sz w:val="28"/>
                <w:szCs w:val="28"/>
              </w:rPr>
              <w:t>1097,2</w:t>
            </w:r>
          </w:p>
        </w:tc>
      </w:tr>
      <w:tr w:rsidR="00B445BA" w:rsidTr="00A17634">
        <w:tc>
          <w:tcPr>
            <w:tcW w:w="1607" w:type="dxa"/>
            <w:vAlign w:val="center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2016</w:t>
            </w:r>
          </w:p>
        </w:tc>
        <w:tc>
          <w:tcPr>
            <w:tcW w:w="1619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0</w:t>
            </w:r>
          </w:p>
        </w:tc>
        <w:tc>
          <w:tcPr>
            <w:tcW w:w="1623" w:type="dxa"/>
          </w:tcPr>
          <w:p w:rsidR="00B445BA" w:rsidRDefault="00B445BA" w:rsidP="00A17634">
            <w:pPr>
              <w:jc w:val="center"/>
            </w:pPr>
            <w:r>
              <w:rPr>
                <w:sz w:val="28"/>
                <w:szCs w:val="28"/>
              </w:rPr>
              <w:t xml:space="preserve">979,22 </w:t>
            </w:r>
          </w:p>
        </w:tc>
        <w:tc>
          <w:tcPr>
            <w:tcW w:w="2019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87" w:type="dxa"/>
          </w:tcPr>
          <w:p w:rsidR="00B445BA" w:rsidRDefault="00B445BA" w:rsidP="00A17634">
            <w:pPr>
              <w:jc w:val="center"/>
            </w:pPr>
            <w:r>
              <w:rPr>
                <w:sz w:val="28"/>
                <w:szCs w:val="28"/>
              </w:rPr>
              <w:t>979,22</w:t>
            </w:r>
          </w:p>
        </w:tc>
      </w:tr>
      <w:tr w:rsidR="00B445BA" w:rsidTr="00A17634">
        <w:tc>
          <w:tcPr>
            <w:tcW w:w="1607" w:type="dxa"/>
            <w:vAlign w:val="center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619" w:type="dxa"/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23" w:type="dxa"/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980,0</w:t>
            </w:r>
          </w:p>
        </w:tc>
        <w:tc>
          <w:tcPr>
            <w:tcW w:w="2019" w:type="dxa"/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7" w:type="dxa"/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980,0</w:t>
            </w:r>
          </w:p>
        </w:tc>
      </w:tr>
      <w:tr w:rsidR="00B445BA" w:rsidRPr="00CD5409" w:rsidTr="00A17634">
        <w:tc>
          <w:tcPr>
            <w:tcW w:w="1607" w:type="dxa"/>
          </w:tcPr>
          <w:p w:rsidR="00B445BA" w:rsidRPr="00CD5409" w:rsidRDefault="00B445BA" w:rsidP="00A17634">
            <w:pPr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ВСЕГО:</w:t>
            </w:r>
          </w:p>
        </w:tc>
        <w:tc>
          <w:tcPr>
            <w:tcW w:w="1619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0</w:t>
            </w:r>
          </w:p>
        </w:tc>
        <w:tc>
          <w:tcPr>
            <w:tcW w:w="1623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4503,92</w:t>
            </w:r>
          </w:p>
        </w:tc>
        <w:tc>
          <w:tcPr>
            <w:tcW w:w="2019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87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4503,92</w:t>
            </w:r>
          </w:p>
        </w:tc>
      </w:tr>
    </w:tbl>
    <w:p w:rsidR="00B445BA" w:rsidRDefault="00B445BA" w:rsidP="002B0DC2">
      <w:pPr>
        <w:overflowPunct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</w:p>
    <w:p w:rsidR="00B445BA" w:rsidRPr="002B0DC2" w:rsidRDefault="00B445BA" w:rsidP="002B0DC2">
      <w:pPr>
        <w:autoSpaceDN w:val="0"/>
        <w:adjustRightInd w:val="0"/>
        <w:spacing w:line="360" w:lineRule="exact"/>
        <w:rPr>
          <w:sz w:val="28"/>
          <w:szCs w:val="28"/>
        </w:rPr>
        <w:sectPr w:rsidR="00B445BA" w:rsidRPr="002B0DC2" w:rsidSect="00B33E42">
          <w:footerReference w:type="first" r:id="rId8"/>
          <w:pgSz w:w="11906" w:h="16838"/>
          <w:pgMar w:top="851" w:right="561" w:bottom="1140" w:left="1140" w:header="567" w:footer="567" w:gutter="0"/>
          <w:cols w:space="720"/>
          <w:titlePg/>
          <w:docGrid w:linePitch="360"/>
        </w:sectPr>
      </w:pPr>
    </w:p>
    <w:p w:rsidR="00B445BA" w:rsidRDefault="00B445BA" w:rsidP="009E215F">
      <w:pPr>
        <w:jc w:val="center"/>
        <w:rPr>
          <w:b/>
          <w:sz w:val="28"/>
          <w:szCs w:val="28"/>
          <w:lang w:eastAsia="en-US"/>
        </w:rPr>
      </w:pPr>
      <w:r w:rsidRPr="002B0DC2">
        <w:rPr>
          <w:sz w:val="28"/>
          <w:szCs w:val="28"/>
          <w:lang w:eastAsia="en-US"/>
        </w:rPr>
        <w:t xml:space="preserve">-изложив </w:t>
      </w:r>
      <w:r>
        <w:rPr>
          <w:sz w:val="28"/>
          <w:szCs w:val="28"/>
          <w:lang w:eastAsia="en-US"/>
        </w:rPr>
        <w:t xml:space="preserve"> </w:t>
      </w:r>
      <w:r w:rsidRPr="002B0DC2">
        <w:rPr>
          <w:sz w:val="28"/>
          <w:szCs w:val="28"/>
          <w:lang w:eastAsia="en-US"/>
        </w:rPr>
        <w:t xml:space="preserve"> раздел «</w:t>
      </w:r>
      <w:r w:rsidRPr="002B0DC2">
        <w:rPr>
          <w:sz w:val="28"/>
          <w:szCs w:val="28"/>
          <w:lang w:val="en-US" w:eastAsia="en-US"/>
        </w:rPr>
        <w:t>IV</w:t>
      </w:r>
      <w:r w:rsidRPr="002B0DC2">
        <w:rPr>
          <w:sz w:val="28"/>
          <w:szCs w:val="28"/>
          <w:lang w:eastAsia="en-US"/>
        </w:rPr>
        <w:t>. Мероприятия муниципальной программы»</w:t>
      </w:r>
      <w:r w:rsidRPr="002B0D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B0DC2">
        <w:rPr>
          <w:sz w:val="28"/>
          <w:szCs w:val="28"/>
          <w:lang w:eastAsia="en-US"/>
        </w:rPr>
        <w:t xml:space="preserve"> в новой редакции</w:t>
      </w:r>
      <w:r>
        <w:rPr>
          <w:sz w:val="28"/>
          <w:szCs w:val="28"/>
          <w:lang w:eastAsia="en-US"/>
        </w:rPr>
        <w:t>:</w:t>
      </w:r>
    </w:p>
    <w:p w:rsidR="00B445BA" w:rsidRDefault="00B445BA" w:rsidP="009E215F">
      <w:pPr>
        <w:jc w:val="center"/>
        <w:rPr>
          <w:b/>
          <w:sz w:val="28"/>
          <w:szCs w:val="28"/>
          <w:lang w:eastAsia="en-US"/>
        </w:rPr>
      </w:pPr>
    </w:p>
    <w:p w:rsidR="00B445BA" w:rsidRPr="00D764B6" w:rsidRDefault="00B445BA" w:rsidP="009E215F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«</w:t>
      </w:r>
      <w:r>
        <w:rPr>
          <w:b/>
          <w:sz w:val="28"/>
          <w:szCs w:val="28"/>
          <w:lang w:val="en-US" w:eastAsia="en-US"/>
        </w:rPr>
        <w:t>IV</w:t>
      </w:r>
      <w:r>
        <w:rPr>
          <w:b/>
          <w:sz w:val="28"/>
          <w:szCs w:val="28"/>
          <w:lang w:eastAsia="en-US"/>
        </w:rPr>
        <w:t xml:space="preserve">. </w:t>
      </w:r>
      <w:r w:rsidRPr="00D764B6">
        <w:rPr>
          <w:b/>
          <w:sz w:val="28"/>
          <w:szCs w:val="28"/>
          <w:lang w:eastAsia="en-US"/>
        </w:rPr>
        <w:t xml:space="preserve">Мероприятия муниципальной </w:t>
      </w:r>
      <w:r>
        <w:rPr>
          <w:b/>
          <w:sz w:val="28"/>
          <w:szCs w:val="28"/>
          <w:lang w:eastAsia="en-US"/>
        </w:rPr>
        <w:t>п</w:t>
      </w:r>
      <w:r w:rsidRPr="00D764B6">
        <w:rPr>
          <w:b/>
          <w:sz w:val="28"/>
          <w:szCs w:val="28"/>
          <w:lang w:eastAsia="en-US"/>
        </w:rPr>
        <w:t>рограммы</w:t>
      </w:r>
      <w:r>
        <w:rPr>
          <w:b/>
          <w:sz w:val="28"/>
          <w:szCs w:val="28"/>
          <w:lang w:eastAsia="en-US"/>
        </w:rPr>
        <w:t>»</w:t>
      </w:r>
    </w:p>
    <w:p w:rsidR="00B445BA" w:rsidRDefault="00B445BA" w:rsidP="009E215F">
      <w:pPr>
        <w:jc w:val="both"/>
        <w:rPr>
          <w:lang w:eastAsia="en-US"/>
        </w:rPr>
      </w:pPr>
    </w:p>
    <w:tbl>
      <w:tblPr>
        <w:tblW w:w="15426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3261"/>
        <w:gridCol w:w="2126"/>
        <w:gridCol w:w="1701"/>
        <w:gridCol w:w="2126"/>
        <w:gridCol w:w="1559"/>
        <w:gridCol w:w="994"/>
        <w:gridCol w:w="1166"/>
        <w:gridCol w:w="995"/>
        <w:gridCol w:w="789"/>
      </w:tblGrid>
      <w:tr w:rsidR="00B445BA" w:rsidRPr="000C1A80" w:rsidTr="00A17634">
        <w:trPr>
          <w:trHeight w:val="640"/>
        </w:trPr>
        <w:tc>
          <w:tcPr>
            <w:tcW w:w="709" w:type="dxa"/>
            <w:vMerge w:val="restart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 xml:space="preserve">№  </w:t>
            </w:r>
            <w:r w:rsidRPr="000C1A80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3261" w:type="dxa"/>
            <w:vMerge w:val="restart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Наименование</w:t>
            </w:r>
            <w:r>
              <w:rPr>
                <w:sz w:val="28"/>
                <w:szCs w:val="28"/>
              </w:rPr>
              <w:t xml:space="preserve"> </w:t>
            </w:r>
            <w:r w:rsidRPr="000C1A80">
              <w:rPr>
                <w:sz w:val="28"/>
                <w:szCs w:val="28"/>
              </w:rPr>
              <w:t xml:space="preserve">   мероприятия</w:t>
            </w:r>
          </w:p>
        </w:tc>
        <w:tc>
          <w:tcPr>
            <w:tcW w:w="2126" w:type="dxa"/>
            <w:vMerge w:val="restart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Исполнитель</w:t>
            </w:r>
          </w:p>
        </w:tc>
        <w:tc>
          <w:tcPr>
            <w:tcW w:w="1701" w:type="dxa"/>
            <w:vMerge w:val="restart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 xml:space="preserve">Срок </w:t>
            </w:r>
            <w:r w:rsidRPr="000C1A80">
              <w:rPr>
                <w:sz w:val="28"/>
                <w:szCs w:val="28"/>
              </w:rPr>
              <w:br/>
              <w:t>реализации</w:t>
            </w:r>
          </w:p>
        </w:tc>
        <w:tc>
          <w:tcPr>
            <w:tcW w:w="2126" w:type="dxa"/>
            <w:vMerge w:val="restart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559" w:type="dxa"/>
            <w:vMerge w:val="restart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Источник</w:t>
            </w:r>
            <w:r w:rsidRPr="000C1A80">
              <w:rPr>
                <w:sz w:val="28"/>
                <w:szCs w:val="28"/>
              </w:rPr>
              <w:br/>
              <w:t>финансирования</w:t>
            </w:r>
          </w:p>
        </w:tc>
        <w:tc>
          <w:tcPr>
            <w:tcW w:w="3944" w:type="dxa"/>
            <w:gridSpan w:val="4"/>
          </w:tcPr>
          <w:p w:rsidR="00B445BA" w:rsidRPr="000C1A80" w:rsidRDefault="00B445BA" w:rsidP="00A17634">
            <w:r w:rsidRPr="000C1A80">
              <w:rPr>
                <w:sz w:val="28"/>
                <w:szCs w:val="28"/>
              </w:rPr>
              <w:t>Объем финансирования</w:t>
            </w:r>
            <w:r w:rsidRPr="000C1A80">
              <w:rPr>
                <w:sz w:val="28"/>
                <w:szCs w:val="28"/>
              </w:rPr>
              <w:br/>
              <w:t>по годам (тыс. руб.):</w:t>
            </w:r>
          </w:p>
        </w:tc>
      </w:tr>
      <w:tr w:rsidR="00B445BA" w:rsidRPr="000C1A80" w:rsidTr="00A17634">
        <w:trPr>
          <w:trHeight w:val="480"/>
        </w:trPr>
        <w:tc>
          <w:tcPr>
            <w:tcW w:w="709" w:type="dxa"/>
            <w:vMerge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261" w:type="dxa"/>
            <w:vMerge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</w:t>
            </w:r>
          </w:p>
        </w:tc>
        <w:tc>
          <w:tcPr>
            <w:tcW w:w="1166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2015</w:t>
            </w:r>
          </w:p>
        </w:tc>
        <w:tc>
          <w:tcPr>
            <w:tcW w:w="995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2016</w:t>
            </w:r>
          </w:p>
        </w:tc>
        <w:tc>
          <w:tcPr>
            <w:tcW w:w="789" w:type="dxa"/>
            <w:vMerge w:val="restart"/>
          </w:tcPr>
          <w:p w:rsidR="00B445BA" w:rsidRPr="000C1A80" w:rsidRDefault="00B445BA" w:rsidP="00A17634">
            <w:r>
              <w:t>2017</w:t>
            </w:r>
          </w:p>
        </w:tc>
      </w:tr>
      <w:tr w:rsidR="00B445BA" w:rsidRPr="000C1A80" w:rsidTr="00A17634">
        <w:trPr>
          <w:trHeight w:val="322"/>
        </w:trPr>
        <w:tc>
          <w:tcPr>
            <w:tcW w:w="709" w:type="dxa"/>
            <w:vMerge w:val="restart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1</w:t>
            </w:r>
          </w:p>
        </w:tc>
        <w:tc>
          <w:tcPr>
            <w:tcW w:w="3261" w:type="dxa"/>
            <w:vMerge w:val="restart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vMerge w:val="restart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vMerge w:val="restart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  <w:vMerge w:val="restart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vMerge w:val="restart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6</w:t>
            </w:r>
          </w:p>
        </w:tc>
        <w:tc>
          <w:tcPr>
            <w:tcW w:w="994" w:type="dxa"/>
            <w:vMerge w:val="restart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7</w:t>
            </w:r>
          </w:p>
        </w:tc>
        <w:tc>
          <w:tcPr>
            <w:tcW w:w="1166" w:type="dxa"/>
            <w:vMerge w:val="restart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8</w:t>
            </w:r>
          </w:p>
        </w:tc>
        <w:tc>
          <w:tcPr>
            <w:tcW w:w="995" w:type="dxa"/>
            <w:vMerge w:val="restart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9</w:t>
            </w:r>
          </w:p>
        </w:tc>
        <w:tc>
          <w:tcPr>
            <w:tcW w:w="789" w:type="dxa"/>
            <w:vMerge/>
          </w:tcPr>
          <w:p w:rsidR="00B445BA" w:rsidRPr="000C1A80" w:rsidRDefault="00B445BA" w:rsidP="00A17634"/>
        </w:tc>
      </w:tr>
      <w:tr w:rsidR="00B445BA" w:rsidRPr="000C1A80" w:rsidTr="00A17634">
        <w:trPr>
          <w:trHeight w:val="70"/>
        </w:trPr>
        <w:tc>
          <w:tcPr>
            <w:tcW w:w="709" w:type="dxa"/>
            <w:vMerge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6" w:type="dxa"/>
            <w:vMerge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5" w:type="dxa"/>
            <w:vMerge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89" w:type="dxa"/>
          </w:tcPr>
          <w:p w:rsidR="00B445BA" w:rsidRPr="001E71CE" w:rsidRDefault="00B445BA" w:rsidP="00A17634">
            <w:pPr>
              <w:rPr>
                <w:sz w:val="28"/>
                <w:szCs w:val="28"/>
              </w:rPr>
            </w:pPr>
            <w:r w:rsidRPr="001E71CE">
              <w:rPr>
                <w:sz w:val="28"/>
                <w:szCs w:val="28"/>
              </w:rPr>
              <w:t>10</w:t>
            </w:r>
          </w:p>
        </w:tc>
      </w:tr>
      <w:tr w:rsidR="00B445BA" w:rsidRPr="000C1A80" w:rsidTr="00A17634">
        <w:tc>
          <w:tcPr>
            <w:tcW w:w="709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1.</w:t>
            </w:r>
          </w:p>
        </w:tc>
        <w:tc>
          <w:tcPr>
            <w:tcW w:w="14717" w:type="dxa"/>
            <w:gridSpan w:val="9"/>
          </w:tcPr>
          <w:p w:rsidR="00B445BA" w:rsidRPr="001E71CE" w:rsidRDefault="00B445BA" w:rsidP="00A17634">
            <w:pPr>
              <w:rPr>
                <w:sz w:val="28"/>
                <w:szCs w:val="28"/>
              </w:rPr>
            </w:pPr>
            <w:r w:rsidRPr="001E71CE">
              <w:rPr>
                <w:sz w:val="28"/>
                <w:szCs w:val="28"/>
              </w:rPr>
              <w:t>Задача 1. Уборка и озеленение территории Залучского сельского поселения</w:t>
            </w:r>
          </w:p>
        </w:tc>
      </w:tr>
      <w:tr w:rsidR="00B445BA" w:rsidRPr="000C1A80" w:rsidTr="00A17634">
        <w:tc>
          <w:tcPr>
            <w:tcW w:w="709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1.1.</w:t>
            </w:r>
          </w:p>
        </w:tc>
        <w:tc>
          <w:tcPr>
            <w:tcW w:w="3261" w:type="dxa"/>
          </w:tcPr>
          <w:p w:rsidR="00B445BA" w:rsidRPr="000C1A80" w:rsidRDefault="00B445BA" w:rsidP="00A17634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подпрограммы «У</w:t>
            </w:r>
            <w:r w:rsidRPr="0069682A">
              <w:rPr>
                <w:sz w:val="28"/>
                <w:szCs w:val="28"/>
              </w:rPr>
              <w:t xml:space="preserve">борка и озеленение территории </w:t>
            </w:r>
            <w:r>
              <w:rPr>
                <w:sz w:val="28"/>
                <w:szCs w:val="28"/>
              </w:rPr>
              <w:t>Залучского сельского поселения»</w:t>
            </w:r>
          </w:p>
        </w:tc>
        <w:tc>
          <w:tcPr>
            <w:tcW w:w="2126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0C1A8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</w:tcPr>
          <w:p w:rsidR="00B445BA" w:rsidRPr="000C1A80" w:rsidRDefault="00B445BA" w:rsidP="009E215F">
            <w:pPr>
              <w:numPr>
                <w:ilvl w:val="2"/>
                <w:numId w:val="23"/>
              </w:num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- 1.1.3.</w:t>
            </w:r>
          </w:p>
        </w:tc>
        <w:tc>
          <w:tcPr>
            <w:tcW w:w="1559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994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213,0</w:t>
            </w:r>
          </w:p>
        </w:tc>
        <w:tc>
          <w:tcPr>
            <w:tcW w:w="1166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17,2</w:t>
            </w:r>
          </w:p>
        </w:tc>
        <w:tc>
          <w:tcPr>
            <w:tcW w:w="995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789" w:type="dxa"/>
          </w:tcPr>
          <w:p w:rsidR="00B445BA" w:rsidRPr="001E71CE" w:rsidRDefault="00B445BA" w:rsidP="00A17634">
            <w:pPr>
              <w:jc w:val="center"/>
              <w:rPr>
                <w:sz w:val="28"/>
                <w:szCs w:val="28"/>
              </w:rPr>
            </w:pPr>
            <w:r w:rsidRPr="001E71CE">
              <w:rPr>
                <w:sz w:val="28"/>
                <w:szCs w:val="28"/>
              </w:rPr>
              <w:t>50,0</w:t>
            </w:r>
          </w:p>
        </w:tc>
      </w:tr>
      <w:tr w:rsidR="00B445BA" w:rsidRPr="000C1A80" w:rsidTr="00A17634">
        <w:tc>
          <w:tcPr>
            <w:tcW w:w="709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2.</w:t>
            </w:r>
          </w:p>
        </w:tc>
        <w:tc>
          <w:tcPr>
            <w:tcW w:w="14717" w:type="dxa"/>
            <w:gridSpan w:val="9"/>
          </w:tcPr>
          <w:p w:rsidR="00B445BA" w:rsidRPr="001E71CE" w:rsidRDefault="00B445BA" w:rsidP="00A176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2. Освещение улиц на территории Залучского сельского поселения</w:t>
            </w:r>
          </w:p>
        </w:tc>
      </w:tr>
      <w:tr w:rsidR="00B445BA" w:rsidRPr="000C1A80" w:rsidTr="00A17634">
        <w:tc>
          <w:tcPr>
            <w:tcW w:w="709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0C1A80">
              <w:rPr>
                <w:sz w:val="28"/>
                <w:szCs w:val="28"/>
              </w:rPr>
              <w:t>.1.</w:t>
            </w:r>
          </w:p>
        </w:tc>
        <w:tc>
          <w:tcPr>
            <w:tcW w:w="3261" w:type="dxa"/>
          </w:tcPr>
          <w:p w:rsidR="00B445BA" w:rsidRPr="000C1A80" w:rsidRDefault="00B445BA" w:rsidP="00A17634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подпрограммы «</w:t>
            </w:r>
            <w:r w:rsidRPr="00BE1B7F">
              <w:rPr>
                <w:sz w:val="28"/>
                <w:szCs w:val="28"/>
              </w:rPr>
              <w:t xml:space="preserve">Освещение улиц </w:t>
            </w:r>
            <w:r>
              <w:rPr>
                <w:sz w:val="28"/>
                <w:szCs w:val="28"/>
              </w:rPr>
              <w:t>на территории Залуч</w:t>
            </w:r>
            <w:r w:rsidRPr="00BE1B7F">
              <w:rPr>
                <w:sz w:val="28"/>
                <w:szCs w:val="28"/>
              </w:rPr>
              <w:t>ского сельского поселения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126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поселения</w:t>
            </w:r>
          </w:p>
        </w:tc>
        <w:tc>
          <w:tcPr>
            <w:tcW w:w="1701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0C1A8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1.2.1. - 1.2.3.</w:t>
            </w:r>
          </w:p>
        </w:tc>
        <w:tc>
          <w:tcPr>
            <w:tcW w:w="1559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994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1232,5</w:t>
            </w:r>
          </w:p>
        </w:tc>
        <w:tc>
          <w:tcPr>
            <w:tcW w:w="1166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1080,0</w:t>
            </w:r>
          </w:p>
        </w:tc>
        <w:tc>
          <w:tcPr>
            <w:tcW w:w="995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929,22</w:t>
            </w:r>
          </w:p>
        </w:tc>
        <w:tc>
          <w:tcPr>
            <w:tcW w:w="789" w:type="dxa"/>
          </w:tcPr>
          <w:p w:rsidR="00B445BA" w:rsidRPr="001E71CE" w:rsidRDefault="00B445BA" w:rsidP="00A17634">
            <w:pPr>
              <w:rPr>
                <w:sz w:val="28"/>
                <w:szCs w:val="28"/>
              </w:rPr>
            </w:pPr>
            <w:r w:rsidRPr="001E71CE">
              <w:rPr>
                <w:sz w:val="28"/>
                <w:szCs w:val="28"/>
              </w:rPr>
              <w:t>930,0</w:t>
            </w:r>
          </w:p>
        </w:tc>
      </w:tr>
      <w:tr w:rsidR="00B445BA" w:rsidRPr="000C1A80" w:rsidTr="00A17634">
        <w:tc>
          <w:tcPr>
            <w:tcW w:w="709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4717" w:type="dxa"/>
            <w:gridSpan w:val="9"/>
          </w:tcPr>
          <w:p w:rsidR="00B445BA" w:rsidRPr="001E71CE" w:rsidRDefault="00B445BA" w:rsidP="00A17634">
            <w:pPr>
              <w:rPr>
                <w:sz w:val="28"/>
                <w:szCs w:val="28"/>
              </w:rPr>
            </w:pPr>
            <w:r w:rsidRPr="001E71CE">
              <w:rPr>
                <w:sz w:val="28"/>
                <w:szCs w:val="28"/>
              </w:rPr>
              <w:t>Задача 3. Содержание мест захоронения на территории Залучского сельского поселения</w:t>
            </w:r>
          </w:p>
        </w:tc>
      </w:tr>
      <w:tr w:rsidR="00B445BA" w:rsidRPr="000C1A80" w:rsidTr="00A17634">
        <w:tc>
          <w:tcPr>
            <w:tcW w:w="709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3261" w:type="dxa"/>
          </w:tcPr>
          <w:p w:rsidR="00B445BA" w:rsidRPr="001E71CE" w:rsidRDefault="00B445BA" w:rsidP="00A17634">
            <w:pPr>
              <w:snapToGrid w:val="0"/>
              <w:jc w:val="both"/>
            </w:pPr>
            <w:r w:rsidRPr="001E71CE">
              <w:t>Реализация подпрограммы «Содержание мест захоронения на территории Залучского сельского поселения»</w:t>
            </w:r>
          </w:p>
        </w:tc>
        <w:tc>
          <w:tcPr>
            <w:tcW w:w="2126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поселения</w:t>
            </w:r>
          </w:p>
        </w:tc>
        <w:tc>
          <w:tcPr>
            <w:tcW w:w="1701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0C1A8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1.3.1.</w:t>
            </w:r>
          </w:p>
        </w:tc>
        <w:tc>
          <w:tcPr>
            <w:tcW w:w="1559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994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  <w:tc>
          <w:tcPr>
            <w:tcW w:w="1166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89" w:type="dxa"/>
          </w:tcPr>
          <w:p w:rsidR="00B445BA" w:rsidRPr="001E71CE" w:rsidRDefault="00B445BA" w:rsidP="00A17634">
            <w:pPr>
              <w:rPr>
                <w:sz w:val="28"/>
                <w:szCs w:val="28"/>
              </w:rPr>
            </w:pPr>
            <w:r w:rsidRPr="001E71CE">
              <w:rPr>
                <w:sz w:val="28"/>
                <w:szCs w:val="28"/>
              </w:rPr>
              <w:t>0</w:t>
            </w:r>
          </w:p>
        </w:tc>
      </w:tr>
      <w:tr w:rsidR="00B445BA" w:rsidRPr="000C1A80" w:rsidTr="00A17634">
        <w:tc>
          <w:tcPr>
            <w:tcW w:w="709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B445BA" w:rsidRDefault="00B445BA" w:rsidP="00A17634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126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1447,5</w:t>
            </w:r>
          </w:p>
        </w:tc>
        <w:tc>
          <w:tcPr>
            <w:tcW w:w="1166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1097,2</w:t>
            </w:r>
          </w:p>
        </w:tc>
        <w:tc>
          <w:tcPr>
            <w:tcW w:w="995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979,22</w:t>
            </w:r>
          </w:p>
        </w:tc>
        <w:tc>
          <w:tcPr>
            <w:tcW w:w="789" w:type="dxa"/>
          </w:tcPr>
          <w:p w:rsidR="00B445BA" w:rsidRPr="001E71CE" w:rsidRDefault="00B445BA" w:rsidP="00A17634">
            <w:pPr>
              <w:rPr>
                <w:sz w:val="28"/>
                <w:szCs w:val="28"/>
              </w:rPr>
            </w:pPr>
            <w:r w:rsidRPr="001E71CE">
              <w:rPr>
                <w:sz w:val="28"/>
                <w:szCs w:val="28"/>
              </w:rPr>
              <w:t>980,0</w:t>
            </w:r>
          </w:p>
        </w:tc>
      </w:tr>
    </w:tbl>
    <w:p w:rsidR="00B445BA" w:rsidRDefault="00B445BA" w:rsidP="009E215F">
      <w:pPr>
        <w:jc w:val="center"/>
        <w:rPr>
          <w:sz w:val="28"/>
          <w:szCs w:val="28"/>
        </w:rPr>
        <w:sectPr w:rsidR="00B445BA" w:rsidSect="00A17634">
          <w:pgSz w:w="16838" w:h="11906" w:orient="landscape"/>
          <w:pgMar w:top="1140" w:right="851" w:bottom="561" w:left="1140" w:header="567" w:footer="567" w:gutter="0"/>
          <w:cols w:space="720"/>
          <w:titlePg/>
          <w:docGrid w:linePitch="360"/>
        </w:sectPr>
      </w:pPr>
    </w:p>
    <w:p w:rsidR="00B445BA" w:rsidRPr="000A6513" w:rsidRDefault="00B445BA" w:rsidP="000A6513">
      <w:pPr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2.</w:t>
      </w:r>
      <w:r w:rsidRPr="000A6513">
        <w:rPr>
          <w:sz w:val="28"/>
        </w:rPr>
        <w:t xml:space="preserve"> </w:t>
      </w:r>
      <w:r>
        <w:rPr>
          <w:sz w:val="28"/>
        </w:rPr>
        <w:t xml:space="preserve">Внести изменения в паспорт </w:t>
      </w:r>
      <w:r w:rsidRPr="002A0114">
        <w:rPr>
          <w:sz w:val="28"/>
        </w:rPr>
        <w:t xml:space="preserve"> </w:t>
      </w:r>
      <w:r>
        <w:rPr>
          <w:sz w:val="28"/>
        </w:rPr>
        <w:t xml:space="preserve">Муниципальной </w:t>
      </w:r>
      <w:r w:rsidRPr="000A6513">
        <w:rPr>
          <w:sz w:val="28"/>
          <w:szCs w:val="28"/>
        </w:rPr>
        <w:t>Подпрограммы «Уборка и озеленение территории Залучского сельского поселения» муниципальной</w:t>
      </w:r>
      <w:r w:rsidRPr="000A6513">
        <w:rPr>
          <w:bCs/>
          <w:sz w:val="28"/>
          <w:szCs w:val="28"/>
        </w:rPr>
        <w:t xml:space="preserve"> программы Залучского сельского поселения</w:t>
      </w:r>
      <w:r>
        <w:rPr>
          <w:bCs/>
          <w:sz w:val="28"/>
          <w:szCs w:val="28"/>
        </w:rPr>
        <w:t xml:space="preserve"> </w:t>
      </w:r>
      <w:r w:rsidRPr="000A6513">
        <w:rPr>
          <w:sz w:val="28"/>
          <w:szCs w:val="28"/>
        </w:rPr>
        <w:t>«Организация благоустройства территории и содержания объектов внешнего благоустройства на территории Залучского сельского поселения на 2014-2017 годы»</w:t>
      </w:r>
      <w:r>
        <w:rPr>
          <w:sz w:val="28"/>
          <w:szCs w:val="28"/>
        </w:rPr>
        <w:t>:</w:t>
      </w:r>
    </w:p>
    <w:p w:rsidR="00B445BA" w:rsidRDefault="00B445BA" w:rsidP="000A6513">
      <w:pPr>
        <w:autoSpaceDN w:val="0"/>
        <w:adjustRightInd w:val="0"/>
        <w:spacing w:line="360" w:lineRule="exact"/>
        <w:ind w:left="702"/>
        <w:jc w:val="both"/>
        <w:rPr>
          <w:sz w:val="28"/>
          <w:szCs w:val="28"/>
        </w:rPr>
      </w:pPr>
      <w:r>
        <w:rPr>
          <w:sz w:val="28"/>
        </w:rPr>
        <w:t xml:space="preserve"> </w:t>
      </w:r>
      <w:r>
        <w:rPr>
          <w:sz w:val="28"/>
          <w:szCs w:val="28"/>
        </w:rPr>
        <w:t>-изложив пункт «2.  Задачи и целевые показатели  подпрограммы»   в новой редакции</w:t>
      </w:r>
    </w:p>
    <w:p w:rsidR="00B445BA" w:rsidRDefault="00B445BA" w:rsidP="000A6513">
      <w:pPr>
        <w:autoSpaceDN w:val="0"/>
        <w:adjustRightInd w:val="0"/>
        <w:spacing w:line="340" w:lineRule="exact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AE1910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 З</w:t>
      </w:r>
      <w:r w:rsidRPr="00AE1910">
        <w:rPr>
          <w:b/>
          <w:sz w:val="28"/>
          <w:szCs w:val="28"/>
        </w:rPr>
        <w:t xml:space="preserve">адачи и целевые показатели </w:t>
      </w:r>
      <w:r>
        <w:rPr>
          <w:b/>
          <w:sz w:val="28"/>
          <w:szCs w:val="28"/>
        </w:rPr>
        <w:t xml:space="preserve"> под</w:t>
      </w:r>
      <w:r w:rsidRPr="00AE1910">
        <w:rPr>
          <w:b/>
          <w:sz w:val="28"/>
          <w:szCs w:val="28"/>
        </w:rPr>
        <w:t>программы:</w:t>
      </w:r>
    </w:p>
    <w:tbl>
      <w:tblPr>
        <w:tblW w:w="10072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849"/>
        <w:gridCol w:w="3826"/>
        <w:gridCol w:w="1279"/>
        <w:gridCol w:w="1276"/>
        <w:gridCol w:w="1417"/>
        <w:gridCol w:w="1425"/>
      </w:tblGrid>
      <w:tr w:rsidR="00B445BA" w:rsidRPr="005F2291" w:rsidTr="00A17634">
        <w:trPr>
          <w:trHeight w:val="400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№ п/п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F3321E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подпрограммы, </w:t>
            </w:r>
            <w:r w:rsidRPr="00F3321E">
              <w:rPr>
                <w:sz w:val="28"/>
                <w:szCs w:val="28"/>
              </w:rPr>
              <w:t xml:space="preserve"> наименование и единица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F3321E">
              <w:rPr>
                <w:sz w:val="28"/>
                <w:szCs w:val="28"/>
              </w:rPr>
              <w:t xml:space="preserve">измерения целевого    </w:t>
            </w:r>
            <w:r w:rsidRPr="00F3321E">
              <w:rPr>
                <w:sz w:val="28"/>
                <w:szCs w:val="28"/>
              </w:rPr>
              <w:br/>
              <w:t>показателя</w:t>
            </w:r>
          </w:p>
        </w:tc>
        <w:tc>
          <w:tcPr>
            <w:tcW w:w="5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5F2291" w:rsidRDefault="00B445BA" w:rsidP="00A17634">
            <w:pPr>
              <w:widowControl/>
              <w:suppressAutoHyphens w:val="0"/>
              <w:autoSpaceDE/>
            </w:pPr>
            <w:r w:rsidRPr="00AE1910">
              <w:rPr>
                <w:sz w:val="28"/>
                <w:szCs w:val="28"/>
              </w:rPr>
              <w:t>Значения целевого показателя по годам</w:t>
            </w:r>
          </w:p>
        </w:tc>
      </w:tr>
      <w:tr w:rsidR="00B445BA" w:rsidRPr="005F2291" w:rsidTr="00A17634">
        <w:trPr>
          <w:trHeight w:val="400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rPr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1E71CE" w:rsidRDefault="00B445BA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1E71CE">
              <w:rPr>
                <w:sz w:val="28"/>
                <w:szCs w:val="28"/>
              </w:rPr>
              <w:t>2017</w:t>
            </w:r>
          </w:p>
        </w:tc>
      </w:tr>
      <w:tr w:rsidR="00B445BA" w:rsidRPr="005F2291" w:rsidTr="00A17634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2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1E71CE" w:rsidRDefault="00B445BA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1E71CE">
              <w:rPr>
                <w:sz w:val="28"/>
                <w:szCs w:val="28"/>
              </w:rPr>
              <w:t>6</w:t>
            </w:r>
          </w:p>
        </w:tc>
      </w:tr>
      <w:tr w:rsidR="00B445BA" w:rsidRPr="005F2291" w:rsidTr="00A17634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1.</w:t>
            </w:r>
          </w:p>
        </w:tc>
        <w:tc>
          <w:tcPr>
            <w:tcW w:w="92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1E71CE" w:rsidRDefault="00B445BA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1E71CE">
              <w:rPr>
                <w:sz w:val="28"/>
                <w:szCs w:val="28"/>
              </w:rPr>
              <w:t>Задача 1: Уборка и озеленение территории Залучского сельского поселения</w:t>
            </w:r>
          </w:p>
        </w:tc>
      </w:tr>
      <w:tr w:rsidR="00B445BA" w:rsidRPr="005F2291" w:rsidTr="00A17634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1.1.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220994" w:rsidRDefault="00B445BA" w:rsidP="00A17634">
            <w:pPr>
              <w:jc w:val="both"/>
              <w:rPr>
                <w:spacing w:val="-10"/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отремонтиро-ванных элементов благоуст-ройства, шт.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1E71CE" w:rsidRDefault="00B445BA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1E71CE">
              <w:rPr>
                <w:sz w:val="28"/>
                <w:szCs w:val="28"/>
              </w:rPr>
              <w:t>4</w:t>
            </w:r>
          </w:p>
        </w:tc>
      </w:tr>
      <w:tr w:rsidR="00B445BA" w:rsidRPr="005F2291" w:rsidTr="00A17634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220994" w:rsidRDefault="00B445BA" w:rsidP="00A17634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обкошенных на-селенных пунктов</w:t>
            </w:r>
            <w:r w:rsidRPr="002209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1E71CE" w:rsidRDefault="00B445BA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1E71CE">
              <w:rPr>
                <w:sz w:val="28"/>
                <w:szCs w:val="28"/>
              </w:rPr>
              <w:t>3</w:t>
            </w:r>
          </w:p>
        </w:tc>
      </w:tr>
      <w:tr w:rsidR="00B445BA" w:rsidRPr="005F2291" w:rsidTr="00A17634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pStyle w:val="ConsPlusNonformat"/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Количество договоров заклю-ченных на уборку территорий поселения, шт.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1E71CE" w:rsidRDefault="00B445BA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1E71CE">
              <w:rPr>
                <w:sz w:val="28"/>
                <w:szCs w:val="28"/>
              </w:rPr>
              <w:t>9</w:t>
            </w:r>
          </w:p>
        </w:tc>
      </w:tr>
      <w:tr w:rsidR="00B445BA" w:rsidRPr="005F2291" w:rsidTr="00A17634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pStyle w:val="ConsPlusNonformat"/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Обследование дна мест массового купания, шт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1E71CE" w:rsidRDefault="00B445BA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445BA" w:rsidRPr="005F2291" w:rsidTr="00A17634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Лабораторные исследования проб воды из источников водоснабжения,шт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1E71CE" w:rsidRDefault="00B445BA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445BA" w:rsidRPr="005F2291" w:rsidTr="00A17634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40279B" w:rsidRDefault="00B445BA" w:rsidP="00A17634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279B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определения компонентного состава отхода, класса опасности отхода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,шт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B445BA" w:rsidRDefault="00B445BA" w:rsidP="00ED4DBD">
      <w:pPr>
        <w:rPr>
          <w:sz w:val="28"/>
          <w:szCs w:val="28"/>
        </w:rPr>
      </w:pPr>
    </w:p>
    <w:p w:rsidR="00B445BA" w:rsidRDefault="00B445BA" w:rsidP="000A6513">
      <w:pPr>
        <w:autoSpaceDN w:val="0"/>
        <w:adjustRightInd w:val="0"/>
        <w:spacing w:line="340" w:lineRule="exact"/>
        <w:ind w:firstLine="567"/>
        <w:jc w:val="both"/>
        <w:rPr>
          <w:b/>
          <w:sz w:val="28"/>
          <w:szCs w:val="28"/>
        </w:rPr>
      </w:pPr>
    </w:p>
    <w:p w:rsidR="00B445BA" w:rsidRDefault="00B445BA" w:rsidP="000A6513">
      <w:pPr>
        <w:autoSpaceDN w:val="0"/>
        <w:adjustRightInd w:val="0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-изложив  пункт </w:t>
      </w:r>
      <w:r w:rsidRPr="002B0DC2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4</w:t>
      </w:r>
      <w:r w:rsidRPr="002B0DC2">
        <w:rPr>
          <w:sz w:val="28"/>
          <w:szCs w:val="28"/>
        </w:rPr>
        <w:t xml:space="preserve">. Объёмы и источники финансирования </w:t>
      </w:r>
      <w:r>
        <w:rPr>
          <w:sz w:val="28"/>
          <w:szCs w:val="28"/>
        </w:rPr>
        <w:t>подпрограммы</w:t>
      </w:r>
      <w:r w:rsidRPr="002B0DC2">
        <w:rPr>
          <w:sz w:val="28"/>
          <w:szCs w:val="28"/>
        </w:rPr>
        <w:t xml:space="preserve"> в целом и по годам реализации(тыс.руб</w:t>
      </w:r>
      <w:r>
        <w:rPr>
          <w:sz w:val="28"/>
          <w:szCs w:val="28"/>
        </w:rPr>
        <w:t>.</w:t>
      </w:r>
      <w:r w:rsidRPr="002B0DC2">
        <w:rPr>
          <w:sz w:val="28"/>
          <w:szCs w:val="28"/>
        </w:rPr>
        <w:t>)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в новой редакции:</w:t>
      </w:r>
    </w:p>
    <w:p w:rsidR="00B445BA" w:rsidRPr="00CD5409" w:rsidRDefault="00B445BA" w:rsidP="007045AD">
      <w:pPr>
        <w:overflowPunct w:val="0"/>
        <w:autoSpaceDN w:val="0"/>
        <w:adjustRightInd w:val="0"/>
        <w:ind w:firstLine="567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CD5409">
        <w:rPr>
          <w:b/>
          <w:sz w:val="28"/>
          <w:szCs w:val="28"/>
        </w:rPr>
        <w:t xml:space="preserve">. Объемы и источники финансирования </w:t>
      </w:r>
      <w:r>
        <w:rPr>
          <w:b/>
          <w:sz w:val="28"/>
          <w:szCs w:val="28"/>
        </w:rPr>
        <w:t>под</w:t>
      </w:r>
      <w:r w:rsidRPr="00CD5409">
        <w:rPr>
          <w:b/>
          <w:sz w:val="28"/>
          <w:szCs w:val="28"/>
        </w:rPr>
        <w:t>программы в целом и по годам реализации (тыс. руб.):</w:t>
      </w:r>
    </w:p>
    <w:p w:rsidR="00B445BA" w:rsidRDefault="00B445BA" w:rsidP="007045AD">
      <w:pPr>
        <w:overflowPunct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07"/>
        <w:gridCol w:w="1619"/>
        <w:gridCol w:w="1808"/>
        <w:gridCol w:w="1623"/>
        <w:gridCol w:w="2019"/>
        <w:gridCol w:w="1587"/>
      </w:tblGrid>
      <w:tr w:rsidR="00B445BA" w:rsidRPr="00CD5409" w:rsidTr="00A17634">
        <w:tc>
          <w:tcPr>
            <w:tcW w:w="1607" w:type="dxa"/>
            <w:vMerge w:val="restart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Год</w:t>
            </w:r>
          </w:p>
        </w:tc>
        <w:tc>
          <w:tcPr>
            <w:tcW w:w="8656" w:type="dxa"/>
            <w:gridSpan w:val="5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Источники финансирования:</w:t>
            </w:r>
          </w:p>
        </w:tc>
      </w:tr>
      <w:tr w:rsidR="00B445BA" w:rsidRPr="00CD5409" w:rsidTr="00A17634">
        <w:tc>
          <w:tcPr>
            <w:tcW w:w="1607" w:type="dxa"/>
            <w:vMerge/>
          </w:tcPr>
          <w:p w:rsidR="00B445BA" w:rsidRPr="00CD5409" w:rsidRDefault="00B445BA" w:rsidP="00A17634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808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623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местны</w:t>
            </w:r>
            <w:r>
              <w:rPr>
                <w:sz w:val="28"/>
                <w:szCs w:val="28"/>
              </w:rPr>
              <w:t>й</w:t>
            </w:r>
            <w:r w:rsidRPr="00CD5409"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2019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внебюджетные  средства</w:t>
            </w:r>
          </w:p>
        </w:tc>
        <w:tc>
          <w:tcPr>
            <w:tcW w:w="1587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всего</w:t>
            </w:r>
          </w:p>
        </w:tc>
      </w:tr>
      <w:tr w:rsidR="00B445BA" w:rsidRPr="00CD5409" w:rsidTr="00A17634">
        <w:tc>
          <w:tcPr>
            <w:tcW w:w="1607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1</w:t>
            </w:r>
          </w:p>
        </w:tc>
        <w:tc>
          <w:tcPr>
            <w:tcW w:w="1619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2</w:t>
            </w:r>
          </w:p>
        </w:tc>
        <w:tc>
          <w:tcPr>
            <w:tcW w:w="1808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3</w:t>
            </w:r>
          </w:p>
        </w:tc>
        <w:tc>
          <w:tcPr>
            <w:tcW w:w="1623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4</w:t>
            </w:r>
          </w:p>
        </w:tc>
        <w:tc>
          <w:tcPr>
            <w:tcW w:w="2019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5</w:t>
            </w:r>
          </w:p>
        </w:tc>
        <w:tc>
          <w:tcPr>
            <w:tcW w:w="1587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6</w:t>
            </w:r>
          </w:p>
        </w:tc>
      </w:tr>
      <w:tr w:rsidR="00B445BA" w:rsidRPr="00CD5409" w:rsidTr="00A17634">
        <w:tc>
          <w:tcPr>
            <w:tcW w:w="1607" w:type="dxa"/>
            <w:vAlign w:val="center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2014</w:t>
            </w:r>
          </w:p>
        </w:tc>
        <w:tc>
          <w:tcPr>
            <w:tcW w:w="1619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0</w:t>
            </w:r>
          </w:p>
        </w:tc>
        <w:tc>
          <w:tcPr>
            <w:tcW w:w="1623" w:type="dxa"/>
          </w:tcPr>
          <w:p w:rsidR="00B445BA" w:rsidRPr="00CD5409" w:rsidRDefault="00B445BA" w:rsidP="007045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213,0</w:t>
            </w:r>
          </w:p>
        </w:tc>
        <w:tc>
          <w:tcPr>
            <w:tcW w:w="2019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87" w:type="dxa"/>
          </w:tcPr>
          <w:p w:rsidR="00B445BA" w:rsidRPr="00CD5409" w:rsidRDefault="00B445BA" w:rsidP="007045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213,0</w:t>
            </w:r>
          </w:p>
        </w:tc>
      </w:tr>
      <w:tr w:rsidR="00B445BA" w:rsidRPr="00CD5409" w:rsidTr="00A17634">
        <w:tc>
          <w:tcPr>
            <w:tcW w:w="1607" w:type="dxa"/>
            <w:vAlign w:val="center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2015</w:t>
            </w:r>
          </w:p>
        </w:tc>
        <w:tc>
          <w:tcPr>
            <w:tcW w:w="1619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0</w:t>
            </w:r>
          </w:p>
        </w:tc>
        <w:tc>
          <w:tcPr>
            <w:tcW w:w="1623" w:type="dxa"/>
          </w:tcPr>
          <w:p w:rsidR="00B445BA" w:rsidRDefault="00B445BA" w:rsidP="00A17634">
            <w:pPr>
              <w:jc w:val="center"/>
            </w:pPr>
            <w:r>
              <w:rPr>
                <w:sz w:val="28"/>
                <w:szCs w:val="28"/>
              </w:rPr>
              <w:t>17,2</w:t>
            </w:r>
          </w:p>
        </w:tc>
        <w:tc>
          <w:tcPr>
            <w:tcW w:w="2019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87" w:type="dxa"/>
          </w:tcPr>
          <w:p w:rsidR="00B445BA" w:rsidRDefault="00B445BA" w:rsidP="00A17634">
            <w:pPr>
              <w:jc w:val="center"/>
            </w:pPr>
            <w:r>
              <w:rPr>
                <w:sz w:val="28"/>
                <w:szCs w:val="28"/>
              </w:rPr>
              <w:t>17,2</w:t>
            </w:r>
          </w:p>
        </w:tc>
      </w:tr>
      <w:tr w:rsidR="00B445BA" w:rsidRPr="00CD5409" w:rsidTr="00A17634">
        <w:tc>
          <w:tcPr>
            <w:tcW w:w="1607" w:type="dxa"/>
            <w:vAlign w:val="center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2016</w:t>
            </w:r>
          </w:p>
        </w:tc>
        <w:tc>
          <w:tcPr>
            <w:tcW w:w="1619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0</w:t>
            </w:r>
          </w:p>
        </w:tc>
        <w:tc>
          <w:tcPr>
            <w:tcW w:w="1623" w:type="dxa"/>
          </w:tcPr>
          <w:p w:rsidR="00B445BA" w:rsidRDefault="00B445BA" w:rsidP="00A17634">
            <w:pPr>
              <w:jc w:val="center"/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2019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87" w:type="dxa"/>
          </w:tcPr>
          <w:p w:rsidR="00B445BA" w:rsidRDefault="00B445BA" w:rsidP="00A17634">
            <w:pPr>
              <w:jc w:val="center"/>
            </w:pPr>
            <w:r>
              <w:rPr>
                <w:sz w:val="28"/>
                <w:szCs w:val="28"/>
              </w:rPr>
              <w:t>50,0</w:t>
            </w:r>
          </w:p>
        </w:tc>
      </w:tr>
      <w:tr w:rsidR="00B445BA" w:rsidRPr="00CD5409" w:rsidTr="00A17634">
        <w:tc>
          <w:tcPr>
            <w:tcW w:w="1607" w:type="dxa"/>
            <w:vAlign w:val="center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619" w:type="dxa"/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23" w:type="dxa"/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2019" w:type="dxa"/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7" w:type="dxa"/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B445BA" w:rsidRPr="00CD5409" w:rsidTr="00A17634">
        <w:tc>
          <w:tcPr>
            <w:tcW w:w="1607" w:type="dxa"/>
          </w:tcPr>
          <w:p w:rsidR="00B445BA" w:rsidRPr="00CD5409" w:rsidRDefault="00B445BA" w:rsidP="00A17634">
            <w:pPr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ВСЕГО:</w:t>
            </w:r>
          </w:p>
        </w:tc>
        <w:tc>
          <w:tcPr>
            <w:tcW w:w="1619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0</w:t>
            </w:r>
          </w:p>
        </w:tc>
        <w:tc>
          <w:tcPr>
            <w:tcW w:w="1623" w:type="dxa"/>
          </w:tcPr>
          <w:p w:rsidR="00B445BA" w:rsidRPr="00CD5409" w:rsidRDefault="00B445BA" w:rsidP="007045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330,2</w:t>
            </w:r>
          </w:p>
        </w:tc>
        <w:tc>
          <w:tcPr>
            <w:tcW w:w="2019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87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330,2</w:t>
            </w:r>
          </w:p>
        </w:tc>
      </w:tr>
    </w:tbl>
    <w:p w:rsidR="00B445BA" w:rsidRDefault="00B445BA" w:rsidP="00AB6071">
      <w:pPr>
        <w:autoSpaceDN w:val="0"/>
        <w:adjustRightInd w:val="0"/>
        <w:rPr>
          <w:b/>
          <w:sz w:val="28"/>
          <w:szCs w:val="28"/>
          <w:lang w:eastAsia="en-US"/>
        </w:rPr>
      </w:pPr>
      <w:r w:rsidRPr="002B0DC2">
        <w:rPr>
          <w:sz w:val="28"/>
          <w:szCs w:val="28"/>
          <w:lang w:eastAsia="en-US"/>
        </w:rPr>
        <w:t xml:space="preserve">-изложив </w:t>
      </w:r>
      <w:r>
        <w:rPr>
          <w:sz w:val="28"/>
          <w:szCs w:val="28"/>
          <w:lang w:eastAsia="en-US"/>
        </w:rPr>
        <w:t xml:space="preserve"> </w:t>
      </w:r>
      <w:r w:rsidRPr="002B0DC2">
        <w:rPr>
          <w:sz w:val="28"/>
          <w:szCs w:val="28"/>
          <w:lang w:eastAsia="en-US"/>
        </w:rPr>
        <w:t xml:space="preserve"> раздел «</w:t>
      </w:r>
      <w:r>
        <w:rPr>
          <w:sz w:val="28"/>
          <w:szCs w:val="28"/>
          <w:lang w:eastAsia="en-US"/>
        </w:rPr>
        <w:t xml:space="preserve"> </w:t>
      </w:r>
      <w:r w:rsidRPr="002B0DC2">
        <w:rPr>
          <w:sz w:val="28"/>
          <w:szCs w:val="28"/>
          <w:lang w:eastAsia="en-US"/>
        </w:rPr>
        <w:t xml:space="preserve"> Мероприятия муниципальной </w:t>
      </w:r>
      <w:r>
        <w:rPr>
          <w:sz w:val="28"/>
          <w:szCs w:val="28"/>
          <w:lang w:eastAsia="en-US"/>
        </w:rPr>
        <w:t>под</w:t>
      </w:r>
      <w:r w:rsidRPr="002B0DC2">
        <w:rPr>
          <w:sz w:val="28"/>
          <w:szCs w:val="28"/>
          <w:lang w:eastAsia="en-US"/>
        </w:rPr>
        <w:t>программы</w:t>
      </w:r>
      <w:r>
        <w:rPr>
          <w:sz w:val="28"/>
          <w:szCs w:val="28"/>
          <w:lang w:eastAsia="en-US"/>
        </w:rPr>
        <w:t xml:space="preserve"> </w:t>
      </w:r>
      <w:r w:rsidRPr="00AB6071">
        <w:rPr>
          <w:sz w:val="28"/>
          <w:szCs w:val="28"/>
        </w:rPr>
        <w:t xml:space="preserve">Уборка и озеленение территории Залучского сельского поселения» 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в новой редакции:</w:t>
      </w:r>
    </w:p>
    <w:p w:rsidR="00B445BA" w:rsidRDefault="00B445BA" w:rsidP="00AB6071">
      <w:pPr>
        <w:rPr>
          <w:b/>
          <w:sz w:val="28"/>
          <w:szCs w:val="28"/>
        </w:rPr>
      </w:pPr>
      <w:r w:rsidRPr="00D764B6">
        <w:rPr>
          <w:b/>
          <w:sz w:val="28"/>
          <w:szCs w:val="28"/>
          <w:lang w:eastAsia="en-US"/>
        </w:rPr>
        <w:t xml:space="preserve">Мероприятия </w:t>
      </w:r>
      <w:r>
        <w:rPr>
          <w:b/>
          <w:sz w:val="28"/>
          <w:szCs w:val="28"/>
          <w:lang w:eastAsia="en-US"/>
        </w:rPr>
        <w:t>подп</w:t>
      </w:r>
      <w:r w:rsidRPr="00D764B6">
        <w:rPr>
          <w:b/>
          <w:sz w:val="28"/>
          <w:szCs w:val="28"/>
          <w:lang w:eastAsia="en-US"/>
        </w:rPr>
        <w:t>рограммы</w:t>
      </w:r>
      <w:r w:rsidRPr="00972A29">
        <w:rPr>
          <w:b/>
          <w:sz w:val="28"/>
          <w:szCs w:val="28"/>
        </w:rPr>
        <w:t xml:space="preserve">«Уборка и озеленение территории </w:t>
      </w:r>
      <w:r>
        <w:rPr>
          <w:b/>
          <w:sz w:val="28"/>
          <w:szCs w:val="28"/>
        </w:rPr>
        <w:t>Залуч</w:t>
      </w:r>
      <w:r w:rsidRPr="00972A29">
        <w:rPr>
          <w:b/>
          <w:sz w:val="28"/>
          <w:szCs w:val="28"/>
        </w:rPr>
        <w:t>ского сельского поселения»</w:t>
      </w:r>
      <w:r w:rsidRPr="00082DDA">
        <w:rPr>
          <w:b/>
          <w:sz w:val="28"/>
          <w:szCs w:val="28"/>
        </w:rPr>
        <w:t xml:space="preserve"> </w:t>
      </w:r>
      <w:r w:rsidRPr="008924E2">
        <w:rPr>
          <w:b/>
          <w:sz w:val="28"/>
          <w:szCs w:val="28"/>
        </w:rPr>
        <w:t>муниципальной</w:t>
      </w:r>
      <w:r w:rsidRPr="008924E2">
        <w:rPr>
          <w:b/>
          <w:bCs/>
          <w:sz w:val="28"/>
          <w:szCs w:val="28"/>
        </w:rPr>
        <w:t xml:space="preserve"> программы </w:t>
      </w:r>
      <w:r>
        <w:rPr>
          <w:b/>
          <w:bCs/>
          <w:sz w:val="28"/>
          <w:szCs w:val="28"/>
        </w:rPr>
        <w:t>Залуч</w:t>
      </w:r>
      <w:r w:rsidRPr="008924E2">
        <w:rPr>
          <w:b/>
          <w:bCs/>
          <w:sz w:val="28"/>
          <w:szCs w:val="28"/>
        </w:rPr>
        <w:t>ского сельского поселения</w:t>
      </w:r>
      <w:r w:rsidRPr="008924E2">
        <w:rPr>
          <w:b/>
          <w:sz w:val="28"/>
          <w:szCs w:val="28"/>
        </w:rPr>
        <w:t xml:space="preserve">«Организация благоустройства территории и содержания объектов внешнего благоустройства на территории </w:t>
      </w:r>
      <w:r>
        <w:rPr>
          <w:b/>
          <w:sz w:val="28"/>
          <w:szCs w:val="28"/>
        </w:rPr>
        <w:t>Залуч</w:t>
      </w:r>
      <w:r w:rsidRPr="008924E2">
        <w:rPr>
          <w:b/>
          <w:sz w:val="28"/>
          <w:szCs w:val="28"/>
        </w:rPr>
        <w:t>ского сельского поселения на 2014-201</w:t>
      </w:r>
      <w:r>
        <w:rPr>
          <w:b/>
          <w:sz w:val="28"/>
          <w:szCs w:val="28"/>
        </w:rPr>
        <w:t>7</w:t>
      </w:r>
      <w:r w:rsidRPr="008924E2">
        <w:rPr>
          <w:b/>
          <w:sz w:val="28"/>
          <w:szCs w:val="28"/>
        </w:rPr>
        <w:t xml:space="preserve"> годы»</w:t>
      </w:r>
    </w:p>
    <w:p w:rsidR="00B445BA" w:rsidRDefault="00B445BA" w:rsidP="007045AD">
      <w:pPr>
        <w:jc w:val="both"/>
        <w:rPr>
          <w:lang w:eastAsia="en-US"/>
        </w:rPr>
      </w:pPr>
    </w:p>
    <w:tbl>
      <w:tblPr>
        <w:tblW w:w="15069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2693"/>
        <w:gridCol w:w="2126"/>
        <w:gridCol w:w="1701"/>
        <w:gridCol w:w="2126"/>
        <w:gridCol w:w="1702"/>
        <w:gridCol w:w="992"/>
        <w:gridCol w:w="993"/>
        <w:gridCol w:w="992"/>
        <w:gridCol w:w="1035"/>
      </w:tblGrid>
      <w:tr w:rsidR="00B445BA" w:rsidRPr="000C1A80" w:rsidTr="00A17634">
        <w:trPr>
          <w:trHeight w:val="640"/>
        </w:trPr>
        <w:tc>
          <w:tcPr>
            <w:tcW w:w="709" w:type="dxa"/>
            <w:vMerge w:val="restart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 xml:space="preserve">№  </w:t>
            </w:r>
            <w:r w:rsidRPr="000C1A80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2693" w:type="dxa"/>
            <w:vMerge w:val="restart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Наименование</w:t>
            </w:r>
            <w:r>
              <w:rPr>
                <w:sz w:val="28"/>
                <w:szCs w:val="28"/>
              </w:rPr>
              <w:t xml:space="preserve"> </w:t>
            </w:r>
            <w:r w:rsidRPr="000C1A80">
              <w:rPr>
                <w:sz w:val="28"/>
                <w:szCs w:val="28"/>
              </w:rPr>
              <w:t xml:space="preserve">   мероприятия</w:t>
            </w:r>
          </w:p>
        </w:tc>
        <w:tc>
          <w:tcPr>
            <w:tcW w:w="2126" w:type="dxa"/>
            <w:vMerge w:val="restart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Исполнитель</w:t>
            </w:r>
          </w:p>
        </w:tc>
        <w:tc>
          <w:tcPr>
            <w:tcW w:w="1701" w:type="dxa"/>
            <w:vMerge w:val="restart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 xml:space="preserve">Срок </w:t>
            </w:r>
            <w:r w:rsidRPr="000C1A80">
              <w:rPr>
                <w:sz w:val="28"/>
                <w:szCs w:val="28"/>
              </w:rPr>
              <w:br/>
              <w:t>реализации</w:t>
            </w:r>
          </w:p>
        </w:tc>
        <w:tc>
          <w:tcPr>
            <w:tcW w:w="2126" w:type="dxa"/>
            <w:vMerge w:val="restart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 xml:space="preserve">Целевой показатель (номер целевого показателя из паспорта </w:t>
            </w:r>
            <w:r>
              <w:rPr>
                <w:sz w:val="28"/>
                <w:szCs w:val="28"/>
              </w:rPr>
              <w:t>под</w:t>
            </w:r>
            <w:r w:rsidRPr="000C1A80">
              <w:rPr>
                <w:sz w:val="28"/>
                <w:szCs w:val="28"/>
              </w:rPr>
              <w:t>программы)</w:t>
            </w:r>
          </w:p>
        </w:tc>
        <w:tc>
          <w:tcPr>
            <w:tcW w:w="1702" w:type="dxa"/>
            <w:vMerge w:val="restart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Источник</w:t>
            </w:r>
            <w:r w:rsidRPr="000C1A80">
              <w:rPr>
                <w:sz w:val="28"/>
                <w:szCs w:val="28"/>
              </w:rPr>
              <w:br/>
              <w:t>финансирования</w:t>
            </w:r>
          </w:p>
        </w:tc>
        <w:tc>
          <w:tcPr>
            <w:tcW w:w="4012" w:type="dxa"/>
            <w:gridSpan w:val="4"/>
          </w:tcPr>
          <w:p w:rsidR="00B445BA" w:rsidRPr="000C1A80" w:rsidRDefault="00B445BA" w:rsidP="00A17634">
            <w:pPr>
              <w:widowControl/>
              <w:suppressAutoHyphens w:val="0"/>
              <w:autoSpaceDE/>
            </w:pPr>
            <w:r w:rsidRPr="000C1A80">
              <w:rPr>
                <w:sz w:val="28"/>
                <w:szCs w:val="28"/>
              </w:rPr>
              <w:t>Объем финансирования</w:t>
            </w:r>
            <w:r w:rsidRPr="000C1A80">
              <w:rPr>
                <w:sz w:val="28"/>
                <w:szCs w:val="28"/>
              </w:rPr>
              <w:br/>
              <w:t>по годам (тыс. руб.):</w:t>
            </w:r>
          </w:p>
        </w:tc>
      </w:tr>
      <w:tr w:rsidR="00B445BA" w:rsidRPr="000C1A80" w:rsidTr="00A17634">
        <w:trPr>
          <w:trHeight w:val="480"/>
        </w:trPr>
        <w:tc>
          <w:tcPr>
            <w:tcW w:w="709" w:type="dxa"/>
            <w:vMerge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vMerge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2" w:type="dxa"/>
            <w:vMerge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</w:t>
            </w:r>
          </w:p>
        </w:tc>
        <w:tc>
          <w:tcPr>
            <w:tcW w:w="993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2015</w:t>
            </w:r>
          </w:p>
        </w:tc>
        <w:tc>
          <w:tcPr>
            <w:tcW w:w="992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2016</w:t>
            </w:r>
          </w:p>
        </w:tc>
        <w:tc>
          <w:tcPr>
            <w:tcW w:w="1035" w:type="dxa"/>
          </w:tcPr>
          <w:p w:rsidR="00B445BA" w:rsidRPr="001E71CE" w:rsidRDefault="00B445BA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1E71CE">
              <w:rPr>
                <w:sz w:val="28"/>
                <w:szCs w:val="28"/>
              </w:rPr>
              <w:t>2017</w:t>
            </w:r>
          </w:p>
        </w:tc>
      </w:tr>
      <w:tr w:rsidR="00B445BA" w:rsidRPr="000C1A80" w:rsidTr="00A17634">
        <w:tc>
          <w:tcPr>
            <w:tcW w:w="709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5</w:t>
            </w:r>
          </w:p>
        </w:tc>
        <w:tc>
          <w:tcPr>
            <w:tcW w:w="1702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7</w:t>
            </w:r>
          </w:p>
        </w:tc>
        <w:tc>
          <w:tcPr>
            <w:tcW w:w="993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9</w:t>
            </w:r>
          </w:p>
        </w:tc>
        <w:tc>
          <w:tcPr>
            <w:tcW w:w="1035" w:type="dxa"/>
          </w:tcPr>
          <w:p w:rsidR="00B445BA" w:rsidRPr="001E71CE" w:rsidRDefault="00B445BA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B445BA" w:rsidRPr="000C1A80" w:rsidTr="00A17634">
        <w:tc>
          <w:tcPr>
            <w:tcW w:w="709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1.</w:t>
            </w:r>
          </w:p>
        </w:tc>
        <w:tc>
          <w:tcPr>
            <w:tcW w:w="14360" w:type="dxa"/>
            <w:gridSpan w:val="9"/>
          </w:tcPr>
          <w:p w:rsidR="00B445BA" w:rsidRPr="001E71CE" w:rsidRDefault="00B445BA" w:rsidP="00A17634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1E71CE">
              <w:rPr>
                <w:sz w:val="28"/>
                <w:szCs w:val="28"/>
              </w:rPr>
              <w:t>Задача 1. Уборка и озеленение территории Залучского сельского поселения</w:t>
            </w:r>
          </w:p>
        </w:tc>
      </w:tr>
      <w:tr w:rsidR="00B445BA" w:rsidRPr="000C1A80" w:rsidTr="00A17634">
        <w:tc>
          <w:tcPr>
            <w:tcW w:w="709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1.1.</w:t>
            </w:r>
          </w:p>
        </w:tc>
        <w:tc>
          <w:tcPr>
            <w:tcW w:w="2693" w:type="dxa"/>
          </w:tcPr>
          <w:p w:rsidR="00B445BA" w:rsidRPr="00220994" w:rsidRDefault="00B445BA" w:rsidP="00A17634">
            <w:pPr>
              <w:jc w:val="both"/>
              <w:rPr>
                <w:spacing w:val="-10"/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элементов благоустройства</w:t>
            </w:r>
          </w:p>
        </w:tc>
        <w:tc>
          <w:tcPr>
            <w:tcW w:w="2126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0C1A8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</w:tcPr>
          <w:p w:rsidR="00B445BA" w:rsidRPr="000C1A80" w:rsidRDefault="00B445BA" w:rsidP="00A17634">
            <w:pPr>
              <w:snapToGrid w:val="0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1702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992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167,3</w:t>
            </w:r>
          </w:p>
        </w:tc>
        <w:tc>
          <w:tcPr>
            <w:tcW w:w="993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035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B445BA" w:rsidRPr="000C1A80" w:rsidTr="00A17634">
        <w:tc>
          <w:tcPr>
            <w:tcW w:w="709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2693" w:type="dxa"/>
          </w:tcPr>
          <w:p w:rsidR="00B445BA" w:rsidRPr="00220994" w:rsidRDefault="00B445BA" w:rsidP="00A17634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Обкос населенных пунктов</w:t>
            </w:r>
          </w:p>
        </w:tc>
        <w:tc>
          <w:tcPr>
            <w:tcW w:w="2126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0C1A8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</w:tcPr>
          <w:p w:rsidR="00B445BA" w:rsidRDefault="00B445BA" w:rsidP="00A17634">
            <w:pPr>
              <w:snapToGrid w:val="0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1702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992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  <w:tc>
          <w:tcPr>
            <w:tcW w:w="993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9,4</w:t>
            </w:r>
          </w:p>
        </w:tc>
        <w:tc>
          <w:tcPr>
            <w:tcW w:w="1035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9,4</w:t>
            </w:r>
          </w:p>
        </w:tc>
      </w:tr>
      <w:tr w:rsidR="00B445BA" w:rsidRPr="000C1A80" w:rsidTr="00A17634">
        <w:tc>
          <w:tcPr>
            <w:tcW w:w="709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2693" w:type="dxa"/>
          </w:tcPr>
          <w:p w:rsidR="00B445BA" w:rsidRDefault="00B445BA" w:rsidP="00A17634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Заключение догово-ров на уборку терри-торий поселения </w:t>
            </w:r>
          </w:p>
        </w:tc>
        <w:tc>
          <w:tcPr>
            <w:tcW w:w="2126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0C1A8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</w:tcPr>
          <w:p w:rsidR="00B445BA" w:rsidRDefault="00B445BA" w:rsidP="00A17634">
            <w:pPr>
              <w:snapToGrid w:val="0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1702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992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20,5</w:t>
            </w:r>
          </w:p>
        </w:tc>
        <w:tc>
          <w:tcPr>
            <w:tcW w:w="993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30,5</w:t>
            </w:r>
          </w:p>
        </w:tc>
        <w:tc>
          <w:tcPr>
            <w:tcW w:w="1035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30,5</w:t>
            </w:r>
          </w:p>
        </w:tc>
      </w:tr>
      <w:tr w:rsidR="00B445BA" w:rsidRPr="000C1A80" w:rsidTr="00A17634">
        <w:tc>
          <w:tcPr>
            <w:tcW w:w="709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2693" w:type="dxa"/>
          </w:tcPr>
          <w:p w:rsidR="00B445BA" w:rsidRDefault="00B445BA" w:rsidP="00A17634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Содержание мест массового купания</w:t>
            </w:r>
          </w:p>
          <w:p w:rsidR="00B445BA" w:rsidRDefault="00B445BA" w:rsidP="00A17634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(Водолазные работы по обследованию дна мест массового купания)</w:t>
            </w:r>
          </w:p>
        </w:tc>
        <w:tc>
          <w:tcPr>
            <w:tcW w:w="2126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0C1A8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</w:tcPr>
          <w:p w:rsidR="00B445BA" w:rsidRDefault="00B445BA" w:rsidP="00A17634">
            <w:pPr>
              <w:snapToGrid w:val="0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1702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992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4,2</w:t>
            </w:r>
          </w:p>
        </w:tc>
        <w:tc>
          <w:tcPr>
            <w:tcW w:w="993" w:type="dxa"/>
          </w:tcPr>
          <w:p w:rsidR="00B445BA" w:rsidRDefault="00B445BA" w:rsidP="00ED4DB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5,4</w:t>
            </w:r>
          </w:p>
        </w:tc>
        <w:tc>
          <w:tcPr>
            <w:tcW w:w="992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35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445BA" w:rsidRPr="000C1A80" w:rsidTr="00A17634">
        <w:tc>
          <w:tcPr>
            <w:tcW w:w="709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2693" w:type="dxa"/>
          </w:tcPr>
          <w:p w:rsidR="00B445BA" w:rsidRDefault="00B445BA" w:rsidP="00A17634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Лабораторные исследования проб воды из источников водоснабжения</w:t>
            </w:r>
          </w:p>
        </w:tc>
        <w:tc>
          <w:tcPr>
            <w:tcW w:w="2126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0C1A8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</w:tcPr>
          <w:p w:rsidR="00B445BA" w:rsidRDefault="00B445BA" w:rsidP="00A17634">
            <w:pPr>
              <w:snapToGrid w:val="0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1702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992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18,6</w:t>
            </w:r>
          </w:p>
        </w:tc>
        <w:tc>
          <w:tcPr>
            <w:tcW w:w="993" w:type="dxa"/>
          </w:tcPr>
          <w:p w:rsidR="00B445BA" w:rsidRDefault="00B445BA" w:rsidP="00ED4DB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  <w:tc>
          <w:tcPr>
            <w:tcW w:w="992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35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445BA" w:rsidRPr="000C1A80" w:rsidTr="00A17634">
        <w:tc>
          <w:tcPr>
            <w:tcW w:w="709" w:type="dxa"/>
          </w:tcPr>
          <w:p w:rsidR="00B445BA" w:rsidRDefault="00B445BA" w:rsidP="00A17634">
            <w:pPr>
              <w:snapToGrid w:val="0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2693" w:type="dxa"/>
          </w:tcPr>
          <w:p w:rsidR="00B445BA" w:rsidRPr="0040279B" w:rsidRDefault="00B445BA" w:rsidP="00A17634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279B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определения компонентного состава отхода, класса опасности отхода</w:t>
            </w:r>
          </w:p>
        </w:tc>
        <w:tc>
          <w:tcPr>
            <w:tcW w:w="2126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0C1A8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</w:tcPr>
          <w:p w:rsidR="00B445BA" w:rsidRDefault="00B445BA" w:rsidP="00A17634">
            <w:pPr>
              <w:snapToGrid w:val="0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1702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992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  <w:tc>
          <w:tcPr>
            <w:tcW w:w="992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35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B445BA" w:rsidRDefault="00B445BA" w:rsidP="00ED4DBD">
      <w:pPr>
        <w:tabs>
          <w:tab w:val="left" w:pos="5100"/>
          <w:tab w:val="left" w:pos="7650"/>
        </w:tabs>
        <w:jc w:val="both"/>
      </w:pPr>
    </w:p>
    <w:p w:rsidR="00B445BA" w:rsidRDefault="00B445BA" w:rsidP="00ED4DBD">
      <w:pPr>
        <w:tabs>
          <w:tab w:val="left" w:pos="5100"/>
          <w:tab w:val="left" w:pos="7650"/>
        </w:tabs>
        <w:jc w:val="both"/>
      </w:pPr>
    </w:p>
    <w:p w:rsidR="00B445BA" w:rsidRDefault="00B445BA" w:rsidP="00ED4DBD">
      <w:pPr>
        <w:tabs>
          <w:tab w:val="left" w:pos="5100"/>
          <w:tab w:val="left" w:pos="7650"/>
        </w:tabs>
        <w:jc w:val="both"/>
      </w:pPr>
    </w:p>
    <w:p w:rsidR="00B445BA" w:rsidRPr="000A6513" w:rsidRDefault="00B445BA" w:rsidP="00ED4DBD">
      <w:pPr>
        <w:autoSpaceDN w:val="0"/>
        <w:adjustRightInd w:val="0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3.</w:t>
      </w:r>
      <w:r w:rsidRPr="00ED4DBD">
        <w:rPr>
          <w:sz w:val="28"/>
        </w:rPr>
        <w:t xml:space="preserve"> </w:t>
      </w:r>
      <w:r>
        <w:rPr>
          <w:sz w:val="28"/>
        </w:rPr>
        <w:t xml:space="preserve">Внести изменения в паспорт </w:t>
      </w:r>
      <w:r w:rsidRPr="002A0114">
        <w:rPr>
          <w:sz w:val="28"/>
        </w:rPr>
        <w:t xml:space="preserve"> </w:t>
      </w:r>
      <w:r>
        <w:rPr>
          <w:sz w:val="28"/>
        </w:rPr>
        <w:t xml:space="preserve">Муниципальной </w:t>
      </w:r>
      <w:r w:rsidRPr="000A6513">
        <w:rPr>
          <w:sz w:val="28"/>
          <w:szCs w:val="28"/>
        </w:rPr>
        <w:t>Подпрограммы «</w:t>
      </w:r>
      <w:r>
        <w:rPr>
          <w:sz w:val="28"/>
          <w:szCs w:val="28"/>
        </w:rPr>
        <w:t>Освещение улиц на</w:t>
      </w:r>
      <w:r w:rsidRPr="000A6513">
        <w:rPr>
          <w:sz w:val="28"/>
          <w:szCs w:val="28"/>
        </w:rPr>
        <w:t xml:space="preserve"> территории Залучского сельского поселения» муниципальной</w:t>
      </w:r>
      <w:r w:rsidRPr="000A6513">
        <w:rPr>
          <w:bCs/>
          <w:sz w:val="28"/>
          <w:szCs w:val="28"/>
        </w:rPr>
        <w:t xml:space="preserve"> программы Залучского сельского поселения</w:t>
      </w:r>
      <w:r>
        <w:rPr>
          <w:bCs/>
          <w:sz w:val="28"/>
          <w:szCs w:val="28"/>
        </w:rPr>
        <w:t xml:space="preserve"> </w:t>
      </w:r>
      <w:r w:rsidRPr="000A6513">
        <w:rPr>
          <w:sz w:val="28"/>
          <w:szCs w:val="28"/>
        </w:rPr>
        <w:t>«Организация благоустройства территории и содержания объектов внешнего благоустройства на территории Залучского сельского поселения на 2014-2017 годы»</w:t>
      </w:r>
      <w:r>
        <w:rPr>
          <w:sz w:val="28"/>
          <w:szCs w:val="28"/>
        </w:rPr>
        <w:t>:</w:t>
      </w:r>
    </w:p>
    <w:p w:rsidR="00B445BA" w:rsidRDefault="00B445BA" w:rsidP="00ED4DBD">
      <w:pPr>
        <w:autoSpaceDN w:val="0"/>
        <w:adjustRightInd w:val="0"/>
        <w:spacing w:line="360" w:lineRule="exact"/>
        <w:ind w:left="702"/>
        <w:jc w:val="both"/>
        <w:rPr>
          <w:sz w:val="28"/>
          <w:szCs w:val="28"/>
        </w:rPr>
      </w:pPr>
      <w:r>
        <w:rPr>
          <w:sz w:val="28"/>
        </w:rPr>
        <w:t xml:space="preserve"> </w:t>
      </w:r>
      <w:r>
        <w:rPr>
          <w:sz w:val="28"/>
          <w:szCs w:val="28"/>
        </w:rPr>
        <w:t>-изложив пункт «3.  Задачи и целевые показатели  подпрограммы»   в новой редакции:</w:t>
      </w:r>
    </w:p>
    <w:p w:rsidR="00B445BA" w:rsidRDefault="00B445BA" w:rsidP="00ED4DBD">
      <w:pPr>
        <w:autoSpaceDN w:val="0"/>
        <w:adjustRightInd w:val="0"/>
        <w:spacing w:line="360" w:lineRule="exact"/>
        <w:ind w:left="702"/>
        <w:jc w:val="both"/>
        <w:rPr>
          <w:sz w:val="28"/>
          <w:szCs w:val="28"/>
        </w:rPr>
      </w:pPr>
    </w:p>
    <w:p w:rsidR="00B445BA" w:rsidRDefault="00B445BA" w:rsidP="00ED4DBD">
      <w:pPr>
        <w:numPr>
          <w:ilvl w:val="0"/>
          <w:numId w:val="26"/>
        </w:numPr>
        <w:autoSpaceDN w:val="0"/>
        <w:adjustRightInd w:val="0"/>
        <w:jc w:val="both"/>
        <w:rPr>
          <w:b/>
          <w:sz w:val="28"/>
          <w:szCs w:val="28"/>
        </w:rPr>
      </w:pPr>
      <w:r w:rsidRPr="00F3321E">
        <w:rPr>
          <w:b/>
          <w:sz w:val="28"/>
          <w:szCs w:val="28"/>
        </w:rPr>
        <w:t>Задачи и целевые показатели подпрограммы:</w:t>
      </w:r>
    </w:p>
    <w:p w:rsidR="00B445BA" w:rsidRDefault="00B445BA" w:rsidP="00ED4DBD">
      <w:pPr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W w:w="9959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849"/>
        <w:gridCol w:w="3826"/>
        <w:gridCol w:w="1421"/>
        <w:gridCol w:w="1275"/>
        <w:gridCol w:w="1418"/>
        <w:gridCol w:w="1170"/>
      </w:tblGrid>
      <w:tr w:rsidR="00B445BA" w:rsidRPr="005F2291" w:rsidTr="00A17634">
        <w:trPr>
          <w:trHeight w:val="400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№ п/п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F3321E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подпрограммы, </w:t>
            </w:r>
            <w:r w:rsidRPr="00F3321E">
              <w:rPr>
                <w:sz w:val="28"/>
                <w:szCs w:val="28"/>
              </w:rPr>
              <w:t xml:space="preserve"> наименование и единица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F3321E">
              <w:rPr>
                <w:sz w:val="28"/>
                <w:szCs w:val="28"/>
              </w:rPr>
              <w:t xml:space="preserve">измерения целевого    </w:t>
            </w:r>
            <w:r w:rsidRPr="00F3321E">
              <w:rPr>
                <w:sz w:val="28"/>
                <w:szCs w:val="28"/>
              </w:rPr>
              <w:br/>
              <w:t>показателя</w:t>
            </w:r>
          </w:p>
        </w:tc>
        <w:tc>
          <w:tcPr>
            <w:tcW w:w="5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5F2291" w:rsidRDefault="00B445BA" w:rsidP="00A17634">
            <w:r w:rsidRPr="00AE1910">
              <w:rPr>
                <w:sz w:val="28"/>
                <w:szCs w:val="28"/>
              </w:rPr>
              <w:t>Значения целевого показателя по годам</w:t>
            </w:r>
          </w:p>
        </w:tc>
      </w:tr>
      <w:tr w:rsidR="00B445BA" w:rsidRPr="005F2291" w:rsidTr="00A17634">
        <w:trPr>
          <w:trHeight w:val="400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rPr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607839" w:rsidRDefault="00B445BA" w:rsidP="00A17634">
            <w:pPr>
              <w:jc w:val="center"/>
              <w:rPr>
                <w:sz w:val="28"/>
                <w:szCs w:val="28"/>
              </w:rPr>
            </w:pPr>
            <w:r w:rsidRPr="00607839">
              <w:rPr>
                <w:sz w:val="28"/>
                <w:szCs w:val="28"/>
              </w:rPr>
              <w:t>2017</w:t>
            </w:r>
          </w:p>
        </w:tc>
      </w:tr>
      <w:tr w:rsidR="00B445BA" w:rsidRPr="005F2291" w:rsidTr="00A17634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2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607839" w:rsidRDefault="00B445BA" w:rsidP="00A17634">
            <w:pPr>
              <w:jc w:val="center"/>
              <w:rPr>
                <w:sz w:val="28"/>
                <w:szCs w:val="28"/>
              </w:rPr>
            </w:pPr>
            <w:r w:rsidRPr="00607839">
              <w:rPr>
                <w:sz w:val="28"/>
                <w:szCs w:val="28"/>
              </w:rPr>
              <w:t>6</w:t>
            </w:r>
          </w:p>
        </w:tc>
      </w:tr>
      <w:tr w:rsidR="00B445BA" w:rsidRPr="005F2291" w:rsidTr="00A17634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1.</w:t>
            </w:r>
          </w:p>
        </w:tc>
        <w:tc>
          <w:tcPr>
            <w:tcW w:w="911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607839" w:rsidRDefault="00B445BA" w:rsidP="00A17634">
            <w:pPr>
              <w:jc w:val="center"/>
              <w:rPr>
                <w:sz w:val="28"/>
                <w:szCs w:val="28"/>
              </w:rPr>
            </w:pPr>
            <w:r w:rsidRPr="00607839">
              <w:rPr>
                <w:sz w:val="28"/>
                <w:szCs w:val="28"/>
              </w:rPr>
              <w:t>Задача 1: Освещение улиц Залучского сельского поселения</w:t>
            </w:r>
          </w:p>
        </w:tc>
      </w:tr>
      <w:tr w:rsidR="00B445BA" w:rsidRPr="005F2291" w:rsidTr="00A17634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1.1.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C31588" w:rsidRDefault="00B445BA" w:rsidP="00A17634">
            <w:pPr>
              <w:jc w:val="both"/>
              <w:rPr>
                <w:sz w:val="28"/>
                <w:szCs w:val="28"/>
              </w:rPr>
            </w:pPr>
            <w:r w:rsidRPr="00C31588">
              <w:rPr>
                <w:sz w:val="28"/>
                <w:szCs w:val="28"/>
              </w:rPr>
              <w:t xml:space="preserve">Количество </w:t>
            </w:r>
            <w:r>
              <w:rPr>
                <w:sz w:val="28"/>
                <w:szCs w:val="28"/>
              </w:rPr>
              <w:t>приобретенных и установленных светильников</w:t>
            </w:r>
            <w:r w:rsidRPr="00C31588">
              <w:rPr>
                <w:sz w:val="28"/>
                <w:szCs w:val="28"/>
              </w:rPr>
              <w:t xml:space="preserve">, шт. 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607839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445BA" w:rsidRPr="005F2291" w:rsidTr="00A17634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AE1910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C31588" w:rsidRDefault="00B445BA" w:rsidP="00A176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приобретенных и заманенных ламп, шт.  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607839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607839">
              <w:rPr>
                <w:sz w:val="28"/>
                <w:szCs w:val="28"/>
              </w:rPr>
              <w:t>0</w:t>
            </w:r>
          </w:p>
        </w:tc>
      </w:tr>
      <w:tr w:rsidR="00B445BA" w:rsidRPr="005F2291" w:rsidTr="00A17634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приобретённых и установленных фотоэлементов, шт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607839" w:rsidRDefault="00B445BA" w:rsidP="00A17634">
            <w:pPr>
              <w:jc w:val="center"/>
              <w:rPr>
                <w:sz w:val="28"/>
                <w:szCs w:val="28"/>
              </w:rPr>
            </w:pPr>
            <w:r w:rsidRPr="00607839">
              <w:rPr>
                <w:sz w:val="28"/>
                <w:szCs w:val="28"/>
              </w:rPr>
              <w:t>0</w:t>
            </w:r>
          </w:p>
        </w:tc>
      </w:tr>
      <w:tr w:rsidR="00B445BA" w:rsidRPr="005F2291" w:rsidTr="00A17634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 за электроэнергию на уличное освещение,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Pr="00607839" w:rsidRDefault="00B445BA" w:rsidP="00A17634">
            <w:pPr>
              <w:jc w:val="center"/>
              <w:rPr>
                <w:sz w:val="28"/>
                <w:szCs w:val="28"/>
              </w:rPr>
            </w:pPr>
            <w:r w:rsidRPr="00607839">
              <w:rPr>
                <w:sz w:val="28"/>
                <w:szCs w:val="28"/>
              </w:rPr>
              <w:t>100</w:t>
            </w:r>
          </w:p>
        </w:tc>
      </w:tr>
      <w:tr w:rsidR="00B445BA" w:rsidRPr="005F2291" w:rsidTr="00A17634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Количество отработанных ламп, сданных на утилизацию, шт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B445BA" w:rsidRPr="005F2291" w:rsidTr="00A17634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 работ по ремонту линий уличного освещения,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B445BA" w:rsidRDefault="00B445BA" w:rsidP="004F09F9">
      <w:pPr>
        <w:autoSpaceDN w:val="0"/>
        <w:adjustRightInd w:val="0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-изложив  пункт </w:t>
      </w:r>
      <w:r w:rsidRPr="002B0DC2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4</w:t>
      </w:r>
      <w:r w:rsidRPr="002B0DC2">
        <w:rPr>
          <w:sz w:val="28"/>
          <w:szCs w:val="28"/>
        </w:rPr>
        <w:t xml:space="preserve">. Объёмы и источники финансирования </w:t>
      </w:r>
      <w:r>
        <w:rPr>
          <w:sz w:val="28"/>
          <w:szCs w:val="28"/>
        </w:rPr>
        <w:t>подпрограммы</w:t>
      </w:r>
      <w:r w:rsidRPr="002B0DC2">
        <w:rPr>
          <w:sz w:val="28"/>
          <w:szCs w:val="28"/>
        </w:rPr>
        <w:t xml:space="preserve"> в целом и по годам реализации(тыс.руб</w:t>
      </w:r>
      <w:r>
        <w:rPr>
          <w:sz w:val="28"/>
          <w:szCs w:val="28"/>
        </w:rPr>
        <w:t>.</w:t>
      </w:r>
      <w:r w:rsidRPr="002B0DC2">
        <w:rPr>
          <w:sz w:val="28"/>
          <w:szCs w:val="28"/>
        </w:rPr>
        <w:t>)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в новой редакции:</w:t>
      </w:r>
    </w:p>
    <w:p w:rsidR="00B445BA" w:rsidRPr="00CD5409" w:rsidRDefault="00B445BA" w:rsidP="004F09F9">
      <w:pPr>
        <w:overflowPunct w:val="0"/>
        <w:autoSpaceDN w:val="0"/>
        <w:adjustRightInd w:val="0"/>
        <w:ind w:firstLine="567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CD5409">
        <w:rPr>
          <w:b/>
          <w:sz w:val="28"/>
          <w:szCs w:val="28"/>
        </w:rPr>
        <w:t xml:space="preserve">. Объемы и источники финансирования </w:t>
      </w:r>
      <w:r>
        <w:rPr>
          <w:b/>
          <w:sz w:val="28"/>
          <w:szCs w:val="28"/>
        </w:rPr>
        <w:t>под</w:t>
      </w:r>
      <w:r w:rsidRPr="00CD5409">
        <w:rPr>
          <w:b/>
          <w:sz w:val="28"/>
          <w:szCs w:val="28"/>
        </w:rPr>
        <w:t>программы в целом и по годам реализации (тыс. руб.):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07"/>
        <w:gridCol w:w="1619"/>
        <w:gridCol w:w="1808"/>
        <w:gridCol w:w="1623"/>
        <w:gridCol w:w="2019"/>
        <w:gridCol w:w="1587"/>
      </w:tblGrid>
      <w:tr w:rsidR="00B445BA" w:rsidRPr="00CD5409" w:rsidTr="00A17634">
        <w:tc>
          <w:tcPr>
            <w:tcW w:w="1607" w:type="dxa"/>
            <w:vMerge w:val="restart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Год</w:t>
            </w:r>
          </w:p>
        </w:tc>
        <w:tc>
          <w:tcPr>
            <w:tcW w:w="8656" w:type="dxa"/>
            <w:gridSpan w:val="5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Источники финансирования:</w:t>
            </w:r>
          </w:p>
        </w:tc>
      </w:tr>
      <w:tr w:rsidR="00B445BA" w:rsidRPr="00CD5409" w:rsidTr="00A17634">
        <w:tc>
          <w:tcPr>
            <w:tcW w:w="1607" w:type="dxa"/>
            <w:vMerge/>
          </w:tcPr>
          <w:p w:rsidR="00B445BA" w:rsidRPr="00CD5409" w:rsidRDefault="00B445BA" w:rsidP="00A17634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808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623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местны</w:t>
            </w:r>
            <w:r>
              <w:rPr>
                <w:sz w:val="28"/>
                <w:szCs w:val="28"/>
              </w:rPr>
              <w:t>й</w:t>
            </w:r>
            <w:r w:rsidRPr="00CD5409"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2019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внебюджетные  средства</w:t>
            </w:r>
          </w:p>
        </w:tc>
        <w:tc>
          <w:tcPr>
            <w:tcW w:w="1587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всего</w:t>
            </w:r>
          </w:p>
        </w:tc>
      </w:tr>
      <w:tr w:rsidR="00B445BA" w:rsidRPr="00CD5409" w:rsidTr="00A17634">
        <w:tc>
          <w:tcPr>
            <w:tcW w:w="1607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1</w:t>
            </w:r>
          </w:p>
        </w:tc>
        <w:tc>
          <w:tcPr>
            <w:tcW w:w="1619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2</w:t>
            </w:r>
          </w:p>
        </w:tc>
        <w:tc>
          <w:tcPr>
            <w:tcW w:w="1808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3</w:t>
            </w:r>
          </w:p>
        </w:tc>
        <w:tc>
          <w:tcPr>
            <w:tcW w:w="1623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4</w:t>
            </w:r>
          </w:p>
        </w:tc>
        <w:tc>
          <w:tcPr>
            <w:tcW w:w="2019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5</w:t>
            </w:r>
          </w:p>
        </w:tc>
        <w:tc>
          <w:tcPr>
            <w:tcW w:w="1587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6</w:t>
            </w:r>
          </w:p>
        </w:tc>
      </w:tr>
      <w:tr w:rsidR="00B445BA" w:rsidRPr="00CD5409" w:rsidTr="00A17634">
        <w:tc>
          <w:tcPr>
            <w:tcW w:w="1607" w:type="dxa"/>
            <w:vAlign w:val="center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2014</w:t>
            </w:r>
          </w:p>
        </w:tc>
        <w:tc>
          <w:tcPr>
            <w:tcW w:w="1619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0</w:t>
            </w:r>
          </w:p>
        </w:tc>
        <w:tc>
          <w:tcPr>
            <w:tcW w:w="1623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1232,5</w:t>
            </w:r>
          </w:p>
        </w:tc>
        <w:tc>
          <w:tcPr>
            <w:tcW w:w="2019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87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1232,5</w:t>
            </w:r>
          </w:p>
        </w:tc>
      </w:tr>
      <w:tr w:rsidR="00B445BA" w:rsidRPr="00CD5409" w:rsidTr="00A17634">
        <w:tc>
          <w:tcPr>
            <w:tcW w:w="1607" w:type="dxa"/>
            <w:vAlign w:val="center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2015</w:t>
            </w:r>
          </w:p>
        </w:tc>
        <w:tc>
          <w:tcPr>
            <w:tcW w:w="1619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0</w:t>
            </w:r>
          </w:p>
        </w:tc>
        <w:tc>
          <w:tcPr>
            <w:tcW w:w="1623" w:type="dxa"/>
          </w:tcPr>
          <w:p w:rsidR="00B445BA" w:rsidRPr="002D3327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1080,0 </w:t>
            </w:r>
          </w:p>
        </w:tc>
        <w:tc>
          <w:tcPr>
            <w:tcW w:w="2019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87" w:type="dxa"/>
          </w:tcPr>
          <w:p w:rsidR="00B445BA" w:rsidRPr="00541BD5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1080,0 </w:t>
            </w:r>
          </w:p>
        </w:tc>
      </w:tr>
      <w:tr w:rsidR="00B445BA" w:rsidRPr="00CD5409" w:rsidTr="00A17634">
        <w:tc>
          <w:tcPr>
            <w:tcW w:w="1607" w:type="dxa"/>
            <w:vAlign w:val="center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2016</w:t>
            </w:r>
          </w:p>
        </w:tc>
        <w:tc>
          <w:tcPr>
            <w:tcW w:w="1619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0</w:t>
            </w:r>
          </w:p>
        </w:tc>
        <w:tc>
          <w:tcPr>
            <w:tcW w:w="1623" w:type="dxa"/>
          </w:tcPr>
          <w:p w:rsidR="00B445BA" w:rsidRPr="002D3327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929,22</w:t>
            </w:r>
          </w:p>
        </w:tc>
        <w:tc>
          <w:tcPr>
            <w:tcW w:w="2019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87" w:type="dxa"/>
          </w:tcPr>
          <w:p w:rsidR="00B445BA" w:rsidRPr="00541BD5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929,22</w:t>
            </w:r>
          </w:p>
        </w:tc>
      </w:tr>
      <w:tr w:rsidR="00B445BA" w:rsidRPr="00CD5409" w:rsidTr="00A17634">
        <w:tc>
          <w:tcPr>
            <w:tcW w:w="1607" w:type="dxa"/>
            <w:vAlign w:val="center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619" w:type="dxa"/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23" w:type="dxa"/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930,0</w:t>
            </w:r>
          </w:p>
        </w:tc>
        <w:tc>
          <w:tcPr>
            <w:tcW w:w="2019" w:type="dxa"/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87" w:type="dxa"/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930,0</w:t>
            </w:r>
          </w:p>
        </w:tc>
      </w:tr>
      <w:tr w:rsidR="00B445BA" w:rsidRPr="00CD5409" w:rsidTr="00A17634">
        <w:tc>
          <w:tcPr>
            <w:tcW w:w="1607" w:type="dxa"/>
          </w:tcPr>
          <w:p w:rsidR="00B445BA" w:rsidRPr="00CD5409" w:rsidRDefault="00B445BA" w:rsidP="00A17634">
            <w:pPr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ВСЕГО:</w:t>
            </w:r>
          </w:p>
        </w:tc>
        <w:tc>
          <w:tcPr>
            <w:tcW w:w="1619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 w:rsidRPr="00CD5409">
              <w:rPr>
                <w:sz w:val="28"/>
                <w:szCs w:val="28"/>
              </w:rPr>
              <w:t>0</w:t>
            </w:r>
          </w:p>
        </w:tc>
        <w:tc>
          <w:tcPr>
            <w:tcW w:w="1623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4171,72 </w:t>
            </w:r>
          </w:p>
        </w:tc>
        <w:tc>
          <w:tcPr>
            <w:tcW w:w="2019" w:type="dxa"/>
          </w:tcPr>
          <w:p w:rsidR="00B445BA" w:rsidRPr="00CD5409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87" w:type="dxa"/>
          </w:tcPr>
          <w:p w:rsidR="00B445BA" w:rsidRPr="00541BD5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4171,72 </w:t>
            </w:r>
          </w:p>
        </w:tc>
      </w:tr>
    </w:tbl>
    <w:p w:rsidR="00B445BA" w:rsidRPr="00ED4DBD" w:rsidRDefault="00B445BA" w:rsidP="00ED4DBD">
      <w:pPr>
        <w:autoSpaceDN w:val="0"/>
        <w:adjustRightInd w:val="0"/>
        <w:spacing w:line="360" w:lineRule="exact"/>
        <w:ind w:left="702"/>
        <w:jc w:val="both"/>
        <w:rPr>
          <w:sz w:val="28"/>
          <w:szCs w:val="28"/>
        </w:rPr>
        <w:sectPr w:rsidR="00B445BA" w:rsidRPr="00ED4DBD" w:rsidSect="00A17634">
          <w:pgSz w:w="16838" w:h="11906" w:orient="landscape"/>
          <w:pgMar w:top="1140" w:right="851" w:bottom="561" w:left="1140" w:header="567" w:footer="567" w:gutter="0"/>
          <w:cols w:space="720"/>
          <w:titlePg/>
          <w:docGrid w:linePitch="360"/>
        </w:sectPr>
      </w:pPr>
    </w:p>
    <w:p w:rsidR="00B445BA" w:rsidRDefault="00B445BA">
      <w:pPr>
        <w:ind w:firstLine="180"/>
        <w:rPr>
          <w:bCs/>
          <w:sz w:val="28"/>
          <w:szCs w:val="28"/>
        </w:rPr>
      </w:pPr>
      <w:r w:rsidRPr="002B0DC2">
        <w:rPr>
          <w:sz w:val="28"/>
          <w:szCs w:val="28"/>
          <w:lang w:eastAsia="en-US"/>
        </w:rPr>
        <w:t xml:space="preserve">-изложив </w:t>
      </w:r>
      <w:r>
        <w:rPr>
          <w:sz w:val="28"/>
          <w:szCs w:val="28"/>
          <w:lang w:eastAsia="en-US"/>
        </w:rPr>
        <w:t xml:space="preserve"> </w:t>
      </w:r>
      <w:r w:rsidRPr="002B0DC2">
        <w:rPr>
          <w:sz w:val="28"/>
          <w:szCs w:val="28"/>
          <w:lang w:eastAsia="en-US"/>
        </w:rPr>
        <w:t xml:space="preserve"> раздел «</w:t>
      </w:r>
      <w:r>
        <w:rPr>
          <w:sz w:val="28"/>
          <w:szCs w:val="28"/>
          <w:lang w:eastAsia="en-US"/>
        </w:rPr>
        <w:t xml:space="preserve"> </w:t>
      </w:r>
      <w:r w:rsidRPr="002B0DC2">
        <w:rPr>
          <w:sz w:val="28"/>
          <w:szCs w:val="28"/>
          <w:lang w:eastAsia="en-US"/>
        </w:rPr>
        <w:t xml:space="preserve"> Мероприятия муниципальной </w:t>
      </w:r>
      <w:r>
        <w:rPr>
          <w:sz w:val="28"/>
          <w:szCs w:val="28"/>
          <w:lang w:eastAsia="en-US"/>
        </w:rPr>
        <w:t>под</w:t>
      </w:r>
      <w:r w:rsidRPr="002B0DC2">
        <w:rPr>
          <w:sz w:val="28"/>
          <w:szCs w:val="28"/>
          <w:lang w:eastAsia="en-US"/>
        </w:rPr>
        <w:t>программы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Освещение улиц на</w:t>
      </w:r>
      <w:r w:rsidRPr="00AB6071">
        <w:rPr>
          <w:sz w:val="28"/>
          <w:szCs w:val="28"/>
        </w:rPr>
        <w:t xml:space="preserve"> территории Залучского сельского поселения» 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в новой редакции:</w:t>
      </w:r>
    </w:p>
    <w:p w:rsidR="00B445BA" w:rsidRPr="00972A29" w:rsidRDefault="00B445BA" w:rsidP="004F09F9">
      <w:pPr>
        <w:rPr>
          <w:b/>
          <w:sz w:val="28"/>
          <w:szCs w:val="28"/>
          <w:lang w:eastAsia="en-US"/>
        </w:rPr>
      </w:pPr>
      <w:r w:rsidRPr="00D764B6">
        <w:rPr>
          <w:b/>
          <w:sz w:val="28"/>
          <w:szCs w:val="28"/>
          <w:lang w:eastAsia="en-US"/>
        </w:rPr>
        <w:t xml:space="preserve">Мероприятия </w:t>
      </w:r>
      <w:r>
        <w:rPr>
          <w:b/>
          <w:sz w:val="28"/>
          <w:szCs w:val="28"/>
          <w:lang w:eastAsia="en-US"/>
        </w:rPr>
        <w:t>подп</w:t>
      </w:r>
      <w:r w:rsidRPr="00D764B6">
        <w:rPr>
          <w:b/>
          <w:sz w:val="28"/>
          <w:szCs w:val="28"/>
          <w:lang w:eastAsia="en-US"/>
        </w:rPr>
        <w:t>рограммы</w:t>
      </w:r>
      <w:r>
        <w:rPr>
          <w:b/>
          <w:sz w:val="28"/>
          <w:szCs w:val="28"/>
          <w:lang w:eastAsia="en-US"/>
        </w:rPr>
        <w:t xml:space="preserve"> </w:t>
      </w:r>
      <w:r w:rsidRPr="00972A29">
        <w:rPr>
          <w:b/>
          <w:sz w:val="28"/>
          <w:szCs w:val="28"/>
        </w:rPr>
        <w:t>«</w:t>
      </w:r>
      <w:r w:rsidRPr="003C07AD">
        <w:rPr>
          <w:b/>
          <w:sz w:val="28"/>
          <w:szCs w:val="28"/>
        </w:rPr>
        <w:t xml:space="preserve">Освещение улиц </w:t>
      </w:r>
      <w:r>
        <w:rPr>
          <w:b/>
          <w:sz w:val="28"/>
          <w:szCs w:val="28"/>
        </w:rPr>
        <w:t>на территории Залуч</w:t>
      </w:r>
      <w:r w:rsidRPr="003C07AD">
        <w:rPr>
          <w:b/>
          <w:sz w:val="28"/>
          <w:szCs w:val="28"/>
        </w:rPr>
        <w:t>ского сельского поселения</w:t>
      </w:r>
      <w:r w:rsidRPr="00972A29">
        <w:rPr>
          <w:b/>
          <w:sz w:val="28"/>
          <w:szCs w:val="28"/>
        </w:rPr>
        <w:t>»</w:t>
      </w:r>
    </w:p>
    <w:tbl>
      <w:tblPr>
        <w:tblW w:w="15166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2693"/>
        <w:gridCol w:w="2126"/>
        <w:gridCol w:w="1701"/>
        <w:gridCol w:w="2126"/>
        <w:gridCol w:w="1560"/>
        <w:gridCol w:w="1134"/>
        <w:gridCol w:w="992"/>
        <w:gridCol w:w="1135"/>
        <w:gridCol w:w="990"/>
      </w:tblGrid>
      <w:tr w:rsidR="00B445BA" w:rsidRPr="000C1A80" w:rsidTr="00A17634">
        <w:trPr>
          <w:trHeight w:val="640"/>
        </w:trPr>
        <w:tc>
          <w:tcPr>
            <w:tcW w:w="709" w:type="dxa"/>
            <w:vMerge w:val="restart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 xml:space="preserve">№  </w:t>
            </w:r>
            <w:r w:rsidRPr="000C1A80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2693" w:type="dxa"/>
            <w:vMerge w:val="restart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Наименование</w:t>
            </w:r>
            <w:r>
              <w:rPr>
                <w:sz w:val="28"/>
                <w:szCs w:val="28"/>
              </w:rPr>
              <w:t xml:space="preserve"> </w:t>
            </w:r>
            <w:r w:rsidRPr="000C1A80">
              <w:rPr>
                <w:sz w:val="28"/>
                <w:szCs w:val="28"/>
              </w:rPr>
              <w:t xml:space="preserve">   мероприятия</w:t>
            </w:r>
          </w:p>
        </w:tc>
        <w:tc>
          <w:tcPr>
            <w:tcW w:w="2126" w:type="dxa"/>
            <w:vMerge w:val="restart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Исполнитель</w:t>
            </w:r>
          </w:p>
        </w:tc>
        <w:tc>
          <w:tcPr>
            <w:tcW w:w="1701" w:type="dxa"/>
            <w:vMerge w:val="restart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 xml:space="preserve">Срок </w:t>
            </w:r>
            <w:r w:rsidRPr="000C1A80">
              <w:rPr>
                <w:sz w:val="28"/>
                <w:szCs w:val="28"/>
              </w:rPr>
              <w:br/>
              <w:t>реализации</w:t>
            </w:r>
          </w:p>
        </w:tc>
        <w:tc>
          <w:tcPr>
            <w:tcW w:w="2126" w:type="dxa"/>
            <w:vMerge w:val="restart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 xml:space="preserve">Целевой показатель (номер целевого показателя из паспорта </w:t>
            </w:r>
            <w:r>
              <w:rPr>
                <w:sz w:val="28"/>
                <w:szCs w:val="28"/>
              </w:rPr>
              <w:t>под</w:t>
            </w:r>
            <w:r w:rsidRPr="000C1A80">
              <w:rPr>
                <w:sz w:val="28"/>
                <w:szCs w:val="28"/>
              </w:rPr>
              <w:t>программы)</w:t>
            </w:r>
          </w:p>
        </w:tc>
        <w:tc>
          <w:tcPr>
            <w:tcW w:w="1560" w:type="dxa"/>
            <w:vMerge w:val="restart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Источник</w:t>
            </w:r>
            <w:r w:rsidRPr="000C1A80">
              <w:rPr>
                <w:sz w:val="28"/>
                <w:szCs w:val="28"/>
              </w:rPr>
              <w:br/>
              <w:t>финансирования</w:t>
            </w:r>
          </w:p>
        </w:tc>
        <w:tc>
          <w:tcPr>
            <w:tcW w:w="4251" w:type="dxa"/>
            <w:gridSpan w:val="4"/>
          </w:tcPr>
          <w:p w:rsidR="00B445BA" w:rsidRPr="000C1A80" w:rsidRDefault="00B445BA" w:rsidP="00A17634">
            <w:r w:rsidRPr="000C1A80">
              <w:rPr>
                <w:sz w:val="28"/>
                <w:szCs w:val="28"/>
              </w:rPr>
              <w:t>Объем финансирования</w:t>
            </w:r>
            <w:r w:rsidRPr="000C1A80">
              <w:rPr>
                <w:sz w:val="28"/>
                <w:szCs w:val="28"/>
              </w:rPr>
              <w:br/>
              <w:t>по годам (тыс. руб.):</w:t>
            </w:r>
          </w:p>
        </w:tc>
      </w:tr>
      <w:tr w:rsidR="00B445BA" w:rsidRPr="000C1A80" w:rsidTr="00A17634">
        <w:trPr>
          <w:trHeight w:val="480"/>
        </w:trPr>
        <w:tc>
          <w:tcPr>
            <w:tcW w:w="709" w:type="dxa"/>
            <w:vMerge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vMerge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</w:t>
            </w:r>
          </w:p>
        </w:tc>
        <w:tc>
          <w:tcPr>
            <w:tcW w:w="992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2015</w:t>
            </w:r>
          </w:p>
        </w:tc>
        <w:tc>
          <w:tcPr>
            <w:tcW w:w="1135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2016</w:t>
            </w:r>
          </w:p>
        </w:tc>
        <w:tc>
          <w:tcPr>
            <w:tcW w:w="990" w:type="dxa"/>
          </w:tcPr>
          <w:p w:rsidR="00B445BA" w:rsidRPr="00EE3A29" w:rsidRDefault="00B445BA" w:rsidP="00A17634">
            <w:pPr>
              <w:jc w:val="center"/>
              <w:rPr>
                <w:sz w:val="28"/>
                <w:szCs w:val="28"/>
              </w:rPr>
            </w:pPr>
            <w:r w:rsidRPr="00EE3A29">
              <w:rPr>
                <w:sz w:val="28"/>
                <w:szCs w:val="28"/>
              </w:rPr>
              <w:t>2017</w:t>
            </w:r>
          </w:p>
        </w:tc>
      </w:tr>
      <w:tr w:rsidR="00B445BA" w:rsidRPr="000C1A80" w:rsidTr="00A17634">
        <w:tc>
          <w:tcPr>
            <w:tcW w:w="709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8</w:t>
            </w:r>
          </w:p>
        </w:tc>
        <w:tc>
          <w:tcPr>
            <w:tcW w:w="1135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9</w:t>
            </w:r>
          </w:p>
        </w:tc>
        <w:tc>
          <w:tcPr>
            <w:tcW w:w="990" w:type="dxa"/>
          </w:tcPr>
          <w:p w:rsidR="00B445BA" w:rsidRPr="00EE3A29" w:rsidRDefault="00B445BA" w:rsidP="00A17634">
            <w:pPr>
              <w:jc w:val="center"/>
              <w:rPr>
                <w:sz w:val="28"/>
                <w:szCs w:val="28"/>
              </w:rPr>
            </w:pPr>
            <w:r w:rsidRPr="00EE3A29">
              <w:rPr>
                <w:sz w:val="28"/>
                <w:szCs w:val="28"/>
              </w:rPr>
              <w:t>10</w:t>
            </w:r>
          </w:p>
        </w:tc>
      </w:tr>
      <w:tr w:rsidR="00B445BA" w:rsidRPr="000C1A80" w:rsidTr="00A17634">
        <w:tc>
          <w:tcPr>
            <w:tcW w:w="709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1.</w:t>
            </w:r>
          </w:p>
        </w:tc>
        <w:tc>
          <w:tcPr>
            <w:tcW w:w="14457" w:type="dxa"/>
            <w:gridSpan w:val="9"/>
          </w:tcPr>
          <w:p w:rsidR="00B445BA" w:rsidRPr="00EE3A29" w:rsidRDefault="00B445BA" w:rsidP="00A17634">
            <w:pPr>
              <w:jc w:val="center"/>
              <w:rPr>
                <w:sz w:val="28"/>
                <w:szCs w:val="28"/>
              </w:rPr>
            </w:pPr>
            <w:r w:rsidRPr="00EE3A29">
              <w:rPr>
                <w:sz w:val="28"/>
                <w:szCs w:val="28"/>
              </w:rPr>
              <w:t>Задача 1. Освещение улиц на территории  Залучского сельского поселения</w:t>
            </w:r>
          </w:p>
        </w:tc>
      </w:tr>
      <w:tr w:rsidR="00B445BA" w:rsidRPr="000C1A80" w:rsidTr="00A17634">
        <w:tc>
          <w:tcPr>
            <w:tcW w:w="709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1.1.</w:t>
            </w:r>
          </w:p>
        </w:tc>
        <w:tc>
          <w:tcPr>
            <w:tcW w:w="2693" w:type="dxa"/>
          </w:tcPr>
          <w:p w:rsidR="00B445BA" w:rsidRPr="00C31588" w:rsidRDefault="00B445BA" w:rsidP="00A176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установка светильников</w:t>
            </w:r>
            <w:r w:rsidRPr="00C3158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0C1A8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</w:tcPr>
          <w:p w:rsidR="00B445BA" w:rsidRPr="000C1A80" w:rsidRDefault="00B445BA" w:rsidP="00A17634">
            <w:pPr>
              <w:snapToGrid w:val="0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1560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134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49,1</w:t>
            </w:r>
          </w:p>
        </w:tc>
        <w:tc>
          <w:tcPr>
            <w:tcW w:w="992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5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0" w:type="dxa"/>
          </w:tcPr>
          <w:p w:rsidR="00B445BA" w:rsidRPr="00EE3A29" w:rsidRDefault="00B445BA" w:rsidP="00A17634">
            <w:pPr>
              <w:jc w:val="center"/>
              <w:rPr>
                <w:sz w:val="28"/>
                <w:szCs w:val="28"/>
              </w:rPr>
            </w:pPr>
            <w:r w:rsidRPr="00EE3A29">
              <w:rPr>
                <w:sz w:val="28"/>
                <w:szCs w:val="28"/>
              </w:rPr>
              <w:t>0</w:t>
            </w:r>
          </w:p>
        </w:tc>
      </w:tr>
      <w:tr w:rsidR="00B445BA" w:rsidRPr="000C1A80" w:rsidTr="00A17634">
        <w:trPr>
          <w:trHeight w:val="740"/>
        </w:trPr>
        <w:tc>
          <w:tcPr>
            <w:tcW w:w="709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2693" w:type="dxa"/>
          </w:tcPr>
          <w:p w:rsidR="00B445BA" w:rsidRPr="00C31588" w:rsidRDefault="00B445BA" w:rsidP="00A176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и замена ламп  </w:t>
            </w:r>
          </w:p>
        </w:tc>
        <w:tc>
          <w:tcPr>
            <w:tcW w:w="2126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0C1A8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</w:tcPr>
          <w:p w:rsidR="00B445BA" w:rsidRDefault="00B445BA" w:rsidP="00A17634">
            <w:pPr>
              <w:snapToGrid w:val="0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1560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134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46,7</w:t>
            </w:r>
          </w:p>
        </w:tc>
        <w:tc>
          <w:tcPr>
            <w:tcW w:w="992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1135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0" w:type="dxa"/>
          </w:tcPr>
          <w:p w:rsidR="00B445BA" w:rsidRPr="00EE3A29" w:rsidRDefault="00B445BA" w:rsidP="00A17634">
            <w:pPr>
              <w:jc w:val="center"/>
              <w:rPr>
                <w:sz w:val="28"/>
                <w:szCs w:val="28"/>
              </w:rPr>
            </w:pPr>
            <w:r w:rsidRPr="00EE3A29">
              <w:rPr>
                <w:sz w:val="28"/>
                <w:szCs w:val="28"/>
              </w:rPr>
              <w:t>0</w:t>
            </w:r>
          </w:p>
        </w:tc>
      </w:tr>
      <w:tr w:rsidR="00B445BA" w:rsidRPr="000C1A80" w:rsidTr="00A17634">
        <w:tc>
          <w:tcPr>
            <w:tcW w:w="709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2693" w:type="dxa"/>
          </w:tcPr>
          <w:p w:rsidR="00B445BA" w:rsidRDefault="00B445BA" w:rsidP="00A176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установка фотоэлементов</w:t>
            </w:r>
          </w:p>
        </w:tc>
        <w:tc>
          <w:tcPr>
            <w:tcW w:w="2126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0C1A8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</w:tcPr>
          <w:p w:rsidR="00B445BA" w:rsidRDefault="00B445BA" w:rsidP="00A17634">
            <w:pPr>
              <w:snapToGrid w:val="0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1560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134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21,2 </w:t>
            </w:r>
          </w:p>
        </w:tc>
        <w:tc>
          <w:tcPr>
            <w:tcW w:w="992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1,0 </w:t>
            </w:r>
          </w:p>
        </w:tc>
        <w:tc>
          <w:tcPr>
            <w:tcW w:w="1135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 </w:t>
            </w:r>
          </w:p>
        </w:tc>
        <w:tc>
          <w:tcPr>
            <w:tcW w:w="990" w:type="dxa"/>
          </w:tcPr>
          <w:p w:rsidR="00B445BA" w:rsidRPr="00EE3A29" w:rsidRDefault="00B445BA" w:rsidP="00A17634">
            <w:pPr>
              <w:jc w:val="center"/>
              <w:rPr>
                <w:sz w:val="28"/>
                <w:szCs w:val="28"/>
              </w:rPr>
            </w:pPr>
            <w:r w:rsidRPr="00EE3A29">
              <w:rPr>
                <w:sz w:val="28"/>
                <w:szCs w:val="28"/>
              </w:rPr>
              <w:t>0</w:t>
            </w:r>
          </w:p>
        </w:tc>
      </w:tr>
      <w:tr w:rsidR="00B445BA" w:rsidRPr="000C1A80" w:rsidTr="00A17634">
        <w:tc>
          <w:tcPr>
            <w:tcW w:w="709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2693" w:type="dxa"/>
          </w:tcPr>
          <w:p w:rsidR="00B445BA" w:rsidRDefault="00B445BA" w:rsidP="00A176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 за электроэнергию на уличное освещение</w:t>
            </w:r>
          </w:p>
        </w:tc>
        <w:tc>
          <w:tcPr>
            <w:tcW w:w="2126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0C1A8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</w:tcPr>
          <w:p w:rsidR="00B445BA" w:rsidRDefault="00B445BA" w:rsidP="00A17634">
            <w:pPr>
              <w:snapToGrid w:val="0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1560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134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1115,5</w:t>
            </w:r>
          </w:p>
        </w:tc>
        <w:tc>
          <w:tcPr>
            <w:tcW w:w="992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1063,1</w:t>
            </w:r>
          </w:p>
        </w:tc>
        <w:tc>
          <w:tcPr>
            <w:tcW w:w="1135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907,22</w:t>
            </w:r>
          </w:p>
        </w:tc>
        <w:tc>
          <w:tcPr>
            <w:tcW w:w="990" w:type="dxa"/>
          </w:tcPr>
          <w:p w:rsidR="00B445BA" w:rsidRPr="00EE3A29" w:rsidRDefault="00B445BA" w:rsidP="00A17634">
            <w:pPr>
              <w:jc w:val="center"/>
              <w:rPr>
                <w:sz w:val="28"/>
                <w:szCs w:val="28"/>
              </w:rPr>
            </w:pPr>
            <w:r w:rsidRPr="00EE3A29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08</w:t>
            </w:r>
            <w:r w:rsidRPr="00EE3A29">
              <w:rPr>
                <w:sz w:val="28"/>
                <w:szCs w:val="28"/>
              </w:rPr>
              <w:t>,0</w:t>
            </w:r>
          </w:p>
        </w:tc>
      </w:tr>
      <w:tr w:rsidR="00B445BA" w:rsidRPr="000C1A80" w:rsidTr="00A17634">
        <w:tc>
          <w:tcPr>
            <w:tcW w:w="709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2693" w:type="dxa"/>
          </w:tcPr>
          <w:p w:rsidR="00B445BA" w:rsidRDefault="00B445BA" w:rsidP="00A176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 за утилизацию ламп</w:t>
            </w:r>
          </w:p>
        </w:tc>
        <w:tc>
          <w:tcPr>
            <w:tcW w:w="2126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0C1A8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</w:tcPr>
          <w:p w:rsidR="00B445BA" w:rsidRDefault="00B445BA" w:rsidP="00A17634">
            <w:pPr>
              <w:snapToGrid w:val="0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1560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134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5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  <w:tc>
          <w:tcPr>
            <w:tcW w:w="990" w:type="dxa"/>
          </w:tcPr>
          <w:p w:rsidR="00B445BA" w:rsidRPr="00EE3A29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B445BA" w:rsidRPr="000C1A80" w:rsidTr="00A17634">
        <w:tc>
          <w:tcPr>
            <w:tcW w:w="709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2693" w:type="dxa"/>
          </w:tcPr>
          <w:p w:rsidR="00B445BA" w:rsidRDefault="00B445BA" w:rsidP="00A176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Оплата работ по ремонту линий уличного освещения  </w:t>
            </w:r>
          </w:p>
        </w:tc>
        <w:tc>
          <w:tcPr>
            <w:tcW w:w="2126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</w:t>
            </w:r>
            <w:r>
              <w:rPr>
                <w:sz w:val="28"/>
                <w:szCs w:val="28"/>
              </w:rPr>
              <w:t>17</w:t>
            </w:r>
            <w:r w:rsidRPr="000C1A8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</w:tcPr>
          <w:p w:rsidR="00B445BA" w:rsidRDefault="00B445BA" w:rsidP="00A17634">
            <w:pPr>
              <w:snapToGrid w:val="0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1560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134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8,9</w:t>
            </w:r>
          </w:p>
        </w:tc>
        <w:tc>
          <w:tcPr>
            <w:tcW w:w="1135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990" w:type="dxa"/>
          </w:tcPr>
          <w:p w:rsidR="00B445BA" w:rsidRDefault="00B445BA" w:rsidP="00A17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B445BA" w:rsidRPr="000C1A80" w:rsidTr="00A17634">
        <w:tc>
          <w:tcPr>
            <w:tcW w:w="709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B445BA" w:rsidRDefault="00B445BA" w:rsidP="00A176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126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445BA" w:rsidRPr="000C1A80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445BA" w:rsidRDefault="00B445BA" w:rsidP="00A17634">
            <w:pPr>
              <w:snapToGrid w:val="0"/>
              <w:ind w:left="720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1232,5</w:t>
            </w:r>
          </w:p>
        </w:tc>
        <w:tc>
          <w:tcPr>
            <w:tcW w:w="992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1080,0</w:t>
            </w:r>
          </w:p>
        </w:tc>
        <w:tc>
          <w:tcPr>
            <w:tcW w:w="1135" w:type="dxa"/>
          </w:tcPr>
          <w:p w:rsidR="00B445BA" w:rsidRDefault="00B445BA" w:rsidP="00A1763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929,22</w:t>
            </w:r>
          </w:p>
        </w:tc>
        <w:tc>
          <w:tcPr>
            <w:tcW w:w="990" w:type="dxa"/>
          </w:tcPr>
          <w:p w:rsidR="00B445BA" w:rsidRPr="00EE3A29" w:rsidRDefault="00B445BA" w:rsidP="00A17634">
            <w:pPr>
              <w:jc w:val="center"/>
              <w:rPr>
                <w:sz w:val="28"/>
                <w:szCs w:val="28"/>
              </w:rPr>
            </w:pPr>
            <w:r w:rsidRPr="00EE3A29">
              <w:rPr>
                <w:sz w:val="28"/>
                <w:szCs w:val="28"/>
              </w:rPr>
              <w:t>930,0</w:t>
            </w:r>
          </w:p>
        </w:tc>
      </w:tr>
    </w:tbl>
    <w:p w:rsidR="00B445BA" w:rsidRDefault="00B445BA" w:rsidP="00033566">
      <w:pPr>
        <w:autoSpaceDN w:val="0"/>
        <w:adjustRightInd w:val="0"/>
        <w:spacing w:line="360" w:lineRule="exact"/>
        <w:ind w:firstLine="567"/>
        <w:jc w:val="both"/>
        <w:rPr>
          <w:sz w:val="48"/>
          <w:szCs w:val="48"/>
        </w:rPr>
      </w:pPr>
      <w:r>
        <w:rPr>
          <w:sz w:val="28"/>
          <w:szCs w:val="28"/>
        </w:rPr>
        <w:t xml:space="preserve">2. </w:t>
      </w:r>
      <w:r>
        <w:rPr>
          <w:sz w:val="28"/>
        </w:rPr>
        <w:t>Опубликовать настоящее постановление в газете «Залучский вестник».</w:t>
      </w:r>
    </w:p>
    <w:p w:rsidR="00B445BA" w:rsidRPr="00194E3C" w:rsidRDefault="00B445BA" w:rsidP="00033566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Глава сельского поселения                                                                     В.А.Кондратьев</w:t>
      </w:r>
      <w:r>
        <w:t xml:space="preserve">                                                      </w:t>
      </w:r>
      <w:r>
        <w:rPr>
          <w:sz w:val="28"/>
          <w:szCs w:val="28"/>
        </w:rPr>
        <w:t xml:space="preserve"> </w:t>
      </w:r>
    </w:p>
    <w:p w:rsidR="00B445BA" w:rsidRDefault="00B445BA" w:rsidP="00EE4C44">
      <w:pPr>
        <w:tabs>
          <w:tab w:val="left" w:pos="5100"/>
          <w:tab w:val="left" w:pos="7650"/>
        </w:tabs>
      </w:pPr>
    </w:p>
    <w:sectPr w:rsidR="00B445BA" w:rsidSect="00F57480">
      <w:pgSz w:w="16838" w:h="11906" w:orient="landscape"/>
      <w:pgMar w:top="561" w:right="1140" w:bottom="1140" w:left="851" w:header="567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5BA" w:rsidRDefault="00B445BA">
      <w:r>
        <w:separator/>
      </w:r>
    </w:p>
  </w:endnote>
  <w:endnote w:type="continuationSeparator" w:id="0">
    <w:p w:rsidR="00B445BA" w:rsidRDefault="00B445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5BA" w:rsidRDefault="00B445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5BA" w:rsidRDefault="00B445BA">
      <w:r>
        <w:separator/>
      </w:r>
    </w:p>
  </w:footnote>
  <w:footnote w:type="continuationSeparator" w:id="0">
    <w:p w:rsidR="00B445BA" w:rsidRDefault="00B445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00DC2138"/>
    <w:multiLevelType w:val="hybridMultilevel"/>
    <w:tmpl w:val="BCB621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479473C"/>
    <w:multiLevelType w:val="hybridMultilevel"/>
    <w:tmpl w:val="E9609D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A789244">
      <w:start w:val="1"/>
      <w:numFmt w:val="decimal"/>
      <w:lvlText w:val="%2."/>
      <w:lvlJc w:val="left"/>
      <w:pPr>
        <w:tabs>
          <w:tab w:val="num" w:pos="2145"/>
        </w:tabs>
        <w:ind w:left="2145" w:hanging="106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4EC0C17"/>
    <w:multiLevelType w:val="hybridMultilevel"/>
    <w:tmpl w:val="B27A69B0"/>
    <w:lvl w:ilvl="0" w:tplc="19122AD0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b w:val="0"/>
        <w:bCs w:val="0"/>
        <w:i w:val="0"/>
        <w:iCs w:val="0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A1444FD"/>
    <w:multiLevelType w:val="hybridMultilevel"/>
    <w:tmpl w:val="C7581FA8"/>
    <w:lvl w:ilvl="0" w:tplc="71F2C20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B903A7C"/>
    <w:multiLevelType w:val="hybridMultilevel"/>
    <w:tmpl w:val="1FD0E85E"/>
    <w:lvl w:ilvl="0" w:tplc="7646E170">
      <w:start w:val="1"/>
      <w:numFmt w:val="decimal"/>
      <w:lvlText w:val="%1."/>
      <w:lvlJc w:val="left"/>
      <w:pPr>
        <w:ind w:left="1602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  <w:rPr>
        <w:rFonts w:cs="Times New Roman"/>
      </w:rPr>
    </w:lvl>
  </w:abstractNum>
  <w:abstractNum w:abstractNumId="8">
    <w:nsid w:val="1E904171"/>
    <w:multiLevelType w:val="hybridMultilevel"/>
    <w:tmpl w:val="33F6D3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20DA7C56"/>
    <w:multiLevelType w:val="multilevel"/>
    <w:tmpl w:val="93E2C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1741B1A"/>
    <w:multiLevelType w:val="hybridMultilevel"/>
    <w:tmpl w:val="D8F008EC"/>
    <w:lvl w:ilvl="0" w:tplc="B86201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E09B1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3D882B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B820E7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587F3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E22D89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57E831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4438B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D68DD7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2B757355"/>
    <w:multiLevelType w:val="hybridMultilevel"/>
    <w:tmpl w:val="F1B8E820"/>
    <w:lvl w:ilvl="0" w:tplc="39724524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3B3D5068"/>
    <w:multiLevelType w:val="multilevel"/>
    <w:tmpl w:val="D4762D08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>
    <w:nsid w:val="3BA01CB8"/>
    <w:multiLevelType w:val="hybridMultilevel"/>
    <w:tmpl w:val="0B203C66"/>
    <w:lvl w:ilvl="0" w:tplc="12747432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3DBF7F7D"/>
    <w:multiLevelType w:val="hybridMultilevel"/>
    <w:tmpl w:val="2060789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AA0279D"/>
    <w:multiLevelType w:val="hybridMultilevel"/>
    <w:tmpl w:val="35FEDA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8F500E4"/>
    <w:multiLevelType w:val="hybridMultilevel"/>
    <w:tmpl w:val="CC603C2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F867297"/>
    <w:multiLevelType w:val="multilevel"/>
    <w:tmpl w:val="8B1C4AAE"/>
    <w:lvl w:ilvl="0">
      <w:start w:val="1"/>
      <w:numFmt w:val="decimal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>
    <w:nsid w:val="619E3F8F"/>
    <w:multiLevelType w:val="hybridMultilevel"/>
    <w:tmpl w:val="2E8AE7B0"/>
    <w:lvl w:ilvl="0" w:tplc="03B6B1BE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9070349"/>
    <w:multiLevelType w:val="hybridMultilevel"/>
    <w:tmpl w:val="94AE474C"/>
    <w:lvl w:ilvl="0" w:tplc="C79AE616">
      <w:start w:val="1"/>
      <w:numFmt w:val="decimal"/>
      <w:lvlText w:val="%1."/>
      <w:lvlJc w:val="left"/>
      <w:pPr>
        <w:ind w:left="1575" w:hanging="10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>
    <w:nsid w:val="6C315DC7"/>
    <w:multiLevelType w:val="hybridMultilevel"/>
    <w:tmpl w:val="3BF0DD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EEE5E1B"/>
    <w:multiLevelType w:val="hybridMultilevel"/>
    <w:tmpl w:val="93E2CC74"/>
    <w:lvl w:ilvl="0" w:tplc="061246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37B04E8"/>
    <w:multiLevelType w:val="hybridMultilevel"/>
    <w:tmpl w:val="6F7A09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4C451BA"/>
    <w:multiLevelType w:val="hybridMultilevel"/>
    <w:tmpl w:val="ECD09B0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772B070C"/>
    <w:multiLevelType w:val="hybridMultilevel"/>
    <w:tmpl w:val="75D85BBE"/>
    <w:lvl w:ilvl="0" w:tplc="1F6CD8D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5">
    <w:nsid w:val="7C952543"/>
    <w:multiLevelType w:val="hybridMultilevel"/>
    <w:tmpl w:val="CC1CC344"/>
    <w:lvl w:ilvl="0" w:tplc="2176299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13"/>
  </w:num>
  <w:num w:numId="6">
    <w:abstractNumId w:val="17"/>
  </w:num>
  <w:num w:numId="7">
    <w:abstractNumId w:val="8"/>
  </w:num>
  <w:num w:numId="8">
    <w:abstractNumId w:val="19"/>
  </w:num>
  <w:num w:numId="9">
    <w:abstractNumId w:val="6"/>
  </w:num>
  <w:num w:numId="10">
    <w:abstractNumId w:val="3"/>
  </w:num>
  <w:num w:numId="11">
    <w:abstractNumId w:val="20"/>
  </w:num>
  <w:num w:numId="12">
    <w:abstractNumId w:val="25"/>
  </w:num>
  <w:num w:numId="13">
    <w:abstractNumId w:val="23"/>
  </w:num>
  <w:num w:numId="14">
    <w:abstractNumId w:val="22"/>
  </w:num>
  <w:num w:numId="15">
    <w:abstractNumId w:val="11"/>
  </w:num>
  <w:num w:numId="16">
    <w:abstractNumId w:val="10"/>
  </w:num>
  <w:num w:numId="17">
    <w:abstractNumId w:val="24"/>
  </w:num>
  <w:num w:numId="18">
    <w:abstractNumId w:val="18"/>
  </w:num>
  <w:num w:numId="19">
    <w:abstractNumId w:val="16"/>
  </w:num>
  <w:num w:numId="20">
    <w:abstractNumId w:val="21"/>
  </w:num>
  <w:num w:numId="21">
    <w:abstractNumId w:val="4"/>
  </w:num>
  <w:num w:numId="22">
    <w:abstractNumId w:val="9"/>
  </w:num>
  <w:num w:numId="23">
    <w:abstractNumId w:val="12"/>
  </w:num>
  <w:num w:numId="24">
    <w:abstractNumId w:val="7"/>
  </w:num>
  <w:num w:numId="25">
    <w:abstractNumId w:val="15"/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3331"/>
    <w:rsid w:val="00011419"/>
    <w:rsid w:val="000147E1"/>
    <w:rsid w:val="00026889"/>
    <w:rsid w:val="0003125B"/>
    <w:rsid w:val="00033566"/>
    <w:rsid w:val="00035A5E"/>
    <w:rsid w:val="00037535"/>
    <w:rsid w:val="000449E5"/>
    <w:rsid w:val="00072252"/>
    <w:rsid w:val="00072B16"/>
    <w:rsid w:val="00082DDA"/>
    <w:rsid w:val="00083996"/>
    <w:rsid w:val="0009115E"/>
    <w:rsid w:val="000A6513"/>
    <w:rsid w:val="000B3F73"/>
    <w:rsid w:val="000B5490"/>
    <w:rsid w:val="000C1A80"/>
    <w:rsid w:val="000D3EA2"/>
    <w:rsid w:val="00112EB0"/>
    <w:rsid w:val="0011504C"/>
    <w:rsid w:val="001343FE"/>
    <w:rsid w:val="00156B03"/>
    <w:rsid w:val="0017087F"/>
    <w:rsid w:val="00175BD1"/>
    <w:rsid w:val="00194E3C"/>
    <w:rsid w:val="001977C3"/>
    <w:rsid w:val="001C0AF7"/>
    <w:rsid w:val="001E09F5"/>
    <w:rsid w:val="001E71CE"/>
    <w:rsid w:val="00220399"/>
    <w:rsid w:val="00220994"/>
    <w:rsid w:val="00230913"/>
    <w:rsid w:val="002342E8"/>
    <w:rsid w:val="002460E6"/>
    <w:rsid w:val="00251453"/>
    <w:rsid w:val="00251E82"/>
    <w:rsid w:val="0026095F"/>
    <w:rsid w:val="002668BB"/>
    <w:rsid w:val="002A0114"/>
    <w:rsid w:val="002A0BCF"/>
    <w:rsid w:val="002A4EA6"/>
    <w:rsid w:val="002A69BF"/>
    <w:rsid w:val="002B0DC2"/>
    <w:rsid w:val="002C1C30"/>
    <w:rsid w:val="002C450A"/>
    <w:rsid w:val="002D3327"/>
    <w:rsid w:val="002E0563"/>
    <w:rsid w:val="002E2F31"/>
    <w:rsid w:val="002F28FD"/>
    <w:rsid w:val="002F39C2"/>
    <w:rsid w:val="002F68E6"/>
    <w:rsid w:val="002F75C9"/>
    <w:rsid w:val="00301C0F"/>
    <w:rsid w:val="00303607"/>
    <w:rsid w:val="003227CC"/>
    <w:rsid w:val="00333C51"/>
    <w:rsid w:val="00346A2C"/>
    <w:rsid w:val="003831F7"/>
    <w:rsid w:val="00385A18"/>
    <w:rsid w:val="003907D3"/>
    <w:rsid w:val="00391484"/>
    <w:rsid w:val="00393022"/>
    <w:rsid w:val="003A21F5"/>
    <w:rsid w:val="003B46BE"/>
    <w:rsid w:val="003C07AD"/>
    <w:rsid w:val="003C386E"/>
    <w:rsid w:val="003C7171"/>
    <w:rsid w:val="003D2A60"/>
    <w:rsid w:val="003D4EC0"/>
    <w:rsid w:val="003D7906"/>
    <w:rsid w:val="003E4C63"/>
    <w:rsid w:val="003F4009"/>
    <w:rsid w:val="00401801"/>
    <w:rsid w:val="0040279B"/>
    <w:rsid w:val="00415523"/>
    <w:rsid w:val="004266DE"/>
    <w:rsid w:val="00473D61"/>
    <w:rsid w:val="00474EE9"/>
    <w:rsid w:val="00477B2E"/>
    <w:rsid w:val="00484E39"/>
    <w:rsid w:val="00497B2D"/>
    <w:rsid w:val="00497B50"/>
    <w:rsid w:val="004B55A2"/>
    <w:rsid w:val="004B5FD4"/>
    <w:rsid w:val="004C54B4"/>
    <w:rsid w:val="004F09F9"/>
    <w:rsid w:val="005003A7"/>
    <w:rsid w:val="0051130D"/>
    <w:rsid w:val="00513B77"/>
    <w:rsid w:val="00523BC3"/>
    <w:rsid w:val="0052591A"/>
    <w:rsid w:val="00535A98"/>
    <w:rsid w:val="00541BD5"/>
    <w:rsid w:val="00550CDA"/>
    <w:rsid w:val="00554E6E"/>
    <w:rsid w:val="00575BD1"/>
    <w:rsid w:val="00581EE7"/>
    <w:rsid w:val="0059078A"/>
    <w:rsid w:val="00590B9F"/>
    <w:rsid w:val="005C680D"/>
    <w:rsid w:val="005D1C76"/>
    <w:rsid w:val="005D31C8"/>
    <w:rsid w:val="005E32EC"/>
    <w:rsid w:val="005F2291"/>
    <w:rsid w:val="005F4797"/>
    <w:rsid w:val="005F4C81"/>
    <w:rsid w:val="0060197D"/>
    <w:rsid w:val="00607839"/>
    <w:rsid w:val="006160D1"/>
    <w:rsid w:val="00622769"/>
    <w:rsid w:val="0062305B"/>
    <w:rsid w:val="00654C51"/>
    <w:rsid w:val="00667A25"/>
    <w:rsid w:val="00677AA1"/>
    <w:rsid w:val="00683E0A"/>
    <w:rsid w:val="0068626D"/>
    <w:rsid w:val="0069682A"/>
    <w:rsid w:val="006B1FB7"/>
    <w:rsid w:val="006B2C5E"/>
    <w:rsid w:val="006B3403"/>
    <w:rsid w:val="006F29EB"/>
    <w:rsid w:val="006F42D8"/>
    <w:rsid w:val="006F59B0"/>
    <w:rsid w:val="007045AD"/>
    <w:rsid w:val="007210EF"/>
    <w:rsid w:val="00721E46"/>
    <w:rsid w:val="0074051F"/>
    <w:rsid w:val="00760715"/>
    <w:rsid w:val="00764580"/>
    <w:rsid w:val="00794770"/>
    <w:rsid w:val="007A198E"/>
    <w:rsid w:val="007B1E64"/>
    <w:rsid w:val="007C5F04"/>
    <w:rsid w:val="007D615E"/>
    <w:rsid w:val="007E5736"/>
    <w:rsid w:val="007E7492"/>
    <w:rsid w:val="00816955"/>
    <w:rsid w:val="008233B8"/>
    <w:rsid w:val="00827BFC"/>
    <w:rsid w:val="008631FD"/>
    <w:rsid w:val="008666BB"/>
    <w:rsid w:val="00871003"/>
    <w:rsid w:val="00882074"/>
    <w:rsid w:val="00882999"/>
    <w:rsid w:val="00883A54"/>
    <w:rsid w:val="008924E2"/>
    <w:rsid w:val="00893DE5"/>
    <w:rsid w:val="008A3B4D"/>
    <w:rsid w:val="008A65CF"/>
    <w:rsid w:val="008B0D06"/>
    <w:rsid w:val="008D0E44"/>
    <w:rsid w:val="008F4198"/>
    <w:rsid w:val="008F7297"/>
    <w:rsid w:val="009059C7"/>
    <w:rsid w:val="00931F14"/>
    <w:rsid w:val="00932507"/>
    <w:rsid w:val="00941FBE"/>
    <w:rsid w:val="00955CAD"/>
    <w:rsid w:val="00956547"/>
    <w:rsid w:val="00962A69"/>
    <w:rsid w:val="00971F17"/>
    <w:rsid w:val="00972A29"/>
    <w:rsid w:val="00973DA1"/>
    <w:rsid w:val="00976783"/>
    <w:rsid w:val="00977D56"/>
    <w:rsid w:val="00983582"/>
    <w:rsid w:val="00993045"/>
    <w:rsid w:val="009A162F"/>
    <w:rsid w:val="009A4BAF"/>
    <w:rsid w:val="009B3331"/>
    <w:rsid w:val="009C3173"/>
    <w:rsid w:val="009C5AD3"/>
    <w:rsid w:val="009C6333"/>
    <w:rsid w:val="009C6F00"/>
    <w:rsid w:val="009D644E"/>
    <w:rsid w:val="009E0F95"/>
    <w:rsid w:val="009E215F"/>
    <w:rsid w:val="009F4AA8"/>
    <w:rsid w:val="00A01499"/>
    <w:rsid w:val="00A05C1B"/>
    <w:rsid w:val="00A14FB2"/>
    <w:rsid w:val="00A17634"/>
    <w:rsid w:val="00A254E3"/>
    <w:rsid w:val="00A41CBB"/>
    <w:rsid w:val="00A41DA3"/>
    <w:rsid w:val="00A426B1"/>
    <w:rsid w:val="00A47E2C"/>
    <w:rsid w:val="00A53722"/>
    <w:rsid w:val="00A54D01"/>
    <w:rsid w:val="00A97B90"/>
    <w:rsid w:val="00AB1F65"/>
    <w:rsid w:val="00AB6071"/>
    <w:rsid w:val="00AC3DFF"/>
    <w:rsid w:val="00AE0700"/>
    <w:rsid w:val="00AE1910"/>
    <w:rsid w:val="00AE7CC0"/>
    <w:rsid w:val="00AF073C"/>
    <w:rsid w:val="00B05875"/>
    <w:rsid w:val="00B33E42"/>
    <w:rsid w:val="00B36962"/>
    <w:rsid w:val="00B403DC"/>
    <w:rsid w:val="00B445BA"/>
    <w:rsid w:val="00B51390"/>
    <w:rsid w:val="00B62C65"/>
    <w:rsid w:val="00B7208D"/>
    <w:rsid w:val="00B74D06"/>
    <w:rsid w:val="00B770D7"/>
    <w:rsid w:val="00B81D64"/>
    <w:rsid w:val="00B82131"/>
    <w:rsid w:val="00B850CC"/>
    <w:rsid w:val="00BA5CE8"/>
    <w:rsid w:val="00BB4650"/>
    <w:rsid w:val="00BB7AA4"/>
    <w:rsid w:val="00BC3E7C"/>
    <w:rsid w:val="00BD2854"/>
    <w:rsid w:val="00BD6DD5"/>
    <w:rsid w:val="00BE1B7F"/>
    <w:rsid w:val="00BE3D48"/>
    <w:rsid w:val="00BE612C"/>
    <w:rsid w:val="00BF4BE1"/>
    <w:rsid w:val="00C10C14"/>
    <w:rsid w:val="00C151DC"/>
    <w:rsid w:val="00C31588"/>
    <w:rsid w:val="00C32926"/>
    <w:rsid w:val="00C420DE"/>
    <w:rsid w:val="00C5026D"/>
    <w:rsid w:val="00C56570"/>
    <w:rsid w:val="00C5708C"/>
    <w:rsid w:val="00C71201"/>
    <w:rsid w:val="00C8649F"/>
    <w:rsid w:val="00CA2A53"/>
    <w:rsid w:val="00CA2E0E"/>
    <w:rsid w:val="00CC432F"/>
    <w:rsid w:val="00CC7483"/>
    <w:rsid w:val="00CD5409"/>
    <w:rsid w:val="00CD6996"/>
    <w:rsid w:val="00CD7F08"/>
    <w:rsid w:val="00CF3B1A"/>
    <w:rsid w:val="00CF6E96"/>
    <w:rsid w:val="00D0154C"/>
    <w:rsid w:val="00D02664"/>
    <w:rsid w:val="00D049EB"/>
    <w:rsid w:val="00D14C43"/>
    <w:rsid w:val="00D150EB"/>
    <w:rsid w:val="00D152E4"/>
    <w:rsid w:val="00D31D7E"/>
    <w:rsid w:val="00D43B07"/>
    <w:rsid w:val="00D553A5"/>
    <w:rsid w:val="00D646E9"/>
    <w:rsid w:val="00D65426"/>
    <w:rsid w:val="00D764B6"/>
    <w:rsid w:val="00D915E0"/>
    <w:rsid w:val="00DA0945"/>
    <w:rsid w:val="00DB0790"/>
    <w:rsid w:val="00DC1690"/>
    <w:rsid w:val="00DC202A"/>
    <w:rsid w:val="00DD6D29"/>
    <w:rsid w:val="00DF47CB"/>
    <w:rsid w:val="00E12861"/>
    <w:rsid w:val="00E21DBC"/>
    <w:rsid w:val="00E235D2"/>
    <w:rsid w:val="00E3541D"/>
    <w:rsid w:val="00E36EEE"/>
    <w:rsid w:val="00E427AB"/>
    <w:rsid w:val="00E814EE"/>
    <w:rsid w:val="00E901DA"/>
    <w:rsid w:val="00E9197F"/>
    <w:rsid w:val="00E92AAF"/>
    <w:rsid w:val="00E94856"/>
    <w:rsid w:val="00EA3834"/>
    <w:rsid w:val="00EB5069"/>
    <w:rsid w:val="00EC64A5"/>
    <w:rsid w:val="00ED0D68"/>
    <w:rsid w:val="00ED3DD4"/>
    <w:rsid w:val="00ED4DBD"/>
    <w:rsid w:val="00EE1C5C"/>
    <w:rsid w:val="00EE3A29"/>
    <w:rsid w:val="00EE4C44"/>
    <w:rsid w:val="00F120EA"/>
    <w:rsid w:val="00F16C6A"/>
    <w:rsid w:val="00F21537"/>
    <w:rsid w:val="00F26B8B"/>
    <w:rsid w:val="00F3321E"/>
    <w:rsid w:val="00F34CF1"/>
    <w:rsid w:val="00F3599D"/>
    <w:rsid w:val="00F419D8"/>
    <w:rsid w:val="00F47729"/>
    <w:rsid w:val="00F57480"/>
    <w:rsid w:val="00F57963"/>
    <w:rsid w:val="00F73723"/>
    <w:rsid w:val="00F838EF"/>
    <w:rsid w:val="00FA33C2"/>
    <w:rsid w:val="00FA6058"/>
    <w:rsid w:val="00FB0862"/>
    <w:rsid w:val="00FC7910"/>
    <w:rsid w:val="00FD2CD9"/>
    <w:rsid w:val="00FD5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210EF"/>
    <w:pPr>
      <w:widowControl w:val="0"/>
      <w:suppressAutoHyphens/>
      <w:autoSpaceDE w:val="0"/>
    </w:pPr>
    <w:rPr>
      <w:sz w:val="20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84E39"/>
    <w:pPr>
      <w:pageBreakBefore/>
      <w:widowControl/>
      <w:suppressAutoHyphens w:val="0"/>
      <w:autoSpaceDE/>
      <w:spacing w:before="480" w:after="360"/>
      <w:outlineLvl w:val="0"/>
    </w:pPr>
    <w:rPr>
      <w:rFonts w:ascii="Calibri" w:hAnsi="Calibri"/>
      <w:b/>
      <w:bCs/>
      <w:caps/>
      <w:spacing w:val="5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84E39"/>
    <w:pPr>
      <w:widowControl/>
      <w:suppressAutoHyphens w:val="0"/>
      <w:autoSpaceDE/>
      <w:spacing w:before="360" w:after="240"/>
      <w:outlineLvl w:val="1"/>
    </w:pPr>
    <w:rPr>
      <w:rFonts w:ascii="Calibri" w:hAnsi="Calibri"/>
      <w:b/>
      <w:b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84E39"/>
    <w:pPr>
      <w:widowControl/>
      <w:suppressAutoHyphens w:val="0"/>
      <w:autoSpaceDE/>
      <w:spacing w:before="200" w:line="271" w:lineRule="auto"/>
      <w:outlineLvl w:val="2"/>
    </w:pPr>
    <w:rPr>
      <w:rFonts w:ascii="Calibri" w:hAnsi="Calibri"/>
      <w:i/>
      <w:iCs/>
      <w:smallCaps/>
      <w:spacing w:val="5"/>
      <w:sz w:val="26"/>
      <w:szCs w:val="26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84E39"/>
    <w:pPr>
      <w:widowControl/>
      <w:suppressAutoHyphens w:val="0"/>
      <w:autoSpaceDE/>
      <w:spacing w:line="271" w:lineRule="auto"/>
      <w:outlineLvl w:val="3"/>
    </w:pPr>
    <w:rPr>
      <w:rFonts w:ascii="Calibri" w:hAnsi="Calibri"/>
      <w:b/>
      <w:bCs/>
      <w:spacing w:val="5"/>
      <w:sz w:val="24"/>
      <w:szCs w:val="24"/>
      <w:lang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84E39"/>
    <w:pPr>
      <w:widowControl/>
      <w:suppressAutoHyphens w:val="0"/>
      <w:autoSpaceDE/>
      <w:spacing w:line="271" w:lineRule="auto"/>
      <w:outlineLvl w:val="4"/>
    </w:pPr>
    <w:rPr>
      <w:rFonts w:ascii="Calibri" w:hAnsi="Calibri"/>
      <w:i/>
      <w:iCs/>
      <w:sz w:val="24"/>
      <w:szCs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84E39"/>
    <w:pPr>
      <w:widowControl/>
      <w:shd w:val="clear" w:color="auto" w:fill="FFFFFF"/>
      <w:suppressAutoHyphens w:val="0"/>
      <w:autoSpaceDE/>
      <w:spacing w:line="271" w:lineRule="auto"/>
      <w:outlineLvl w:val="5"/>
    </w:pPr>
    <w:rPr>
      <w:rFonts w:ascii="Calibri" w:hAnsi="Calibri"/>
      <w:b/>
      <w:bCs/>
      <w:color w:val="595959"/>
      <w:spacing w:val="5"/>
      <w:sz w:val="22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84E39"/>
    <w:pPr>
      <w:widowControl/>
      <w:suppressAutoHyphens w:val="0"/>
      <w:autoSpaceDE/>
      <w:spacing w:line="276" w:lineRule="auto"/>
      <w:outlineLvl w:val="6"/>
    </w:pPr>
    <w:rPr>
      <w:rFonts w:ascii="Calibri" w:hAnsi="Calibri"/>
      <w:b/>
      <w:bCs/>
      <w:i/>
      <w:iCs/>
      <w:color w:val="5A5A5A"/>
      <w:lang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84E39"/>
    <w:pPr>
      <w:widowControl/>
      <w:suppressAutoHyphens w:val="0"/>
      <w:autoSpaceDE/>
      <w:spacing w:line="276" w:lineRule="auto"/>
      <w:outlineLvl w:val="7"/>
    </w:pPr>
    <w:rPr>
      <w:rFonts w:ascii="Calibri" w:hAnsi="Calibri"/>
      <w:b/>
      <w:bCs/>
      <w:color w:val="7F7F7F"/>
      <w:lang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84E39"/>
    <w:pPr>
      <w:widowControl/>
      <w:suppressAutoHyphens w:val="0"/>
      <w:autoSpaceDE/>
      <w:spacing w:line="271" w:lineRule="auto"/>
      <w:outlineLvl w:val="8"/>
    </w:pPr>
    <w:rPr>
      <w:rFonts w:ascii="Calibri" w:hAnsi="Calibri"/>
      <w:b/>
      <w:bCs/>
      <w:i/>
      <w:iCs/>
      <w:color w:val="7F7F7F"/>
      <w:sz w:val="18"/>
      <w:szCs w:val="1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84E39"/>
    <w:rPr>
      <w:rFonts w:ascii="Calibri" w:hAnsi="Calibri" w:cs="Times New Roman"/>
      <w:b/>
      <w:caps/>
      <w:spacing w:val="5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84E39"/>
    <w:rPr>
      <w:rFonts w:ascii="Calibri" w:hAnsi="Calibri" w:cs="Times New Roman"/>
      <w:b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84E39"/>
    <w:rPr>
      <w:rFonts w:ascii="Calibri" w:hAnsi="Calibri" w:cs="Times New Roman"/>
      <w:i/>
      <w:smallCaps/>
      <w:spacing w:val="5"/>
      <w:sz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84E39"/>
    <w:rPr>
      <w:rFonts w:ascii="Calibri" w:hAnsi="Calibri" w:cs="Times New Roman"/>
      <w:b/>
      <w:spacing w:val="5"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84E39"/>
    <w:rPr>
      <w:rFonts w:ascii="Calibri" w:hAnsi="Calibri" w:cs="Times New Roman"/>
      <w:i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84E39"/>
    <w:rPr>
      <w:rFonts w:ascii="Calibri" w:hAnsi="Calibri" w:cs="Times New Roman"/>
      <w:b/>
      <w:color w:val="595959"/>
      <w:spacing w:val="5"/>
      <w:sz w:val="22"/>
      <w:shd w:val="clear" w:color="auto" w:fill="FFFFFF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484E39"/>
    <w:rPr>
      <w:rFonts w:ascii="Calibri" w:hAnsi="Calibri" w:cs="Times New Roman"/>
      <w:b/>
      <w:i/>
      <w:color w:val="5A5A5A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84E39"/>
    <w:rPr>
      <w:rFonts w:ascii="Calibri" w:hAnsi="Calibri" w:cs="Times New Roman"/>
      <w:b/>
      <w:color w:val="7F7F7F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84E39"/>
    <w:rPr>
      <w:rFonts w:ascii="Calibri" w:hAnsi="Calibri" w:cs="Times New Roman"/>
      <w:b/>
      <w:i/>
      <w:color w:val="7F7F7F"/>
      <w:sz w:val="18"/>
      <w:lang w:eastAsia="en-US"/>
    </w:rPr>
  </w:style>
  <w:style w:type="character" w:customStyle="1" w:styleId="Absatz-Standardschriftart">
    <w:name w:val="Absatz-Standardschriftart"/>
    <w:uiPriority w:val="99"/>
    <w:rsid w:val="007210EF"/>
  </w:style>
  <w:style w:type="character" w:customStyle="1" w:styleId="WW-Absatz-Standardschriftart">
    <w:name w:val="WW-Absatz-Standardschriftart"/>
    <w:uiPriority w:val="99"/>
    <w:rsid w:val="007210EF"/>
  </w:style>
  <w:style w:type="character" w:customStyle="1" w:styleId="WW-Absatz-Standardschriftart1">
    <w:name w:val="WW-Absatz-Standardschriftart1"/>
    <w:uiPriority w:val="99"/>
    <w:rsid w:val="007210EF"/>
  </w:style>
  <w:style w:type="character" w:customStyle="1" w:styleId="WW-Absatz-Standardschriftart11">
    <w:name w:val="WW-Absatz-Standardschriftart11"/>
    <w:uiPriority w:val="99"/>
    <w:rsid w:val="007210EF"/>
  </w:style>
  <w:style w:type="character" w:customStyle="1" w:styleId="1">
    <w:name w:val="Основной шрифт абзаца1"/>
    <w:uiPriority w:val="99"/>
    <w:rsid w:val="007210EF"/>
  </w:style>
  <w:style w:type="character" w:styleId="PageNumber">
    <w:name w:val="page number"/>
    <w:basedOn w:val="1"/>
    <w:uiPriority w:val="99"/>
    <w:rsid w:val="007210EF"/>
    <w:rPr>
      <w:rFonts w:cs="Times New Roman"/>
    </w:rPr>
  </w:style>
  <w:style w:type="character" w:customStyle="1" w:styleId="WW8Num1z1">
    <w:name w:val="WW8Num1z1"/>
    <w:uiPriority w:val="99"/>
    <w:rsid w:val="007210EF"/>
    <w:rPr>
      <w:rFonts w:ascii="Symbol" w:hAnsi="Symbol"/>
    </w:rPr>
  </w:style>
  <w:style w:type="paragraph" w:customStyle="1" w:styleId="a">
    <w:name w:val="Заголовок"/>
    <w:basedOn w:val="Normal"/>
    <w:next w:val="BodyText"/>
    <w:uiPriority w:val="99"/>
    <w:rsid w:val="007210E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7210E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84E39"/>
    <w:rPr>
      <w:rFonts w:cs="Times New Roman"/>
      <w:lang w:eastAsia="ar-SA" w:bidi="ar-SA"/>
    </w:rPr>
  </w:style>
  <w:style w:type="paragraph" w:styleId="List">
    <w:name w:val="List"/>
    <w:basedOn w:val="BodyText"/>
    <w:uiPriority w:val="99"/>
    <w:rsid w:val="007210EF"/>
    <w:rPr>
      <w:rFonts w:cs="Tahoma"/>
    </w:rPr>
  </w:style>
  <w:style w:type="paragraph" w:customStyle="1" w:styleId="10">
    <w:name w:val="Название1"/>
    <w:basedOn w:val="Normal"/>
    <w:uiPriority w:val="99"/>
    <w:rsid w:val="007210E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Normal"/>
    <w:uiPriority w:val="99"/>
    <w:rsid w:val="007210EF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uiPriority w:val="99"/>
    <w:rsid w:val="007210E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16C6A"/>
    <w:rPr>
      <w:rFonts w:cs="Times New Roman"/>
      <w:lang w:eastAsia="ar-SA" w:bidi="ar-SA"/>
    </w:rPr>
  </w:style>
  <w:style w:type="paragraph" w:styleId="Footer">
    <w:name w:val="footer"/>
    <w:basedOn w:val="Normal"/>
    <w:link w:val="FooterChar"/>
    <w:uiPriority w:val="99"/>
    <w:rsid w:val="007210E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84E39"/>
    <w:rPr>
      <w:rFonts w:cs="Times New Roman"/>
      <w:lang w:eastAsia="ar-SA" w:bidi="ar-SA"/>
    </w:rPr>
  </w:style>
  <w:style w:type="paragraph" w:customStyle="1" w:styleId="a0">
    <w:name w:val="Содержимое врезки"/>
    <w:basedOn w:val="BodyText"/>
    <w:uiPriority w:val="99"/>
    <w:rsid w:val="007210EF"/>
  </w:style>
  <w:style w:type="paragraph" w:customStyle="1" w:styleId="ConsPlusNormal">
    <w:name w:val="ConsPlusNormal"/>
    <w:uiPriority w:val="99"/>
    <w:rsid w:val="007210EF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7210EF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1">
    <w:name w:val="Содержимое таблицы"/>
    <w:basedOn w:val="Normal"/>
    <w:uiPriority w:val="99"/>
    <w:rsid w:val="007210EF"/>
    <w:pPr>
      <w:suppressLineNumbers/>
    </w:pPr>
  </w:style>
  <w:style w:type="paragraph" w:customStyle="1" w:styleId="a2">
    <w:name w:val="Заголовок таблицы"/>
    <w:basedOn w:val="a1"/>
    <w:uiPriority w:val="99"/>
    <w:rsid w:val="007210EF"/>
    <w:pPr>
      <w:jc w:val="center"/>
    </w:pPr>
    <w:rPr>
      <w:b/>
      <w:bCs/>
    </w:rPr>
  </w:style>
  <w:style w:type="table" w:styleId="TableGrid">
    <w:name w:val="Table Grid"/>
    <w:basedOn w:val="TableNormal"/>
    <w:uiPriority w:val="99"/>
    <w:rsid w:val="00DC202A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aliases w:val="Обычный (Web)1,Обычный (веб)1,Обычный (веб)11"/>
    <w:basedOn w:val="Normal"/>
    <w:link w:val="NormalWebChar"/>
    <w:uiPriority w:val="99"/>
    <w:rsid w:val="009E0F95"/>
    <w:pPr>
      <w:widowControl/>
      <w:suppressAutoHyphens w:val="0"/>
      <w:autoSpaceDE/>
      <w:spacing w:before="100" w:beforeAutospacing="1" w:after="119"/>
    </w:pPr>
    <w:rPr>
      <w:sz w:val="24"/>
      <w:lang w:eastAsia="ru-RU"/>
    </w:rPr>
  </w:style>
  <w:style w:type="paragraph" w:customStyle="1" w:styleId="ConsPlusTitle">
    <w:name w:val="ConsPlusTitle"/>
    <w:basedOn w:val="Normal"/>
    <w:next w:val="ConsPlusNormal"/>
    <w:uiPriority w:val="99"/>
    <w:rsid w:val="009A4BAF"/>
    <w:rPr>
      <w:rFonts w:ascii="Arial" w:hAnsi="Arial" w:cs="Arial"/>
      <w:b/>
      <w:bCs/>
      <w:lang w:eastAsia="ru-RU"/>
    </w:rPr>
  </w:style>
  <w:style w:type="paragraph" w:customStyle="1" w:styleId="12">
    <w:name w:val="Абзац списка1"/>
    <w:basedOn w:val="Normal"/>
    <w:uiPriority w:val="99"/>
    <w:rsid w:val="00F16C6A"/>
    <w:pPr>
      <w:widowControl/>
      <w:tabs>
        <w:tab w:val="num" w:pos="720"/>
      </w:tabs>
      <w:suppressAutoHyphens w:val="0"/>
      <w:autoSpaceDE/>
      <w:ind w:left="720" w:hanging="360"/>
      <w:jc w:val="both"/>
    </w:pPr>
    <w:rPr>
      <w:rFonts w:ascii="Calibri" w:hAnsi="Calibri" w:cs="Calibri"/>
      <w:sz w:val="28"/>
      <w:szCs w:val="28"/>
      <w:lang w:eastAsia="en-US"/>
    </w:rPr>
  </w:style>
  <w:style w:type="character" w:customStyle="1" w:styleId="QuoteChar">
    <w:name w:val="Quote Char"/>
    <w:link w:val="21"/>
    <w:uiPriority w:val="99"/>
    <w:locked/>
    <w:rsid w:val="00F16C6A"/>
    <w:rPr>
      <w:rFonts w:ascii="Calibri" w:hAnsi="Calibri"/>
      <w:i/>
      <w:sz w:val="22"/>
      <w:lang w:val="ru-RU" w:eastAsia="en-US"/>
    </w:rPr>
  </w:style>
  <w:style w:type="paragraph" w:customStyle="1" w:styleId="ConsPlusCell">
    <w:name w:val="ConsPlusCell"/>
    <w:uiPriority w:val="99"/>
    <w:rsid w:val="00F16C6A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character" w:customStyle="1" w:styleId="NormalWebChar">
    <w:name w:val="Normal (Web) Char"/>
    <w:aliases w:val="Обычный (Web)1 Char,Обычный (веб)1 Char,Обычный (веб)11 Char"/>
    <w:link w:val="NormalWeb"/>
    <w:uiPriority w:val="99"/>
    <w:locked/>
    <w:rsid w:val="00F16C6A"/>
    <w:rPr>
      <w:sz w:val="24"/>
    </w:rPr>
  </w:style>
  <w:style w:type="paragraph" w:customStyle="1" w:styleId="a3">
    <w:name w:val="Знак"/>
    <w:basedOn w:val="Normal"/>
    <w:uiPriority w:val="99"/>
    <w:rsid w:val="00F16C6A"/>
    <w:pPr>
      <w:widowControl/>
      <w:suppressAutoHyphens w:val="0"/>
      <w:autoSpaceDE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a4">
    <w:name w:val="Знак Знак Знак Знак Знак Знак"/>
    <w:basedOn w:val="Normal"/>
    <w:uiPriority w:val="99"/>
    <w:rsid w:val="00F16C6A"/>
    <w:pPr>
      <w:widowControl/>
      <w:suppressAutoHyphens w:val="0"/>
      <w:autoSpaceDE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484E39"/>
    <w:pPr>
      <w:widowControl/>
      <w:suppressAutoHyphens w:val="0"/>
      <w:autoSpaceDE/>
      <w:spacing w:after="300"/>
    </w:pPr>
    <w:rPr>
      <w:rFonts w:ascii="Calibri" w:hAnsi="Calibri"/>
      <w:smallCaps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484E39"/>
    <w:rPr>
      <w:rFonts w:ascii="Calibri" w:hAnsi="Calibri" w:cs="Times New Roman"/>
      <w:smallCaps/>
      <w:sz w:val="52"/>
      <w:lang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484E39"/>
    <w:pPr>
      <w:widowControl/>
      <w:suppressAutoHyphens w:val="0"/>
      <w:autoSpaceDE/>
      <w:spacing w:after="200" w:line="276" w:lineRule="auto"/>
    </w:pPr>
    <w:rPr>
      <w:rFonts w:ascii="Calibri" w:hAnsi="Calibri"/>
      <w:i/>
      <w:iCs/>
      <w:smallCaps/>
      <w:spacing w:val="10"/>
      <w:sz w:val="28"/>
      <w:szCs w:val="28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84E39"/>
    <w:rPr>
      <w:rFonts w:ascii="Calibri" w:hAnsi="Calibri" w:cs="Times New Roman"/>
      <w:i/>
      <w:smallCaps/>
      <w:spacing w:val="10"/>
      <w:sz w:val="28"/>
      <w:lang w:eastAsia="en-US"/>
    </w:rPr>
  </w:style>
  <w:style w:type="paragraph" w:customStyle="1" w:styleId="13">
    <w:name w:val="Без интервала1"/>
    <w:basedOn w:val="Normal"/>
    <w:link w:val="NoSpacingChar"/>
    <w:uiPriority w:val="99"/>
    <w:rsid w:val="00484E39"/>
    <w:pPr>
      <w:widowControl/>
      <w:suppressAutoHyphens w:val="0"/>
      <w:autoSpaceDE/>
    </w:pPr>
    <w:rPr>
      <w:rFonts w:ascii="Calibri" w:hAnsi="Calibri"/>
      <w:sz w:val="22"/>
      <w:lang w:eastAsia="en-US"/>
    </w:rPr>
  </w:style>
  <w:style w:type="character" w:customStyle="1" w:styleId="NoSpacingChar">
    <w:name w:val="No Spacing Char"/>
    <w:link w:val="13"/>
    <w:uiPriority w:val="99"/>
    <w:locked/>
    <w:rsid w:val="00484E39"/>
    <w:rPr>
      <w:rFonts w:ascii="Calibri" w:hAnsi="Calibri"/>
      <w:sz w:val="22"/>
      <w:lang w:eastAsia="en-US"/>
    </w:rPr>
  </w:style>
  <w:style w:type="paragraph" w:customStyle="1" w:styleId="21">
    <w:name w:val="Цитата 21"/>
    <w:basedOn w:val="Normal"/>
    <w:next w:val="Normal"/>
    <w:link w:val="QuoteChar"/>
    <w:uiPriority w:val="99"/>
    <w:rsid w:val="00484E39"/>
    <w:pPr>
      <w:widowControl/>
      <w:suppressAutoHyphens w:val="0"/>
      <w:autoSpaceDE/>
      <w:spacing w:after="200" w:line="276" w:lineRule="auto"/>
    </w:pPr>
    <w:rPr>
      <w:rFonts w:ascii="Calibri" w:hAnsi="Calibri"/>
      <w:i/>
      <w:sz w:val="22"/>
      <w:lang w:eastAsia="en-US"/>
    </w:rPr>
  </w:style>
  <w:style w:type="paragraph" w:customStyle="1" w:styleId="14">
    <w:name w:val="Выделенная цитата1"/>
    <w:basedOn w:val="Normal"/>
    <w:next w:val="Normal"/>
    <w:link w:val="IntenseQuoteChar"/>
    <w:uiPriority w:val="99"/>
    <w:rsid w:val="00484E39"/>
    <w:pPr>
      <w:widowControl/>
      <w:pBdr>
        <w:top w:val="single" w:sz="4" w:space="10" w:color="auto"/>
        <w:bottom w:val="single" w:sz="4" w:space="10" w:color="auto"/>
      </w:pBdr>
      <w:suppressAutoHyphens w:val="0"/>
      <w:autoSpaceDE/>
      <w:spacing w:before="240" w:after="240" w:line="300" w:lineRule="auto"/>
      <w:ind w:left="1152" w:right="1152"/>
      <w:jc w:val="both"/>
    </w:pPr>
    <w:rPr>
      <w:rFonts w:ascii="Calibri" w:hAnsi="Calibri"/>
      <w:i/>
      <w:sz w:val="22"/>
      <w:lang w:eastAsia="en-US"/>
    </w:rPr>
  </w:style>
  <w:style w:type="character" w:customStyle="1" w:styleId="IntenseQuoteChar">
    <w:name w:val="Intense Quote Char"/>
    <w:link w:val="14"/>
    <w:uiPriority w:val="99"/>
    <w:locked/>
    <w:rsid w:val="00484E39"/>
    <w:rPr>
      <w:rFonts w:ascii="Calibri" w:hAnsi="Calibri"/>
      <w:i/>
      <w:sz w:val="22"/>
      <w:lang w:eastAsia="en-US"/>
    </w:rPr>
  </w:style>
  <w:style w:type="character" w:styleId="Hyperlink">
    <w:name w:val="Hyperlink"/>
    <w:basedOn w:val="DefaultParagraphFont"/>
    <w:uiPriority w:val="99"/>
    <w:rsid w:val="00484E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484E39"/>
    <w:pPr>
      <w:widowControl/>
      <w:suppressAutoHyphens w:val="0"/>
      <w:autoSpaceDE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84E39"/>
    <w:rPr>
      <w:rFonts w:ascii="Tahoma" w:hAnsi="Tahoma" w:cs="Times New Roman"/>
      <w:sz w:val="16"/>
    </w:rPr>
  </w:style>
  <w:style w:type="paragraph" w:customStyle="1" w:styleId="Heading">
    <w:name w:val="Heading"/>
    <w:uiPriority w:val="99"/>
    <w:rsid w:val="00484E3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5">
    <w:name w:val="Знак1"/>
    <w:basedOn w:val="Normal"/>
    <w:uiPriority w:val="99"/>
    <w:rsid w:val="00484E39"/>
    <w:pPr>
      <w:widowControl/>
      <w:suppressAutoHyphens w:val="0"/>
      <w:autoSpaceDE/>
      <w:spacing w:after="160" w:line="240" w:lineRule="exact"/>
    </w:pPr>
    <w:rPr>
      <w:rFonts w:ascii="Verdana" w:hAnsi="Verdana"/>
      <w:lang w:val="en-US" w:eastAsia="en-US"/>
    </w:rPr>
  </w:style>
  <w:style w:type="table" w:customStyle="1" w:styleId="16">
    <w:name w:val="Сетка таблицы1"/>
    <w:uiPriority w:val="99"/>
    <w:rsid w:val="00484E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2 Знак Знак Знак Знак Знак"/>
    <w:basedOn w:val="Normal"/>
    <w:uiPriority w:val="99"/>
    <w:rsid w:val="00484E39"/>
    <w:pPr>
      <w:widowControl/>
      <w:suppressAutoHyphens w:val="0"/>
      <w:autoSpaceDE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TableContents">
    <w:name w:val="Table Contents"/>
    <w:basedOn w:val="Normal"/>
    <w:uiPriority w:val="99"/>
    <w:rsid w:val="002A69BF"/>
    <w:pPr>
      <w:suppressLineNumbers/>
      <w:autoSpaceDE/>
      <w:textAlignment w:val="baseline"/>
    </w:pPr>
    <w:rPr>
      <w:rFonts w:cs="Mangal"/>
      <w:kern w:val="1"/>
      <w:sz w:val="24"/>
      <w:szCs w:val="24"/>
      <w:lang w:eastAsia="hi-IN" w:bidi="hi-IN"/>
    </w:rPr>
  </w:style>
  <w:style w:type="character" w:customStyle="1" w:styleId="WW8Num5z0">
    <w:name w:val="WW8Num5z0"/>
    <w:uiPriority w:val="99"/>
    <w:rsid w:val="00EE4C4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228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9</Pages>
  <Words>1558</Words>
  <Characters>8885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                                                          </dc:title>
  <dc:subject/>
  <dc:creator>Customer</dc:creator>
  <cp:keywords/>
  <dc:description/>
  <cp:lastModifiedBy>Залучье 1</cp:lastModifiedBy>
  <cp:revision>2</cp:revision>
  <cp:lastPrinted>2015-12-03T05:35:00Z</cp:lastPrinted>
  <dcterms:created xsi:type="dcterms:W3CDTF">2015-12-03T05:38:00Z</dcterms:created>
  <dcterms:modified xsi:type="dcterms:W3CDTF">2015-12-03T05:38:00Z</dcterms:modified>
</cp:coreProperties>
</file>