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1D" w:rsidRDefault="00505C1D" w:rsidP="00DD597A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66pt" filled="t">
            <v:fill color2="black"/>
            <v:imagedata r:id="rId4" o:title="" gain="126030f"/>
          </v:shape>
        </w:pict>
      </w:r>
    </w:p>
    <w:p w:rsidR="00505C1D" w:rsidRDefault="00505C1D" w:rsidP="00DD59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05C1D" w:rsidRDefault="00505C1D" w:rsidP="00DD59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505C1D" w:rsidRDefault="00505C1D" w:rsidP="00DD59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505C1D" w:rsidRDefault="00505C1D" w:rsidP="00DD597A">
      <w:pPr>
        <w:jc w:val="center"/>
      </w:pPr>
    </w:p>
    <w:p w:rsidR="00505C1D" w:rsidRDefault="00505C1D" w:rsidP="00DD597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505C1D" w:rsidRPr="00CD3B5A" w:rsidRDefault="00505C1D" w:rsidP="00A51EE7">
      <w:pPr>
        <w:spacing w:before="480"/>
        <w:jc w:val="both"/>
        <w:rPr>
          <w:sz w:val="28"/>
          <w:szCs w:val="28"/>
        </w:rPr>
      </w:pPr>
      <w:r w:rsidRPr="00CD3B5A">
        <w:rPr>
          <w:sz w:val="28"/>
          <w:szCs w:val="28"/>
        </w:rPr>
        <w:t xml:space="preserve">от  </w:t>
      </w:r>
      <w:r>
        <w:rPr>
          <w:sz w:val="28"/>
          <w:szCs w:val="28"/>
        </w:rPr>
        <w:t>01.07.2016</w:t>
      </w:r>
      <w:r w:rsidRPr="00CD3B5A">
        <w:rPr>
          <w:sz w:val="28"/>
          <w:szCs w:val="28"/>
        </w:rPr>
        <w:t xml:space="preserve">  № </w:t>
      </w:r>
      <w:r>
        <w:rPr>
          <w:sz w:val="28"/>
          <w:szCs w:val="28"/>
        </w:rPr>
        <w:t>70</w:t>
      </w:r>
      <w:r w:rsidRPr="00CD3B5A">
        <w:rPr>
          <w:sz w:val="28"/>
          <w:szCs w:val="28"/>
        </w:rPr>
        <w:t xml:space="preserve">  </w:t>
      </w:r>
    </w:p>
    <w:p w:rsidR="00505C1D" w:rsidRPr="00CD3B5A" w:rsidRDefault="00505C1D" w:rsidP="00A51EE7">
      <w:pPr>
        <w:spacing w:after="480"/>
        <w:jc w:val="both"/>
        <w:rPr>
          <w:sz w:val="28"/>
          <w:szCs w:val="28"/>
        </w:rPr>
      </w:pPr>
      <w:r w:rsidRPr="00CD3B5A">
        <w:rPr>
          <w:sz w:val="28"/>
          <w:szCs w:val="28"/>
        </w:rPr>
        <w:t>с. Залучье</w:t>
      </w:r>
    </w:p>
    <w:tbl>
      <w:tblPr>
        <w:tblW w:w="4248" w:type="dxa"/>
        <w:tblLook w:val="01E0"/>
      </w:tblPr>
      <w:tblGrid>
        <w:gridCol w:w="4248"/>
      </w:tblGrid>
      <w:tr w:rsidR="00505C1D" w:rsidRPr="00CD3B5A" w:rsidTr="008F1AB8">
        <w:trPr>
          <w:trHeight w:val="2189"/>
        </w:trPr>
        <w:tc>
          <w:tcPr>
            <w:tcW w:w="4248" w:type="dxa"/>
          </w:tcPr>
          <w:p w:rsidR="00505C1D" w:rsidRPr="00CD3B5A" w:rsidRDefault="00505C1D" w:rsidP="00CD3B5A">
            <w:pPr>
              <w:widowControl w:val="0"/>
              <w:suppressAutoHyphens/>
              <w:autoSpaceDE w:val="0"/>
              <w:spacing w:after="200" w:line="276" w:lineRule="auto"/>
              <w:rPr>
                <w:b/>
                <w:sz w:val="28"/>
                <w:szCs w:val="28"/>
                <w:lang w:eastAsia="ar-SA"/>
              </w:rPr>
            </w:pPr>
            <w:r w:rsidRPr="00CD3B5A">
              <w:rPr>
                <w:b/>
                <w:bCs/>
                <w:sz w:val="28"/>
                <w:szCs w:val="28"/>
              </w:rPr>
              <w:t xml:space="preserve">О внесении изменений </w:t>
            </w:r>
            <w:r w:rsidRPr="00CD3B5A">
              <w:rPr>
                <w:b/>
                <w:sz w:val="28"/>
                <w:szCs w:val="28"/>
              </w:rPr>
              <w:t>в Муниципальную программу «Совершенствование и содержание автомобильных дорог местного значения Залучского сельского поселения на 2014-201</w:t>
            </w:r>
            <w:r>
              <w:rPr>
                <w:b/>
                <w:sz w:val="28"/>
                <w:szCs w:val="28"/>
              </w:rPr>
              <w:t>7</w:t>
            </w:r>
            <w:r w:rsidRPr="00CD3B5A">
              <w:rPr>
                <w:b/>
                <w:sz w:val="28"/>
                <w:szCs w:val="28"/>
              </w:rPr>
              <w:t xml:space="preserve"> годы»</w:t>
            </w:r>
          </w:p>
        </w:tc>
      </w:tr>
    </w:tbl>
    <w:p w:rsidR="00505C1D" w:rsidRPr="00CD3B5A" w:rsidRDefault="00505C1D" w:rsidP="00A51EE7">
      <w:pPr>
        <w:rPr>
          <w:rFonts w:ascii="Calibri" w:hAnsi="Calibri"/>
          <w:sz w:val="28"/>
          <w:szCs w:val="28"/>
          <w:lang w:eastAsia="ar-SA"/>
        </w:rPr>
      </w:pPr>
    </w:p>
    <w:p w:rsidR="00505C1D" w:rsidRPr="00CD3B5A" w:rsidRDefault="00505C1D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CD3B5A">
        <w:rPr>
          <w:sz w:val="28"/>
          <w:szCs w:val="28"/>
        </w:rPr>
        <w:t xml:space="preserve"> </w:t>
      </w:r>
    </w:p>
    <w:p w:rsidR="00505C1D" w:rsidRPr="00CD3B5A" w:rsidRDefault="00505C1D" w:rsidP="00A51EE7">
      <w:pPr>
        <w:ind w:firstLine="540"/>
        <w:jc w:val="both"/>
        <w:rPr>
          <w:b/>
          <w:sz w:val="28"/>
          <w:szCs w:val="28"/>
        </w:rPr>
      </w:pPr>
      <w:r w:rsidRPr="00CD3B5A">
        <w:rPr>
          <w:sz w:val="28"/>
          <w:szCs w:val="28"/>
        </w:rPr>
        <w:t xml:space="preserve">Администрация Залучского сельского поселения </w:t>
      </w:r>
      <w:r w:rsidRPr="00CD3B5A">
        <w:rPr>
          <w:b/>
          <w:sz w:val="28"/>
          <w:szCs w:val="28"/>
        </w:rPr>
        <w:t>ПОСТАНОВЛЯЕТ:</w:t>
      </w:r>
    </w:p>
    <w:p w:rsidR="00505C1D" w:rsidRPr="00CD3B5A" w:rsidRDefault="00505C1D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CD3B5A">
        <w:rPr>
          <w:sz w:val="28"/>
          <w:szCs w:val="28"/>
        </w:rPr>
        <w:tab/>
        <w:t>1.  Внести изменения в паспорт Муниципальной программы  «Совершенствование и содержание автомобильных дорог местного значения Залучского сельского поселения на 2014-2017 годы»  утвержденной  постановлением    «Об утверждении муниципальной Программы «Совершенствование и содержание автомобильных дорог местного значения Залучского сельского поселения на 2014-2016 годы» от 12.11.2013 № 146  изложив в новой редакции :</w:t>
      </w:r>
    </w:p>
    <w:p w:rsidR="00505C1D" w:rsidRDefault="00505C1D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CD3B5A">
        <w:rPr>
          <w:sz w:val="28"/>
          <w:szCs w:val="28"/>
        </w:rPr>
        <w:t>- Приложение к программе «Мероприятия муниципальной программы «Совершенствование и содержание автомобильных дорог местного значения Залучского сельского поселения на 2014-2017 годы».</w:t>
      </w:r>
    </w:p>
    <w:p w:rsidR="00505C1D" w:rsidRDefault="00505C1D" w:rsidP="00666C9E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  <w:r w:rsidRPr="00666C9E">
        <w:rPr>
          <w:sz w:val="28"/>
          <w:szCs w:val="28"/>
        </w:rPr>
        <w:t xml:space="preserve">         2. Внести изменения в паспорт подпрограммы «Капитальный ремонт и ремонт автомобильных дорог местного значения </w:t>
      </w:r>
      <w:r>
        <w:rPr>
          <w:sz w:val="28"/>
          <w:szCs w:val="28"/>
        </w:rPr>
        <w:t xml:space="preserve"> </w:t>
      </w:r>
      <w:r w:rsidRPr="00666C9E">
        <w:rPr>
          <w:sz w:val="28"/>
          <w:szCs w:val="28"/>
        </w:rPr>
        <w:t xml:space="preserve"> Залучского сельского поселения на 2014-</w:t>
      </w:r>
      <w:smartTag w:uri="urn:schemas-microsoft-com:office:smarttags" w:element="metricconverter">
        <w:smartTagPr>
          <w:attr w:name="ProductID" w:val="2017 г"/>
        </w:smartTagPr>
        <w:r w:rsidRPr="00666C9E">
          <w:rPr>
            <w:sz w:val="28"/>
            <w:szCs w:val="28"/>
          </w:rPr>
          <w:t>2017 г</w:t>
        </w:r>
      </w:smartTag>
      <w:r w:rsidRPr="00666C9E">
        <w:rPr>
          <w:sz w:val="28"/>
          <w:szCs w:val="28"/>
        </w:rPr>
        <w:t>.г.» муниципальной программы Залучского сельского поселения «Совершенствование и содержание автомобильных дорог местного значения Залучского сельского поселения на 2014-2017 годы »,  утвержденной  постановлением «Об утверждении муниципальной Программы «Совершенствование и содержание автомобильных дорог местного значения Залучского сельского поселения на 2014-2016 годы» от 12.11.2013 № 146  изложив в новой редакции:</w:t>
      </w:r>
    </w:p>
    <w:p w:rsidR="00505C1D" w:rsidRPr="00CD3B5A" w:rsidRDefault="00505C1D" w:rsidP="006F32B6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  <w:r w:rsidRPr="00666C9E">
        <w:rPr>
          <w:sz w:val="28"/>
          <w:szCs w:val="28"/>
        </w:rPr>
        <w:t xml:space="preserve">- Приложение </w:t>
      </w:r>
      <w:r>
        <w:rPr>
          <w:sz w:val="28"/>
          <w:szCs w:val="28"/>
        </w:rPr>
        <w:t>к</w:t>
      </w:r>
      <w:r w:rsidRPr="00666C9E">
        <w:rPr>
          <w:sz w:val="28"/>
          <w:szCs w:val="28"/>
        </w:rPr>
        <w:t xml:space="preserve">  подпрограмм</w:t>
      </w:r>
      <w:r>
        <w:rPr>
          <w:sz w:val="28"/>
          <w:szCs w:val="28"/>
        </w:rPr>
        <w:t>е</w:t>
      </w:r>
      <w:r w:rsidRPr="00666C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Мероприятия муниципальной подпрограммы </w:t>
      </w:r>
      <w:r w:rsidRPr="00666C9E">
        <w:rPr>
          <w:sz w:val="28"/>
          <w:szCs w:val="28"/>
        </w:rPr>
        <w:t xml:space="preserve">«Капитальный ремонт и ремонт автомобильных дорог местного значения </w:t>
      </w:r>
      <w:r>
        <w:rPr>
          <w:sz w:val="28"/>
          <w:szCs w:val="28"/>
        </w:rPr>
        <w:t xml:space="preserve">  </w:t>
      </w:r>
      <w:r w:rsidRPr="00666C9E">
        <w:rPr>
          <w:sz w:val="28"/>
          <w:szCs w:val="28"/>
        </w:rPr>
        <w:t xml:space="preserve"> Залучского сельского поселения на 2014-</w:t>
      </w:r>
      <w:smartTag w:uri="urn:schemas-microsoft-com:office:smarttags" w:element="metricconverter">
        <w:smartTagPr>
          <w:attr w:name="ProductID" w:val="2017 г"/>
        </w:smartTagPr>
        <w:r w:rsidRPr="00666C9E">
          <w:rPr>
            <w:sz w:val="28"/>
            <w:szCs w:val="28"/>
          </w:rPr>
          <w:t>2017 г</w:t>
        </w:r>
      </w:smartTag>
      <w:r w:rsidRPr="00666C9E">
        <w:rPr>
          <w:sz w:val="28"/>
          <w:szCs w:val="28"/>
        </w:rPr>
        <w:t>.г.» муниципальной программы «Совершенствование и содержание автомобильных дорог местного значения Залучского сельского поселения на 2014-2017 годы ».</w:t>
      </w:r>
      <w:r w:rsidRPr="00CD3B5A">
        <w:rPr>
          <w:sz w:val="28"/>
          <w:szCs w:val="28"/>
        </w:rPr>
        <w:t xml:space="preserve">         </w:t>
      </w:r>
    </w:p>
    <w:p w:rsidR="00505C1D" w:rsidRPr="00CD3B5A" w:rsidRDefault="00505C1D" w:rsidP="00A51EE7">
      <w:pPr>
        <w:rPr>
          <w:sz w:val="28"/>
          <w:szCs w:val="28"/>
        </w:rPr>
      </w:pPr>
      <w:r w:rsidRPr="00CD3B5A">
        <w:rPr>
          <w:sz w:val="28"/>
          <w:szCs w:val="28"/>
        </w:rPr>
        <w:t xml:space="preserve">        2. Контроль за выполнением постановления возложить на ведущего </w:t>
      </w:r>
      <w:r>
        <w:rPr>
          <w:sz w:val="28"/>
          <w:szCs w:val="28"/>
        </w:rPr>
        <w:t>служащего</w:t>
      </w:r>
      <w:r w:rsidRPr="00CD3B5A">
        <w:rPr>
          <w:sz w:val="28"/>
          <w:szCs w:val="28"/>
        </w:rPr>
        <w:t xml:space="preserve">  администрации сельского поселения Серко Т.И..</w:t>
      </w:r>
    </w:p>
    <w:p w:rsidR="00505C1D" w:rsidRDefault="00505C1D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CD3B5A">
        <w:rPr>
          <w:sz w:val="28"/>
          <w:szCs w:val="28"/>
        </w:rPr>
        <w:t>3. Опубликовать настоящее постановление в газете «Залучский вестник».</w:t>
      </w:r>
    </w:p>
    <w:p w:rsidR="00505C1D" w:rsidRDefault="00505C1D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</w:p>
    <w:p w:rsidR="00505C1D" w:rsidRDefault="00505C1D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</w:p>
    <w:p w:rsidR="00505C1D" w:rsidRDefault="00505C1D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</w:p>
    <w:p w:rsidR="00505C1D" w:rsidRPr="00CD3B5A" w:rsidRDefault="00505C1D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</w:p>
    <w:p w:rsidR="00505C1D" w:rsidRPr="00CD3B5A" w:rsidRDefault="00505C1D" w:rsidP="00A60D9D">
      <w:pPr>
        <w:rPr>
          <w:b/>
          <w:bCs/>
          <w:sz w:val="28"/>
          <w:szCs w:val="28"/>
          <w:lang w:eastAsia="en-US"/>
        </w:rPr>
      </w:pPr>
      <w:r w:rsidRPr="00CD3B5A">
        <w:rPr>
          <w:b/>
          <w:bCs/>
          <w:sz w:val="28"/>
          <w:szCs w:val="28"/>
        </w:rPr>
        <w:t>Глава сельского поселения                                                  В.А.Кондратьев</w:t>
      </w: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DD597A">
      <w:pPr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Pr="00CD3B5A" w:rsidRDefault="00505C1D" w:rsidP="00A51EE7">
      <w:pPr>
        <w:jc w:val="right"/>
        <w:rPr>
          <w:b/>
          <w:bCs/>
          <w:sz w:val="28"/>
          <w:szCs w:val="28"/>
          <w:lang w:eastAsia="en-US"/>
        </w:rPr>
        <w:sectPr w:rsidR="00505C1D" w:rsidRPr="00CD3B5A" w:rsidSect="008126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5C1D" w:rsidRPr="00A4306F" w:rsidRDefault="00505C1D" w:rsidP="00A51EE7">
      <w:pPr>
        <w:jc w:val="right"/>
        <w:rPr>
          <w:bCs/>
          <w:lang w:eastAsia="en-US"/>
        </w:rPr>
      </w:pPr>
      <w:r w:rsidRPr="00A4306F">
        <w:rPr>
          <w:bCs/>
          <w:lang w:eastAsia="en-US"/>
        </w:rPr>
        <w:t xml:space="preserve">Приложение  </w:t>
      </w:r>
    </w:p>
    <w:p w:rsidR="00505C1D" w:rsidRPr="00A4306F" w:rsidRDefault="00505C1D" w:rsidP="00A51EE7">
      <w:pPr>
        <w:jc w:val="right"/>
      </w:pPr>
      <w:r w:rsidRPr="00A4306F">
        <w:rPr>
          <w:bCs/>
          <w:lang w:eastAsia="en-US"/>
        </w:rPr>
        <w:t>к программе «</w:t>
      </w:r>
      <w:r w:rsidRPr="00A4306F">
        <w:t>Совершенствование и содержание автомобильных дорог</w:t>
      </w:r>
    </w:p>
    <w:p w:rsidR="00505C1D" w:rsidRPr="00A4306F" w:rsidRDefault="00505C1D" w:rsidP="00A51EE7">
      <w:pPr>
        <w:jc w:val="right"/>
      </w:pPr>
      <w:r w:rsidRPr="00A4306F">
        <w:t xml:space="preserve"> местного значения Залучского сельского поселения на 2014-2017 годы »</w:t>
      </w:r>
    </w:p>
    <w:p w:rsidR="00505C1D" w:rsidRPr="00CD3B5A" w:rsidRDefault="00505C1D" w:rsidP="00A51EE7">
      <w:pPr>
        <w:jc w:val="center"/>
        <w:rPr>
          <w:sz w:val="28"/>
          <w:szCs w:val="28"/>
        </w:rPr>
      </w:pPr>
    </w:p>
    <w:p w:rsidR="00505C1D" w:rsidRPr="00CD3B5A" w:rsidRDefault="00505C1D" w:rsidP="00A51EE7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 w:rsidRPr="00CD3B5A">
        <w:rPr>
          <w:sz w:val="28"/>
          <w:szCs w:val="28"/>
        </w:rPr>
        <w:tab/>
      </w:r>
      <w:r w:rsidRPr="00CD3B5A">
        <w:rPr>
          <w:b/>
          <w:sz w:val="28"/>
          <w:szCs w:val="28"/>
        </w:rPr>
        <w:t>МЕРОПРИЯТИЯ</w:t>
      </w:r>
    </w:p>
    <w:p w:rsidR="00505C1D" w:rsidRPr="00CD3B5A" w:rsidRDefault="00505C1D" w:rsidP="00A51EE7">
      <w:pPr>
        <w:jc w:val="center"/>
        <w:rPr>
          <w:b/>
          <w:sz w:val="28"/>
          <w:szCs w:val="28"/>
        </w:rPr>
      </w:pPr>
      <w:r w:rsidRPr="00CD3B5A">
        <w:rPr>
          <w:b/>
          <w:sz w:val="28"/>
          <w:szCs w:val="28"/>
        </w:rPr>
        <w:t xml:space="preserve"> муниципальной программы «Совершенствование и содержание автомобильных дорог местного значения Залучского сельского поселения на 2014-2017 годы »</w:t>
      </w:r>
    </w:p>
    <w:tbl>
      <w:tblPr>
        <w:tblW w:w="15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2749"/>
        <w:gridCol w:w="86"/>
        <w:gridCol w:w="2041"/>
        <w:gridCol w:w="63"/>
        <w:gridCol w:w="1050"/>
        <w:gridCol w:w="1833"/>
        <w:gridCol w:w="1826"/>
        <w:gridCol w:w="1267"/>
        <w:gridCol w:w="141"/>
        <w:gridCol w:w="200"/>
        <w:gridCol w:w="93"/>
        <w:gridCol w:w="700"/>
        <w:gridCol w:w="287"/>
        <w:gridCol w:w="900"/>
        <w:gridCol w:w="912"/>
      </w:tblGrid>
      <w:tr w:rsidR="00505C1D" w:rsidRPr="00A4306F" w:rsidTr="00910CB8">
        <w:tc>
          <w:tcPr>
            <w:tcW w:w="95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№ п/п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Наименование мероприятия</w:t>
            </w:r>
          </w:p>
        </w:tc>
        <w:tc>
          <w:tcPr>
            <w:tcW w:w="2127" w:type="dxa"/>
            <w:gridSpan w:val="2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Исполнитель</w:t>
            </w:r>
          </w:p>
        </w:tc>
        <w:tc>
          <w:tcPr>
            <w:tcW w:w="1113" w:type="dxa"/>
            <w:gridSpan w:val="2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Протяжён-ность, (км),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Длина ( пог. м)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jc w:val="center"/>
            </w:pPr>
            <w:r w:rsidRPr="00A4306F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26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Источник финанси-рования</w:t>
            </w:r>
          </w:p>
        </w:tc>
        <w:tc>
          <w:tcPr>
            <w:tcW w:w="4500" w:type="dxa"/>
            <w:gridSpan w:val="8"/>
          </w:tcPr>
          <w:p w:rsidR="00505C1D" w:rsidRPr="00A4306F" w:rsidRDefault="00505C1D" w:rsidP="008F1AB8">
            <w:r w:rsidRPr="00A4306F">
              <w:t>Объем финансирования по годам (тыс.руб.)</w:t>
            </w:r>
          </w:p>
        </w:tc>
      </w:tr>
      <w:tr w:rsidR="00505C1D" w:rsidRPr="00A4306F" w:rsidTr="00910CB8"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127" w:type="dxa"/>
            <w:gridSpan w:val="2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113" w:type="dxa"/>
            <w:gridSpan w:val="2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608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2014</w:t>
            </w:r>
          </w:p>
        </w:tc>
        <w:tc>
          <w:tcPr>
            <w:tcW w:w="108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2015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2016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2017</w:t>
            </w:r>
          </w:p>
        </w:tc>
      </w:tr>
      <w:tr w:rsidR="00505C1D" w:rsidRPr="00A4306F" w:rsidTr="00910CB8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</w:t>
            </w:r>
          </w:p>
        </w:tc>
        <w:tc>
          <w:tcPr>
            <w:tcW w:w="274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</w:t>
            </w:r>
          </w:p>
        </w:tc>
        <w:tc>
          <w:tcPr>
            <w:tcW w:w="212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3</w:t>
            </w:r>
          </w:p>
        </w:tc>
        <w:tc>
          <w:tcPr>
            <w:tcW w:w="1113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4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5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6</w:t>
            </w:r>
          </w:p>
        </w:tc>
        <w:tc>
          <w:tcPr>
            <w:tcW w:w="1608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7</w:t>
            </w:r>
          </w:p>
        </w:tc>
        <w:tc>
          <w:tcPr>
            <w:tcW w:w="108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8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9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10</w:t>
            </w:r>
          </w:p>
        </w:tc>
      </w:tr>
      <w:tr w:rsidR="00505C1D" w:rsidRPr="00A4306F" w:rsidTr="00910CB8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</w:t>
            </w:r>
          </w:p>
        </w:tc>
        <w:tc>
          <w:tcPr>
            <w:tcW w:w="13236" w:type="dxa"/>
            <w:gridSpan w:val="14"/>
          </w:tcPr>
          <w:p w:rsidR="00505C1D" w:rsidRPr="00A4306F" w:rsidRDefault="00505C1D" w:rsidP="008F1AB8">
            <w:pPr>
              <w:spacing w:line="276" w:lineRule="auto"/>
              <w:jc w:val="center"/>
              <w:rPr>
                <w:b/>
              </w:rPr>
            </w:pPr>
            <w:r w:rsidRPr="00A4306F">
              <w:rPr>
                <w:b/>
                <w:i/>
              </w:rPr>
              <w:t xml:space="preserve">Капитальный ремонт и ремонт автомобильных дорог местного значения  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</w:p>
        </w:tc>
      </w:tr>
      <w:tr w:rsidR="00505C1D" w:rsidRPr="00A4306F" w:rsidTr="004B7531">
        <w:tc>
          <w:tcPr>
            <w:tcW w:w="95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1.1.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ул. Победы</w:t>
            </w:r>
          </w:p>
        </w:tc>
        <w:tc>
          <w:tcPr>
            <w:tcW w:w="2190" w:type="dxa"/>
            <w:gridSpan w:val="3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1,16 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15,1 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муниципального района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286,96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c>
          <w:tcPr>
            <w:tcW w:w="95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1,2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Пинаевы Горки ул.Садовая</w:t>
            </w:r>
          </w:p>
        </w:tc>
        <w:tc>
          <w:tcPr>
            <w:tcW w:w="2190" w:type="dxa"/>
            <w:gridSpan w:val="3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0,499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11,7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муниципального района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33,64 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1.3</w:t>
            </w:r>
          </w:p>
        </w:tc>
        <w:tc>
          <w:tcPr>
            <w:tcW w:w="274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ул. Васильева</w:t>
            </w:r>
          </w:p>
        </w:tc>
        <w:tc>
          <w:tcPr>
            <w:tcW w:w="219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0,52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99,2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0  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1.4</w:t>
            </w:r>
          </w:p>
        </w:tc>
        <w:tc>
          <w:tcPr>
            <w:tcW w:w="274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пер.Аптекарский</w:t>
            </w:r>
          </w:p>
        </w:tc>
        <w:tc>
          <w:tcPr>
            <w:tcW w:w="219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0,2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99,9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rPr>
          <w:trHeight w:val="615"/>
        </w:trPr>
        <w:tc>
          <w:tcPr>
            <w:tcW w:w="95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1.5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с. Залучье 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ул. Куликова,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ул.Школьная, ул.Рендакова</w:t>
            </w:r>
          </w:p>
        </w:tc>
        <w:tc>
          <w:tcPr>
            <w:tcW w:w="2190" w:type="dxa"/>
            <w:gridSpan w:val="3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1,06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332,5 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rPr>
          <w:trHeight w:val="1290"/>
        </w:trPr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17,5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rPr>
          <w:trHeight w:val="735"/>
        </w:trPr>
        <w:tc>
          <w:tcPr>
            <w:tcW w:w="95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1.6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Пинаевы Горки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Ул.Зелёная, ул.Новая</w:t>
            </w:r>
          </w:p>
        </w:tc>
        <w:tc>
          <w:tcPr>
            <w:tcW w:w="2190" w:type="dxa"/>
            <w:gridSpan w:val="3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0,854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156,0 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rPr>
          <w:trHeight w:val="764"/>
        </w:trPr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8,3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1.7</w:t>
            </w:r>
          </w:p>
        </w:tc>
        <w:tc>
          <w:tcPr>
            <w:tcW w:w="274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ул. Васильева</w:t>
            </w:r>
          </w:p>
        </w:tc>
        <w:tc>
          <w:tcPr>
            <w:tcW w:w="219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0,52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5,2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rPr>
          <w:trHeight w:val="1007"/>
        </w:trPr>
        <w:tc>
          <w:tcPr>
            <w:tcW w:w="95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1.8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Ляховичи ул. Центральная и ул. Береговая</w:t>
            </w:r>
          </w:p>
        </w:tc>
        <w:tc>
          <w:tcPr>
            <w:tcW w:w="2190" w:type="dxa"/>
            <w:gridSpan w:val="3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 0,96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270,1 </w:t>
            </w:r>
          </w:p>
        </w:tc>
        <w:tc>
          <w:tcPr>
            <w:tcW w:w="1187" w:type="dxa"/>
            <w:gridSpan w:val="2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  <w:vMerge w:val="restart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rPr>
          <w:trHeight w:val="888"/>
        </w:trPr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14,3</w:t>
            </w:r>
          </w:p>
        </w:tc>
        <w:tc>
          <w:tcPr>
            <w:tcW w:w="1187" w:type="dxa"/>
            <w:gridSpan w:val="2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912" w:type="dxa"/>
            <w:vMerge/>
          </w:tcPr>
          <w:p w:rsidR="00505C1D" w:rsidRPr="00A4306F" w:rsidRDefault="00505C1D" w:rsidP="008F1AB8">
            <w:pPr>
              <w:jc w:val="center"/>
            </w:pPr>
          </w:p>
        </w:tc>
      </w:tr>
      <w:tr w:rsidR="00505C1D" w:rsidRPr="00A4306F" w:rsidTr="004B7531">
        <w:trPr>
          <w:trHeight w:val="793"/>
        </w:trPr>
        <w:tc>
          <w:tcPr>
            <w:tcW w:w="959" w:type="dxa"/>
            <w:vMerge w:val="restart"/>
          </w:tcPr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>1.9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A51EE7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Дубки</w:t>
            </w:r>
          </w:p>
        </w:tc>
        <w:tc>
          <w:tcPr>
            <w:tcW w:w="2190" w:type="dxa"/>
            <w:gridSpan w:val="3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0,644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FE3FD4">
            <w:pPr>
              <w:spacing w:line="276" w:lineRule="auto"/>
              <w:jc w:val="center"/>
            </w:pPr>
            <w:r w:rsidRPr="00A4306F">
              <w:t>94,6</w:t>
            </w:r>
            <w:r>
              <w:t>29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rPr>
          <w:trHeight w:val="888"/>
        </w:trPr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A51EE7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E34C3A">
            <w:pPr>
              <w:spacing w:line="276" w:lineRule="auto"/>
              <w:jc w:val="center"/>
            </w:pPr>
            <w:r w:rsidRPr="00A4306F">
              <w:t>4,98</w:t>
            </w:r>
            <w:r>
              <w:t>1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</w:p>
        </w:tc>
      </w:tr>
      <w:tr w:rsidR="00505C1D" w:rsidRPr="00A4306F" w:rsidTr="004B7531">
        <w:trPr>
          <w:trHeight w:val="888"/>
        </w:trPr>
        <w:tc>
          <w:tcPr>
            <w:tcW w:w="959" w:type="dxa"/>
            <w:vMerge w:val="restart"/>
          </w:tcPr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>1.10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1D69C3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д. Коровитчино </w:t>
            </w:r>
            <w:r>
              <w:t xml:space="preserve"> </w:t>
            </w:r>
          </w:p>
        </w:tc>
        <w:tc>
          <w:tcPr>
            <w:tcW w:w="2190" w:type="dxa"/>
            <w:gridSpan w:val="3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0,394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>
              <w:t>94,543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rPr>
          <w:trHeight w:val="888"/>
        </w:trPr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187" w:type="dxa"/>
            <w:gridSpan w:val="2"/>
          </w:tcPr>
          <w:p w:rsidR="00505C1D" w:rsidRPr="00A4306F" w:rsidRDefault="00505C1D" w:rsidP="00FE3FD4">
            <w:pPr>
              <w:spacing w:line="276" w:lineRule="auto"/>
              <w:jc w:val="center"/>
            </w:pPr>
            <w:r>
              <w:t>4,976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</w:p>
        </w:tc>
      </w:tr>
      <w:tr w:rsidR="00505C1D" w:rsidRPr="00A4306F" w:rsidTr="004B7531">
        <w:trPr>
          <w:trHeight w:val="888"/>
        </w:trPr>
        <w:tc>
          <w:tcPr>
            <w:tcW w:w="959" w:type="dxa"/>
            <w:vMerge w:val="restart"/>
          </w:tcPr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>1.11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 </w:t>
            </w:r>
          </w:p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>П.Шубино</w:t>
            </w:r>
          </w:p>
        </w:tc>
        <w:tc>
          <w:tcPr>
            <w:tcW w:w="2190" w:type="dxa"/>
            <w:gridSpan w:val="3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>
              <w:t>837</w:t>
            </w:r>
            <w:r w:rsidRPr="00A4306F">
              <w:t>,0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FE3FD4">
            <w:pPr>
              <w:spacing w:line="276" w:lineRule="auto"/>
              <w:jc w:val="center"/>
            </w:pPr>
            <w:r w:rsidRPr="00A4306F">
              <w:t>93,9</w:t>
            </w:r>
            <w:r>
              <w:t>71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rPr>
          <w:trHeight w:val="888"/>
        </w:trPr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187" w:type="dxa"/>
            <w:gridSpan w:val="2"/>
          </w:tcPr>
          <w:p w:rsidR="00505C1D" w:rsidRPr="00A4306F" w:rsidRDefault="00505C1D" w:rsidP="00FE3FD4">
            <w:pPr>
              <w:spacing w:line="276" w:lineRule="auto"/>
              <w:jc w:val="center"/>
            </w:pPr>
            <w:r w:rsidRPr="00A4306F">
              <w:t>4,94</w:t>
            </w:r>
            <w:r>
              <w:t>6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</w:p>
        </w:tc>
      </w:tr>
      <w:tr w:rsidR="00505C1D" w:rsidRPr="00A4306F" w:rsidTr="004B7531">
        <w:trPr>
          <w:trHeight w:val="888"/>
        </w:trPr>
        <w:tc>
          <w:tcPr>
            <w:tcW w:w="959" w:type="dxa"/>
            <w:vMerge w:val="restart"/>
          </w:tcPr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>1.12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 xml:space="preserve"> Д. Заробье </w:t>
            </w:r>
          </w:p>
        </w:tc>
        <w:tc>
          <w:tcPr>
            <w:tcW w:w="2190" w:type="dxa"/>
            <w:gridSpan w:val="3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0,595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FE3FD4">
            <w:pPr>
              <w:spacing w:line="276" w:lineRule="auto"/>
              <w:jc w:val="center"/>
            </w:pPr>
            <w:r w:rsidRPr="00A4306F">
              <w:t>93,</w:t>
            </w:r>
            <w:r>
              <w:t>9816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4B7531">
        <w:trPr>
          <w:trHeight w:val="888"/>
        </w:trPr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187" w:type="dxa"/>
            <w:gridSpan w:val="2"/>
          </w:tcPr>
          <w:p w:rsidR="00505C1D" w:rsidRPr="00A4306F" w:rsidRDefault="00505C1D" w:rsidP="00FE3FD4">
            <w:pPr>
              <w:spacing w:line="276" w:lineRule="auto"/>
              <w:jc w:val="center"/>
            </w:pPr>
            <w:r w:rsidRPr="00A4306F">
              <w:t>4,94</w:t>
            </w:r>
            <w:r>
              <w:t>64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</w:p>
        </w:tc>
      </w:tr>
      <w:tr w:rsidR="00505C1D" w:rsidRPr="00A4306F" w:rsidTr="004B7531">
        <w:trPr>
          <w:trHeight w:val="888"/>
        </w:trPr>
        <w:tc>
          <w:tcPr>
            <w:tcW w:w="95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1.13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Д. Великое Село</w:t>
            </w:r>
          </w:p>
        </w:tc>
        <w:tc>
          <w:tcPr>
            <w:tcW w:w="2190" w:type="dxa"/>
            <w:gridSpan w:val="3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0,405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FE3FD4">
            <w:pPr>
              <w:spacing w:line="276" w:lineRule="auto"/>
              <w:jc w:val="center"/>
            </w:pPr>
            <w:r w:rsidRPr="00A4306F">
              <w:t>51,875</w:t>
            </w:r>
            <w:r>
              <w:t>4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</w:p>
        </w:tc>
      </w:tr>
      <w:tr w:rsidR="00505C1D" w:rsidRPr="00A4306F" w:rsidTr="004B7531">
        <w:trPr>
          <w:trHeight w:val="888"/>
        </w:trPr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E34C3A">
            <w:pPr>
              <w:spacing w:line="276" w:lineRule="auto"/>
              <w:jc w:val="center"/>
            </w:pPr>
            <w:r w:rsidRPr="00A4306F">
              <w:t>2,73</w:t>
            </w:r>
            <w:r>
              <w:t>06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</w:p>
        </w:tc>
      </w:tr>
      <w:tr w:rsidR="00505C1D" w:rsidRPr="00A4306F" w:rsidTr="004B7531">
        <w:tc>
          <w:tcPr>
            <w:tcW w:w="959" w:type="dxa"/>
          </w:tcPr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>1.14</w:t>
            </w:r>
          </w:p>
        </w:tc>
        <w:tc>
          <w:tcPr>
            <w:tcW w:w="274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 С.Залучье ул.Молодёжная</w:t>
            </w:r>
          </w:p>
        </w:tc>
        <w:tc>
          <w:tcPr>
            <w:tcW w:w="219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0,6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250,0</w:t>
            </w:r>
          </w:p>
        </w:tc>
      </w:tr>
      <w:tr w:rsidR="00505C1D" w:rsidRPr="00A4306F" w:rsidTr="004B7531">
        <w:tc>
          <w:tcPr>
            <w:tcW w:w="959" w:type="dxa"/>
          </w:tcPr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>1.15</w:t>
            </w:r>
          </w:p>
        </w:tc>
        <w:tc>
          <w:tcPr>
            <w:tcW w:w="274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 С.Залучье ул.Мельничная</w:t>
            </w:r>
          </w:p>
        </w:tc>
        <w:tc>
          <w:tcPr>
            <w:tcW w:w="219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0,15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100,0</w:t>
            </w:r>
          </w:p>
        </w:tc>
      </w:tr>
      <w:tr w:rsidR="00505C1D" w:rsidRPr="00A4306F" w:rsidTr="004B7531">
        <w:tc>
          <w:tcPr>
            <w:tcW w:w="959" w:type="dxa"/>
          </w:tcPr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>1.16</w:t>
            </w:r>
          </w:p>
        </w:tc>
        <w:tc>
          <w:tcPr>
            <w:tcW w:w="274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 п. Шубино</w:t>
            </w:r>
          </w:p>
        </w:tc>
        <w:tc>
          <w:tcPr>
            <w:tcW w:w="219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0,3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180,0</w:t>
            </w:r>
          </w:p>
        </w:tc>
      </w:tr>
      <w:tr w:rsidR="00505C1D" w:rsidRPr="00A4306F" w:rsidTr="004B7531">
        <w:tc>
          <w:tcPr>
            <w:tcW w:w="959" w:type="dxa"/>
          </w:tcPr>
          <w:p w:rsidR="00505C1D" w:rsidRPr="00A4306F" w:rsidRDefault="00505C1D" w:rsidP="00690871">
            <w:pPr>
              <w:spacing w:line="276" w:lineRule="auto"/>
              <w:jc w:val="center"/>
            </w:pPr>
            <w:r w:rsidRPr="00A4306F">
              <w:t>1.17</w:t>
            </w:r>
          </w:p>
        </w:tc>
        <w:tc>
          <w:tcPr>
            <w:tcW w:w="274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 Д. Дроздино</w:t>
            </w:r>
          </w:p>
        </w:tc>
        <w:tc>
          <w:tcPr>
            <w:tcW w:w="219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0,25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203,4</w:t>
            </w:r>
          </w:p>
        </w:tc>
      </w:tr>
      <w:tr w:rsidR="00505C1D" w:rsidRPr="00A4306F" w:rsidTr="00910CB8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</w:t>
            </w:r>
          </w:p>
        </w:tc>
        <w:tc>
          <w:tcPr>
            <w:tcW w:w="14148" w:type="dxa"/>
            <w:gridSpan w:val="15"/>
          </w:tcPr>
          <w:p w:rsidR="00505C1D" w:rsidRPr="00A4306F" w:rsidRDefault="00505C1D" w:rsidP="008F1AB8">
            <w:r w:rsidRPr="00A4306F">
              <w:rPr>
                <w:b/>
                <w:i/>
              </w:rPr>
              <w:t>Содержание автомобильных дорог местного значения</w:t>
            </w:r>
          </w:p>
        </w:tc>
      </w:tr>
      <w:tr w:rsidR="00505C1D" w:rsidRPr="00A4306F" w:rsidTr="00910CB8">
        <w:trPr>
          <w:trHeight w:val="348"/>
        </w:trPr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2.1</w:t>
            </w:r>
          </w:p>
        </w:tc>
        <w:tc>
          <w:tcPr>
            <w:tcW w:w="14148" w:type="dxa"/>
            <w:gridSpan w:val="15"/>
          </w:tcPr>
          <w:p w:rsidR="00505C1D" w:rsidRPr="00A4306F" w:rsidRDefault="00505C1D" w:rsidP="008F1AB8">
            <w:r w:rsidRPr="00A4306F">
              <w:rPr>
                <w:b/>
                <w:i/>
              </w:rPr>
              <w:t>Очистка автомобильных дорог местного значения  от снега</w:t>
            </w:r>
          </w:p>
        </w:tc>
      </w:tr>
      <w:tr w:rsidR="00505C1D" w:rsidRPr="00A4306F" w:rsidTr="00910CB8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2.1.1</w:t>
            </w:r>
          </w:p>
        </w:tc>
        <w:tc>
          <w:tcPr>
            <w:tcW w:w="2749" w:type="dxa"/>
          </w:tcPr>
          <w:p w:rsidR="00505C1D" w:rsidRPr="00A4306F" w:rsidRDefault="00505C1D" w:rsidP="008F1AB8">
            <w:pPr>
              <w:jc w:val="both"/>
            </w:pPr>
            <w:r w:rsidRPr="00A4306F">
              <w:t xml:space="preserve">Протяженность  автомобильных дорог   местного значения планируемых к очистке от снега  </w:t>
            </w:r>
          </w:p>
        </w:tc>
        <w:tc>
          <w:tcPr>
            <w:tcW w:w="219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21,23 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2.1.1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120,8 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   64,9</w:t>
            </w:r>
          </w:p>
        </w:tc>
        <w:tc>
          <w:tcPr>
            <w:tcW w:w="900" w:type="dxa"/>
          </w:tcPr>
          <w:p w:rsidR="00505C1D" w:rsidRPr="00A4306F" w:rsidRDefault="00505C1D" w:rsidP="006300C6">
            <w:pPr>
              <w:spacing w:line="276" w:lineRule="auto"/>
              <w:jc w:val="center"/>
            </w:pPr>
            <w:r w:rsidRPr="00A4306F">
              <w:t>99,9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150,0</w:t>
            </w:r>
          </w:p>
        </w:tc>
      </w:tr>
      <w:tr w:rsidR="00505C1D" w:rsidRPr="00A4306F" w:rsidTr="00910CB8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</w:t>
            </w:r>
          </w:p>
        </w:tc>
        <w:tc>
          <w:tcPr>
            <w:tcW w:w="14148" w:type="dxa"/>
            <w:gridSpan w:val="15"/>
          </w:tcPr>
          <w:p w:rsidR="00505C1D" w:rsidRPr="00A4306F" w:rsidRDefault="00505C1D" w:rsidP="008F1AB8">
            <w:r w:rsidRPr="00A4306F">
              <w:rPr>
                <w:b/>
                <w:i/>
              </w:rPr>
              <w:t>Благоустройство автомобильных дорог</w:t>
            </w:r>
          </w:p>
        </w:tc>
      </w:tr>
      <w:tr w:rsidR="00505C1D" w:rsidRPr="00A4306F" w:rsidTr="00910CB8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2.2.1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8F1AB8">
            <w:pPr>
              <w:jc w:val="both"/>
            </w:pPr>
            <w:r w:rsidRPr="00A4306F">
              <w:t>Установка дорожных знаков и нанесение линий горизонтальной дорожной разметки, шт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18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92,7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2.2.2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8F1AB8">
            <w:pPr>
              <w:jc w:val="both"/>
            </w:pPr>
            <w:r w:rsidRPr="00A4306F">
              <w:t>Прочистка водоотводных канав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0,4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2.2.2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13,5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2.2.3.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8F1AB8">
            <w:pPr>
              <w:jc w:val="both"/>
            </w:pPr>
            <w:r w:rsidRPr="00A4306F">
              <w:t>Профилирование дорожного полотна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5,8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2.2.3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 30,0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50,0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420"/>
        </w:trPr>
        <w:tc>
          <w:tcPr>
            <w:tcW w:w="95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2835" w:type="dxa"/>
            <w:gridSpan w:val="2"/>
            <w:vMerge w:val="restart"/>
          </w:tcPr>
          <w:p w:rsidR="00505C1D" w:rsidRPr="00A4306F" w:rsidRDefault="00505C1D" w:rsidP="008F1AB8">
            <w:pPr>
              <w:jc w:val="both"/>
            </w:pPr>
            <w:r w:rsidRPr="00A4306F">
              <w:t>Восстановление профиля канав: с.Залучье, ул.Советская</w:t>
            </w:r>
          </w:p>
        </w:tc>
        <w:tc>
          <w:tcPr>
            <w:tcW w:w="2104" w:type="dxa"/>
            <w:gridSpan w:val="2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0,325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94,9 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36"/>
        </w:trPr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505C1D" w:rsidRPr="00A4306F" w:rsidRDefault="00505C1D" w:rsidP="008F1AB8">
            <w:pPr>
              <w:jc w:val="both"/>
            </w:pPr>
          </w:p>
        </w:tc>
        <w:tc>
          <w:tcPr>
            <w:tcW w:w="2104" w:type="dxa"/>
            <w:gridSpan w:val="2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5,1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408"/>
        </w:trPr>
        <w:tc>
          <w:tcPr>
            <w:tcW w:w="95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2.2.5</w:t>
            </w:r>
          </w:p>
        </w:tc>
        <w:tc>
          <w:tcPr>
            <w:tcW w:w="2835" w:type="dxa"/>
            <w:gridSpan w:val="2"/>
            <w:vMerge w:val="restart"/>
          </w:tcPr>
          <w:p w:rsidR="00505C1D" w:rsidRPr="00A4306F" w:rsidRDefault="00505C1D" w:rsidP="008F1AB8">
            <w:pPr>
              <w:jc w:val="both"/>
            </w:pPr>
            <w:r w:rsidRPr="00A4306F">
              <w:t>Восстановление профиля канав: с.Залучье, ул.Рендакова</w:t>
            </w:r>
          </w:p>
        </w:tc>
        <w:tc>
          <w:tcPr>
            <w:tcW w:w="2104" w:type="dxa"/>
            <w:gridSpan w:val="2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0,27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78,7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48"/>
        </w:trPr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505C1D" w:rsidRPr="00A4306F" w:rsidRDefault="00505C1D" w:rsidP="008F1AB8">
            <w:pPr>
              <w:jc w:val="both"/>
            </w:pPr>
          </w:p>
        </w:tc>
        <w:tc>
          <w:tcPr>
            <w:tcW w:w="2104" w:type="dxa"/>
            <w:gridSpan w:val="2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4,2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408"/>
        </w:trPr>
        <w:tc>
          <w:tcPr>
            <w:tcW w:w="959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2.2.6</w:t>
            </w:r>
          </w:p>
        </w:tc>
        <w:tc>
          <w:tcPr>
            <w:tcW w:w="2835" w:type="dxa"/>
            <w:gridSpan w:val="2"/>
            <w:vMerge w:val="restart"/>
          </w:tcPr>
          <w:p w:rsidR="00505C1D" w:rsidRPr="00A4306F" w:rsidRDefault="00505C1D" w:rsidP="008F1AB8">
            <w:pPr>
              <w:jc w:val="both"/>
            </w:pPr>
            <w:r w:rsidRPr="00A4306F">
              <w:t>Восстановление профиля канав: с.Залучье, переулок Советский</w:t>
            </w:r>
          </w:p>
        </w:tc>
        <w:tc>
          <w:tcPr>
            <w:tcW w:w="2104" w:type="dxa"/>
            <w:gridSpan w:val="2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0,28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82,8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48"/>
        </w:trPr>
        <w:tc>
          <w:tcPr>
            <w:tcW w:w="959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505C1D" w:rsidRPr="00A4306F" w:rsidRDefault="00505C1D" w:rsidP="008F1AB8">
            <w:pPr>
              <w:jc w:val="both"/>
            </w:pPr>
          </w:p>
        </w:tc>
        <w:tc>
          <w:tcPr>
            <w:tcW w:w="2104" w:type="dxa"/>
            <w:gridSpan w:val="2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4,4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48"/>
        </w:trPr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2.2.7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8F1AB8">
            <w:pPr>
              <w:jc w:val="both"/>
            </w:pPr>
            <w:r w:rsidRPr="00A4306F">
              <w:t>Экспертиза смет, шт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3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3,0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6,0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48"/>
        </w:trPr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2.2.8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8F1AB8">
            <w:pPr>
              <w:jc w:val="both"/>
            </w:pPr>
            <w:r w:rsidRPr="00A4306F">
              <w:t>Восстановление профиля канав: д. Пустошка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0,16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37.8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48"/>
        </w:trPr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2.2.9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8F1AB8">
            <w:pPr>
              <w:jc w:val="both"/>
            </w:pPr>
            <w:r w:rsidRPr="00A4306F">
              <w:t>Восстановление профиля канав: с. Залучье ул. Советская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0,57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72,8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48"/>
        </w:trPr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2.2.10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8F1AB8">
            <w:pPr>
              <w:jc w:val="both"/>
            </w:pPr>
            <w:r w:rsidRPr="00A4306F">
              <w:t>Восстановление профиля канав: д. Пинаевы Горки ул. Садовая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0,8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93,1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48"/>
        </w:trPr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2.2.11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8F1AB8">
            <w:pPr>
              <w:jc w:val="both"/>
            </w:pPr>
            <w:r w:rsidRPr="00A4306F">
              <w:t>Восстановление профиля канав: д. Шумилкино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0,42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80,0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48"/>
        </w:trPr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2.2.12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4B7531">
            <w:pPr>
              <w:jc w:val="both"/>
            </w:pPr>
            <w:r w:rsidRPr="00A4306F">
              <w:t>Восстановление профиля канав  и ремонт трубоперезда д. Пинаевы Горки ул. Центральная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167296">
            <w:pPr>
              <w:spacing w:line="276" w:lineRule="auto"/>
              <w:jc w:val="center"/>
            </w:pPr>
            <w:r w:rsidRPr="00A4306F">
              <w:t>0,4/9,0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80,8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48"/>
        </w:trPr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2.2.13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910CB8">
            <w:pPr>
              <w:jc w:val="both"/>
            </w:pPr>
            <w:r w:rsidRPr="00A4306F">
              <w:t>Восстановление профиля канав    д. Пинаевы Горки ул. Хуторская,ул. Новая, с.Залучье  пер. Аптекарский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1,24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87,9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48"/>
        </w:trPr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2.2.14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910CB8">
            <w:pPr>
              <w:jc w:val="both"/>
            </w:pPr>
            <w:r w:rsidRPr="00A4306F">
              <w:t xml:space="preserve"> Ремонт трубоперезда д. Пинаевы Горки   ул.Садовая, ул. Зелёная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18,0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99,4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rPr>
          <w:trHeight w:val="648"/>
        </w:trPr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2.2.15</w:t>
            </w:r>
          </w:p>
        </w:tc>
        <w:tc>
          <w:tcPr>
            <w:tcW w:w="2835" w:type="dxa"/>
            <w:gridSpan w:val="2"/>
          </w:tcPr>
          <w:p w:rsidR="00505C1D" w:rsidRPr="00A4306F" w:rsidRDefault="00505C1D" w:rsidP="00910CB8">
            <w:pPr>
              <w:jc w:val="both"/>
            </w:pPr>
            <w:r w:rsidRPr="00A4306F">
              <w:t xml:space="preserve"> Ремонт трубоперезда д. Пинаевы Горки     ул. Новая , с.Залучье ул. Школьная</w:t>
            </w:r>
          </w:p>
        </w:tc>
        <w:tc>
          <w:tcPr>
            <w:tcW w:w="2104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18,0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98,1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0</w:t>
            </w:r>
          </w:p>
        </w:tc>
      </w:tr>
      <w:tr w:rsidR="00505C1D" w:rsidRPr="00A4306F" w:rsidTr="00910CB8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2.3.</w:t>
            </w:r>
          </w:p>
        </w:tc>
        <w:tc>
          <w:tcPr>
            <w:tcW w:w="13236" w:type="dxa"/>
            <w:gridSpan w:val="14"/>
          </w:tcPr>
          <w:p w:rsidR="00505C1D" w:rsidRPr="00A4306F" w:rsidRDefault="00505C1D" w:rsidP="008F1AB8">
            <w:pPr>
              <w:jc w:val="center"/>
              <w:rPr>
                <w:b/>
                <w:i/>
              </w:rPr>
            </w:pPr>
            <w:r w:rsidRPr="00A4306F">
              <w:rPr>
                <w:b/>
                <w:i/>
              </w:rPr>
              <w:t>Паспортизация и регистрация в собственность сельского поселения автомобильных дорог местного значения</w:t>
            </w:r>
          </w:p>
        </w:tc>
        <w:tc>
          <w:tcPr>
            <w:tcW w:w="912" w:type="dxa"/>
          </w:tcPr>
          <w:p w:rsidR="00505C1D" w:rsidRPr="00A4306F" w:rsidRDefault="00505C1D" w:rsidP="008F1AB8"/>
        </w:tc>
      </w:tr>
      <w:tr w:rsidR="00505C1D" w:rsidRPr="00A4306F" w:rsidTr="00910CB8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2.3.1</w:t>
            </w:r>
          </w:p>
        </w:tc>
        <w:tc>
          <w:tcPr>
            <w:tcW w:w="2749" w:type="dxa"/>
          </w:tcPr>
          <w:p w:rsidR="00505C1D" w:rsidRPr="00A4306F" w:rsidRDefault="00505C1D" w:rsidP="008F1AB8">
            <w:pPr>
              <w:jc w:val="both"/>
            </w:pPr>
            <w:r w:rsidRPr="00A4306F">
              <w:t xml:space="preserve">Протяженность   автомобильных дорог  планируемых к паспортизации </w:t>
            </w:r>
          </w:p>
        </w:tc>
        <w:tc>
          <w:tcPr>
            <w:tcW w:w="219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32 дороги-18,4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2.3.1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701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100,0</w:t>
            </w:r>
          </w:p>
        </w:tc>
        <w:tc>
          <w:tcPr>
            <w:tcW w:w="9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  </w:t>
            </w:r>
          </w:p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272,0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r w:rsidRPr="00A4306F">
              <w:t>0</w:t>
            </w:r>
          </w:p>
        </w:tc>
      </w:tr>
      <w:tr w:rsidR="00505C1D" w:rsidRPr="00A4306F" w:rsidTr="00910CB8">
        <w:tc>
          <w:tcPr>
            <w:tcW w:w="959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2.3.2</w:t>
            </w:r>
          </w:p>
        </w:tc>
        <w:tc>
          <w:tcPr>
            <w:tcW w:w="2749" w:type="dxa"/>
          </w:tcPr>
          <w:p w:rsidR="00505C1D" w:rsidRPr="00A4306F" w:rsidRDefault="00505C1D" w:rsidP="008F1AB8">
            <w:pPr>
              <w:jc w:val="both"/>
            </w:pPr>
            <w:r w:rsidRPr="00A4306F">
              <w:t>Оценка сооружений, шт</w:t>
            </w:r>
          </w:p>
        </w:tc>
        <w:tc>
          <w:tcPr>
            <w:tcW w:w="2190" w:type="dxa"/>
            <w:gridSpan w:val="3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60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2.3.1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701" w:type="dxa"/>
            <w:gridSpan w:val="4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87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 xml:space="preserve"> 117,0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8F1AB8">
            <w:r w:rsidRPr="00A4306F">
              <w:t>0</w:t>
            </w:r>
          </w:p>
        </w:tc>
      </w:tr>
    </w:tbl>
    <w:p w:rsidR="00505C1D" w:rsidRPr="00A4306F" w:rsidRDefault="00505C1D" w:rsidP="00A51EE7">
      <w:pPr>
        <w:spacing w:line="276" w:lineRule="auto"/>
        <w:jc w:val="both"/>
      </w:pPr>
    </w:p>
    <w:p w:rsidR="00505C1D" w:rsidRPr="00A4306F" w:rsidRDefault="00505C1D" w:rsidP="00A51EE7">
      <w:pPr>
        <w:spacing w:line="276" w:lineRule="auto"/>
        <w:jc w:val="both"/>
      </w:pPr>
    </w:p>
    <w:p w:rsidR="00505C1D" w:rsidRPr="00A4306F" w:rsidRDefault="00505C1D" w:rsidP="00EC6696">
      <w:pPr>
        <w:spacing w:line="276" w:lineRule="auto"/>
        <w:jc w:val="both"/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EC6696">
      <w:pPr>
        <w:jc w:val="right"/>
        <w:rPr>
          <w:bCs/>
          <w:lang w:eastAsia="en-US"/>
        </w:rPr>
      </w:pPr>
    </w:p>
    <w:p w:rsidR="00505C1D" w:rsidRPr="001C524C" w:rsidRDefault="00505C1D" w:rsidP="00EC6696">
      <w:pPr>
        <w:jc w:val="right"/>
        <w:rPr>
          <w:bCs/>
          <w:lang w:eastAsia="en-US"/>
        </w:rPr>
      </w:pPr>
      <w:r w:rsidRPr="001C524C">
        <w:rPr>
          <w:bCs/>
          <w:lang w:eastAsia="en-US"/>
        </w:rPr>
        <w:t>Приложение</w:t>
      </w:r>
    </w:p>
    <w:p w:rsidR="00505C1D" w:rsidRPr="001C524C" w:rsidRDefault="00505C1D" w:rsidP="00EC6696">
      <w:pPr>
        <w:jc w:val="right"/>
      </w:pPr>
      <w:r w:rsidRPr="001C524C">
        <w:t xml:space="preserve">к подпрограмме «Капитальный ремонт и ремонт автомобильных дорог местного значения </w:t>
      </w:r>
    </w:p>
    <w:p w:rsidR="00505C1D" w:rsidRPr="001C524C" w:rsidRDefault="00505C1D" w:rsidP="00EC6696">
      <w:pPr>
        <w:jc w:val="right"/>
        <w:rPr>
          <w:bCs/>
          <w:lang w:eastAsia="en-US"/>
        </w:rPr>
      </w:pPr>
      <w:r w:rsidRPr="001C524C">
        <w:t xml:space="preserve">  Залучского сельского поселения на 2014-2017 г.г»</w:t>
      </w:r>
    </w:p>
    <w:p w:rsidR="00505C1D" w:rsidRPr="001C524C" w:rsidRDefault="00505C1D" w:rsidP="00EC6696">
      <w:pPr>
        <w:jc w:val="right"/>
      </w:pPr>
      <w:r w:rsidRPr="001C524C">
        <w:rPr>
          <w:bCs/>
          <w:lang w:eastAsia="en-US"/>
        </w:rPr>
        <w:t>муниципальной программы «</w:t>
      </w:r>
      <w:r w:rsidRPr="001C524C">
        <w:t xml:space="preserve">Совершенствование и содержание </w:t>
      </w:r>
    </w:p>
    <w:p w:rsidR="00505C1D" w:rsidRPr="001C524C" w:rsidRDefault="00505C1D" w:rsidP="00EC6696">
      <w:pPr>
        <w:jc w:val="right"/>
      </w:pPr>
      <w:r w:rsidRPr="001C524C">
        <w:t xml:space="preserve">автомобильных дорог местного значения Залучского сельского </w:t>
      </w:r>
    </w:p>
    <w:p w:rsidR="00505C1D" w:rsidRPr="001C524C" w:rsidRDefault="00505C1D" w:rsidP="00EC6696">
      <w:pPr>
        <w:jc w:val="right"/>
      </w:pPr>
      <w:r w:rsidRPr="001C524C">
        <w:t>поселения на 2014-2017 годы »</w:t>
      </w:r>
    </w:p>
    <w:p w:rsidR="00505C1D" w:rsidRPr="00CD3B5A" w:rsidRDefault="00505C1D" w:rsidP="00EC6696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 w:rsidRPr="00CD3B5A">
        <w:rPr>
          <w:sz w:val="28"/>
          <w:szCs w:val="28"/>
        </w:rPr>
        <w:tab/>
      </w:r>
      <w:r w:rsidRPr="00CD3B5A">
        <w:rPr>
          <w:b/>
          <w:sz w:val="28"/>
          <w:szCs w:val="28"/>
        </w:rPr>
        <w:t>МЕРОПРИЯТИЯ</w:t>
      </w:r>
    </w:p>
    <w:p w:rsidR="00505C1D" w:rsidRPr="00CD3B5A" w:rsidRDefault="00505C1D" w:rsidP="00EC6696">
      <w:pPr>
        <w:jc w:val="center"/>
        <w:rPr>
          <w:b/>
          <w:sz w:val="28"/>
          <w:szCs w:val="28"/>
        </w:rPr>
      </w:pPr>
      <w:r w:rsidRPr="00CD3B5A">
        <w:rPr>
          <w:b/>
          <w:sz w:val="28"/>
          <w:szCs w:val="28"/>
        </w:rPr>
        <w:t>Подпрограммы «Капитальный ремонт и ремонт  автомобильных дорог местного значения   Залучского сельского поселения на 2014-2017 г.г.»  муниципальной  программы «Совершенствование и содержание автомобильных дорог местного значения Залучского сельского поселения на 2014-2017 годы »</w:t>
      </w:r>
    </w:p>
    <w:p w:rsidR="00505C1D" w:rsidRPr="00CD3B5A" w:rsidRDefault="00505C1D" w:rsidP="00A51EE7">
      <w:pPr>
        <w:spacing w:line="276" w:lineRule="auto"/>
        <w:jc w:val="both"/>
        <w:rPr>
          <w:sz w:val="28"/>
          <w:szCs w:val="28"/>
        </w:rPr>
      </w:pPr>
    </w:p>
    <w:tbl>
      <w:tblPr>
        <w:tblW w:w="15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183"/>
        <w:gridCol w:w="2749"/>
        <w:gridCol w:w="2127"/>
        <w:gridCol w:w="63"/>
        <w:gridCol w:w="1050"/>
        <w:gridCol w:w="1833"/>
        <w:gridCol w:w="1826"/>
        <w:gridCol w:w="1267"/>
        <w:gridCol w:w="341"/>
        <w:gridCol w:w="793"/>
        <w:gridCol w:w="287"/>
        <w:gridCol w:w="900"/>
        <w:gridCol w:w="912"/>
      </w:tblGrid>
      <w:tr w:rsidR="00505C1D" w:rsidRPr="00A4306F" w:rsidTr="008F1AB8">
        <w:tc>
          <w:tcPr>
            <w:tcW w:w="776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№ п/п</w:t>
            </w:r>
          </w:p>
        </w:tc>
        <w:tc>
          <w:tcPr>
            <w:tcW w:w="2932" w:type="dxa"/>
            <w:gridSpan w:val="2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Исполнитель</w:t>
            </w:r>
          </w:p>
        </w:tc>
        <w:tc>
          <w:tcPr>
            <w:tcW w:w="1113" w:type="dxa"/>
            <w:gridSpan w:val="2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Протяжён-ность, км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8F1AB8">
            <w:pPr>
              <w:jc w:val="center"/>
            </w:pPr>
            <w:r w:rsidRPr="00A4306F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26" w:type="dxa"/>
            <w:vMerge w:val="restart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Источник финанси-рования</w:t>
            </w:r>
          </w:p>
        </w:tc>
        <w:tc>
          <w:tcPr>
            <w:tcW w:w="4500" w:type="dxa"/>
            <w:gridSpan w:val="6"/>
          </w:tcPr>
          <w:p w:rsidR="00505C1D" w:rsidRPr="00A4306F" w:rsidRDefault="00505C1D" w:rsidP="008F1AB8">
            <w:r w:rsidRPr="00A4306F">
              <w:t>Объем финансирования по годам (тыс.руб.)</w:t>
            </w:r>
          </w:p>
        </w:tc>
      </w:tr>
      <w:tr w:rsidR="00505C1D" w:rsidRPr="00A4306F" w:rsidTr="008F1AB8">
        <w:tc>
          <w:tcPr>
            <w:tcW w:w="776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gridSpan w:val="2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2127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113" w:type="dxa"/>
            <w:gridSpan w:val="2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  <w:vMerge/>
          </w:tcPr>
          <w:p w:rsidR="00505C1D" w:rsidRPr="00A4306F" w:rsidRDefault="00505C1D" w:rsidP="008F1AB8">
            <w:pPr>
              <w:spacing w:line="276" w:lineRule="auto"/>
              <w:jc w:val="center"/>
            </w:pPr>
          </w:p>
        </w:tc>
        <w:tc>
          <w:tcPr>
            <w:tcW w:w="16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2014</w:t>
            </w:r>
          </w:p>
        </w:tc>
        <w:tc>
          <w:tcPr>
            <w:tcW w:w="1080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2015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2016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2017</w:t>
            </w:r>
          </w:p>
        </w:tc>
      </w:tr>
      <w:tr w:rsidR="00505C1D" w:rsidRPr="00A4306F" w:rsidTr="008F1AB8">
        <w:tc>
          <w:tcPr>
            <w:tcW w:w="77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</w:t>
            </w:r>
          </w:p>
        </w:tc>
        <w:tc>
          <w:tcPr>
            <w:tcW w:w="2932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2</w:t>
            </w:r>
          </w:p>
        </w:tc>
        <w:tc>
          <w:tcPr>
            <w:tcW w:w="2127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3</w:t>
            </w:r>
          </w:p>
        </w:tc>
        <w:tc>
          <w:tcPr>
            <w:tcW w:w="1113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4</w:t>
            </w:r>
          </w:p>
        </w:tc>
        <w:tc>
          <w:tcPr>
            <w:tcW w:w="1833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5</w:t>
            </w:r>
          </w:p>
        </w:tc>
        <w:tc>
          <w:tcPr>
            <w:tcW w:w="182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6</w:t>
            </w:r>
          </w:p>
        </w:tc>
        <w:tc>
          <w:tcPr>
            <w:tcW w:w="1608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7</w:t>
            </w:r>
          </w:p>
        </w:tc>
        <w:tc>
          <w:tcPr>
            <w:tcW w:w="1080" w:type="dxa"/>
            <w:gridSpan w:val="2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8</w:t>
            </w:r>
          </w:p>
        </w:tc>
        <w:tc>
          <w:tcPr>
            <w:tcW w:w="900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9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  <w:r w:rsidRPr="00A4306F">
              <w:t>10</w:t>
            </w:r>
          </w:p>
        </w:tc>
      </w:tr>
      <w:tr w:rsidR="00505C1D" w:rsidRPr="00A4306F" w:rsidTr="008F1AB8">
        <w:tc>
          <w:tcPr>
            <w:tcW w:w="776" w:type="dxa"/>
          </w:tcPr>
          <w:p w:rsidR="00505C1D" w:rsidRPr="00A4306F" w:rsidRDefault="00505C1D" w:rsidP="008F1AB8">
            <w:pPr>
              <w:spacing w:line="276" w:lineRule="auto"/>
              <w:jc w:val="center"/>
            </w:pPr>
            <w:r w:rsidRPr="00A4306F">
              <w:t>1</w:t>
            </w:r>
          </w:p>
        </w:tc>
        <w:tc>
          <w:tcPr>
            <w:tcW w:w="13419" w:type="dxa"/>
            <w:gridSpan w:val="12"/>
          </w:tcPr>
          <w:p w:rsidR="00505C1D" w:rsidRPr="00A4306F" w:rsidRDefault="00505C1D" w:rsidP="008F1AB8">
            <w:pPr>
              <w:spacing w:line="276" w:lineRule="auto"/>
              <w:jc w:val="center"/>
              <w:rPr>
                <w:b/>
              </w:rPr>
            </w:pPr>
            <w:r w:rsidRPr="00A4306F">
              <w:rPr>
                <w:b/>
                <w:i/>
              </w:rPr>
              <w:t xml:space="preserve">Капитальный ремонт и ремонт автомобильных дорог местного значения  </w:t>
            </w:r>
          </w:p>
        </w:tc>
        <w:tc>
          <w:tcPr>
            <w:tcW w:w="912" w:type="dxa"/>
          </w:tcPr>
          <w:p w:rsidR="00505C1D" w:rsidRPr="00A4306F" w:rsidRDefault="00505C1D" w:rsidP="008F1AB8">
            <w:pPr>
              <w:jc w:val="center"/>
            </w:pPr>
          </w:p>
        </w:tc>
      </w:tr>
      <w:tr w:rsidR="00505C1D" w:rsidRPr="00A4306F" w:rsidTr="00D70BD2">
        <w:tc>
          <w:tcPr>
            <w:tcW w:w="959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1.1.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ул. Победы</w:t>
            </w:r>
          </w:p>
        </w:tc>
        <w:tc>
          <w:tcPr>
            <w:tcW w:w="2190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1,16 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15,1 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c>
          <w:tcPr>
            <w:tcW w:w="959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муниципального района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286,96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c>
          <w:tcPr>
            <w:tcW w:w="959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1,2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Пинаевы Горки ул.Садовая</w:t>
            </w:r>
          </w:p>
        </w:tc>
        <w:tc>
          <w:tcPr>
            <w:tcW w:w="2190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0,499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11,7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c>
          <w:tcPr>
            <w:tcW w:w="959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муниципального района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33,64 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c>
          <w:tcPr>
            <w:tcW w:w="959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1.3</w:t>
            </w:r>
          </w:p>
        </w:tc>
        <w:tc>
          <w:tcPr>
            <w:tcW w:w="2749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ул. Васильева</w:t>
            </w:r>
          </w:p>
        </w:tc>
        <w:tc>
          <w:tcPr>
            <w:tcW w:w="2190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0,52</w:t>
            </w:r>
          </w:p>
        </w:tc>
        <w:tc>
          <w:tcPr>
            <w:tcW w:w="1833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99,2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0  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c>
          <w:tcPr>
            <w:tcW w:w="959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1.4</w:t>
            </w:r>
          </w:p>
        </w:tc>
        <w:tc>
          <w:tcPr>
            <w:tcW w:w="2749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пер.Аптекарский</w:t>
            </w:r>
          </w:p>
        </w:tc>
        <w:tc>
          <w:tcPr>
            <w:tcW w:w="2190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0,2</w:t>
            </w:r>
          </w:p>
        </w:tc>
        <w:tc>
          <w:tcPr>
            <w:tcW w:w="1833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99,9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rPr>
          <w:trHeight w:val="615"/>
        </w:trPr>
        <w:tc>
          <w:tcPr>
            <w:tcW w:w="959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1.5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с. Залучье 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ул. Куликова,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ул.Школьная, ул.Рендакова</w:t>
            </w:r>
          </w:p>
        </w:tc>
        <w:tc>
          <w:tcPr>
            <w:tcW w:w="2190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1,06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332,5 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rPr>
          <w:trHeight w:val="1290"/>
        </w:trPr>
        <w:tc>
          <w:tcPr>
            <w:tcW w:w="959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17,5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rPr>
          <w:trHeight w:val="735"/>
        </w:trPr>
        <w:tc>
          <w:tcPr>
            <w:tcW w:w="959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1.6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Пинаевы Горки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Ул.Зелёная, ул.Новая</w:t>
            </w:r>
          </w:p>
        </w:tc>
        <w:tc>
          <w:tcPr>
            <w:tcW w:w="2190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0,854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156,0 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rPr>
          <w:trHeight w:val="764"/>
        </w:trPr>
        <w:tc>
          <w:tcPr>
            <w:tcW w:w="959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8,3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c>
          <w:tcPr>
            <w:tcW w:w="959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1.7</w:t>
            </w:r>
          </w:p>
        </w:tc>
        <w:tc>
          <w:tcPr>
            <w:tcW w:w="2749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ул. Васильева</w:t>
            </w:r>
          </w:p>
        </w:tc>
        <w:tc>
          <w:tcPr>
            <w:tcW w:w="2190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0,52</w:t>
            </w:r>
          </w:p>
        </w:tc>
        <w:tc>
          <w:tcPr>
            <w:tcW w:w="1833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5,2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rPr>
          <w:trHeight w:val="1007"/>
        </w:trPr>
        <w:tc>
          <w:tcPr>
            <w:tcW w:w="959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1.8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Ляховичи ул. Центральная и ул. Береговая</w:t>
            </w:r>
          </w:p>
        </w:tc>
        <w:tc>
          <w:tcPr>
            <w:tcW w:w="2190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 0,96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270,1 </w:t>
            </w:r>
          </w:p>
        </w:tc>
        <w:tc>
          <w:tcPr>
            <w:tcW w:w="1187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  <w:vMerge w:val="restart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rPr>
          <w:trHeight w:val="888"/>
        </w:trPr>
        <w:tc>
          <w:tcPr>
            <w:tcW w:w="959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14,3</w:t>
            </w:r>
          </w:p>
        </w:tc>
        <w:tc>
          <w:tcPr>
            <w:tcW w:w="1187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912" w:type="dxa"/>
            <w:vMerge/>
          </w:tcPr>
          <w:p w:rsidR="00505C1D" w:rsidRPr="00A4306F" w:rsidRDefault="00505C1D" w:rsidP="00D70BD2">
            <w:pPr>
              <w:jc w:val="center"/>
            </w:pPr>
          </w:p>
        </w:tc>
      </w:tr>
      <w:tr w:rsidR="00505C1D" w:rsidRPr="00A4306F" w:rsidTr="00D70BD2">
        <w:trPr>
          <w:trHeight w:val="793"/>
        </w:trPr>
        <w:tc>
          <w:tcPr>
            <w:tcW w:w="959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1.9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Дубки</w:t>
            </w:r>
          </w:p>
        </w:tc>
        <w:tc>
          <w:tcPr>
            <w:tcW w:w="2190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0,644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94,6</w:t>
            </w:r>
            <w:r>
              <w:t>29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rPr>
          <w:trHeight w:val="888"/>
        </w:trPr>
        <w:tc>
          <w:tcPr>
            <w:tcW w:w="959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4,98</w:t>
            </w:r>
            <w:r>
              <w:t>1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</w:p>
        </w:tc>
      </w:tr>
      <w:tr w:rsidR="00505C1D" w:rsidRPr="00A4306F" w:rsidTr="00D70BD2">
        <w:trPr>
          <w:trHeight w:val="888"/>
        </w:trPr>
        <w:tc>
          <w:tcPr>
            <w:tcW w:w="959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1.10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д. Коровитчино </w:t>
            </w:r>
            <w:r>
              <w:t xml:space="preserve"> </w:t>
            </w:r>
          </w:p>
        </w:tc>
        <w:tc>
          <w:tcPr>
            <w:tcW w:w="2190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0,394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>
              <w:t>94,543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rPr>
          <w:trHeight w:val="888"/>
        </w:trPr>
        <w:tc>
          <w:tcPr>
            <w:tcW w:w="959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>
              <w:t>4,976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</w:p>
        </w:tc>
      </w:tr>
      <w:tr w:rsidR="00505C1D" w:rsidRPr="00A4306F" w:rsidTr="00D70BD2">
        <w:trPr>
          <w:trHeight w:val="888"/>
        </w:trPr>
        <w:tc>
          <w:tcPr>
            <w:tcW w:w="959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1.11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 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П.Шубино</w:t>
            </w:r>
          </w:p>
        </w:tc>
        <w:tc>
          <w:tcPr>
            <w:tcW w:w="2190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600,0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93,9</w:t>
            </w:r>
            <w:r>
              <w:t>71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rPr>
          <w:trHeight w:val="888"/>
        </w:trPr>
        <w:tc>
          <w:tcPr>
            <w:tcW w:w="959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4,94</w:t>
            </w:r>
            <w:r>
              <w:t>6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</w:p>
        </w:tc>
      </w:tr>
      <w:tr w:rsidR="00505C1D" w:rsidRPr="00A4306F" w:rsidTr="00D70BD2">
        <w:trPr>
          <w:trHeight w:val="888"/>
        </w:trPr>
        <w:tc>
          <w:tcPr>
            <w:tcW w:w="959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1.12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 Д. Заробье </w:t>
            </w:r>
          </w:p>
        </w:tc>
        <w:tc>
          <w:tcPr>
            <w:tcW w:w="2190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0,595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93,</w:t>
            </w:r>
            <w:r>
              <w:t>9816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0</w:t>
            </w:r>
          </w:p>
        </w:tc>
      </w:tr>
      <w:tr w:rsidR="00505C1D" w:rsidRPr="00A4306F" w:rsidTr="00D70BD2">
        <w:trPr>
          <w:trHeight w:val="888"/>
        </w:trPr>
        <w:tc>
          <w:tcPr>
            <w:tcW w:w="959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4,94</w:t>
            </w:r>
            <w:r>
              <w:t>64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</w:p>
        </w:tc>
      </w:tr>
      <w:tr w:rsidR="00505C1D" w:rsidRPr="00A4306F" w:rsidTr="00D70BD2">
        <w:trPr>
          <w:trHeight w:val="888"/>
        </w:trPr>
        <w:tc>
          <w:tcPr>
            <w:tcW w:w="959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1.13</w:t>
            </w:r>
          </w:p>
        </w:tc>
        <w:tc>
          <w:tcPr>
            <w:tcW w:w="2749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Д. Великое Село</w:t>
            </w:r>
          </w:p>
        </w:tc>
        <w:tc>
          <w:tcPr>
            <w:tcW w:w="2190" w:type="dxa"/>
            <w:gridSpan w:val="2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0,405</w:t>
            </w:r>
          </w:p>
        </w:tc>
        <w:tc>
          <w:tcPr>
            <w:tcW w:w="1833" w:type="dxa"/>
            <w:vMerge w:val="restart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51,875</w:t>
            </w:r>
            <w:r>
              <w:t>4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</w:p>
        </w:tc>
      </w:tr>
      <w:tr w:rsidR="00505C1D" w:rsidRPr="00A4306F" w:rsidTr="00D70BD2">
        <w:trPr>
          <w:trHeight w:val="888"/>
        </w:trPr>
        <w:tc>
          <w:tcPr>
            <w:tcW w:w="959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505C1D" w:rsidRPr="00A4306F" w:rsidRDefault="00505C1D" w:rsidP="00D70BD2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2,73</w:t>
            </w:r>
            <w:r>
              <w:t>06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</w:p>
        </w:tc>
      </w:tr>
      <w:tr w:rsidR="00505C1D" w:rsidRPr="00A4306F" w:rsidTr="00D70BD2">
        <w:tc>
          <w:tcPr>
            <w:tcW w:w="959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1.14</w:t>
            </w:r>
          </w:p>
        </w:tc>
        <w:tc>
          <w:tcPr>
            <w:tcW w:w="2749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 С.Залучье ул.Молодёжная</w:t>
            </w:r>
          </w:p>
        </w:tc>
        <w:tc>
          <w:tcPr>
            <w:tcW w:w="2190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0,6</w:t>
            </w:r>
          </w:p>
        </w:tc>
        <w:tc>
          <w:tcPr>
            <w:tcW w:w="1833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250,0</w:t>
            </w:r>
          </w:p>
        </w:tc>
      </w:tr>
      <w:tr w:rsidR="00505C1D" w:rsidRPr="00A4306F" w:rsidTr="00D70BD2">
        <w:tc>
          <w:tcPr>
            <w:tcW w:w="959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1.15</w:t>
            </w:r>
          </w:p>
        </w:tc>
        <w:tc>
          <w:tcPr>
            <w:tcW w:w="2749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 С.Залучье ул.Мельничная</w:t>
            </w:r>
          </w:p>
        </w:tc>
        <w:tc>
          <w:tcPr>
            <w:tcW w:w="2190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0,15</w:t>
            </w:r>
          </w:p>
        </w:tc>
        <w:tc>
          <w:tcPr>
            <w:tcW w:w="1833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100,0</w:t>
            </w:r>
          </w:p>
        </w:tc>
      </w:tr>
      <w:tr w:rsidR="00505C1D" w:rsidRPr="00A4306F" w:rsidTr="00D70BD2">
        <w:tc>
          <w:tcPr>
            <w:tcW w:w="959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1.16</w:t>
            </w:r>
          </w:p>
        </w:tc>
        <w:tc>
          <w:tcPr>
            <w:tcW w:w="2749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 п. Шубино</w:t>
            </w:r>
          </w:p>
        </w:tc>
        <w:tc>
          <w:tcPr>
            <w:tcW w:w="2190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0,3</w:t>
            </w:r>
          </w:p>
        </w:tc>
        <w:tc>
          <w:tcPr>
            <w:tcW w:w="1833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180,0</w:t>
            </w:r>
          </w:p>
        </w:tc>
      </w:tr>
      <w:tr w:rsidR="00505C1D" w:rsidRPr="00A4306F" w:rsidTr="00D70BD2">
        <w:tc>
          <w:tcPr>
            <w:tcW w:w="959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1.17</w:t>
            </w:r>
          </w:p>
        </w:tc>
        <w:tc>
          <w:tcPr>
            <w:tcW w:w="2749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</w:t>
            </w:r>
          </w:p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 xml:space="preserve"> Д. Дроздино</w:t>
            </w:r>
          </w:p>
        </w:tc>
        <w:tc>
          <w:tcPr>
            <w:tcW w:w="2190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0,25</w:t>
            </w:r>
          </w:p>
        </w:tc>
        <w:tc>
          <w:tcPr>
            <w:tcW w:w="1833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505C1D" w:rsidRPr="00A4306F" w:rsidRDefault="00505C1D" w:rsidP="00D70BD2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505C1D" w:rsidRPr="00A4306F" w:rsidRDefault="00505C1D" w:rsidP="00D70BD2">
            <w:pPr>
              <w:jc w:val="center"/>
            </w:pPr>
            <w:r w:rsidRPr="00A4306F">
              <w:t>203,4</w:t>
            </w:r>
          </w:p>
        </w:tc>
      </w:tr>
    </w:tbl>
    <w:p w:rsidR="00505C1D" w:rsidRDefault="00505C1D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505C1D" w:rsidRDefault="00505C1D" w:rsidP="00A51EE7">
      <w:pPr>
        <w:jc w:val="right"/>
        <w:rPr>
          <w:bCs/>
          <w:lang w:eastAsia="en-US"/>
        </w:rPr>
      </w:pPr>
    </w:p>
    <w:p w:rsidR="00505C1D" w:rsidRDefault="00505C1D" w:rsidP="00A51EE7">
      <w:pPr>
        <w:jc w:val="right"/>
        <w:rPr>
          <w:bCs/>
          <w:lang w:eastAsia="en-US"/>
        </w:rPr>
      </w:pPr>
    </w:p>
    <w:sectPr w:rsidR="00505C1D" w:rsidSect="00A51E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EE7"/>
    <w:rsid w:val="00013425"/>
    <w:rsid w:val="000D2AD9"/>
    <w:rsid w:val="00167296"/>
    <w:rsid w:val="001C524C"/>
    <w:rsid w:val="001D69C3"/>
    <w:rsid w:val="00207B34"/>
    <w:rsid w:val="00246896"/>
    <w:rsid w:val="00386DF5"/>
    <w:rsid w:val="003B6BB1"/>
    <w:rsid w:val="003D103C"/>
    <w:rsid w:val="00464305"/>
    <w:rsid w:val="004B7531"/>
    <w:rsid w:val="00505C1D"/>
    <w:rsid w:val="00576FBF"/>
    <w:rsid w:val="00614B59"/>
    <w:rsid w:val="006300C6"/>
    <w:rsid w:val="00666C9E"/>
    <w:rsid w:val="0067036B"/>
    <w:rsid w:val="00690871"/>
    <w:rsid w:val="006C10BB"/>
    <w:rsid w:val="006F32B6"/>
    <w:rsid w:val="007140F7"/>
    <w:rsid w:val="007A2427"/>
    <w:rsid w:val="007A45BE"/>
    <w:rsid w:val="00812644"/>
    <w:rsid w:val="0087488F"/>
    <w:rsid w:val="008F1AB8"/>
    <w:rsid w:val="00910CB8"/>
    <w:rsid w:val="0092510B"/>
    <w:rsid w:val="00944E4C"/>
    <w:rsid w:val="00960397"/>
    <w:rsid w:val="00970C90"/>
    <w:rsid w:val="00977F2E"/>
    <w:rsid w:val="00A4306F"/>
    <w:rsid w:val="00A51EE7"/>
    <w:rsid w:val="00A60D9D"/>
    <w:rsid w:val="00B9011A"/>
    <w:rsid w:val="00B97245"/>
    <w:rsid w:val="00C47E83"/>
    <w:rsid w:val="00C733F1"/>
    <w:rsid w:val="00C843B1"/>
    <w:rsid w:val="00CD3B5A"/>
    <w:rsid w:val="00CE6633"/>
    <w:rsid w:val="00D70BD2"/>
    <w:rsid w:val="00D8603D"/>
    <w:rsid w:val="00DD597A"/>
    <w:rsid w:val="00E24119"/>
    <w:rsid w:val="00E34C3A"/>
    <w:rsid w:val="00E745C5"/>
    <w:rsid w:val="00EC6696"/>
    <w:rsid w:val="00F605E0"/>
    <w:rsid w:val="00F81D37"/>
    <w:rsid w:val="00FE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EE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13</Pages>
  <Words>1996</Words>
  <Characters>11379</Characters>
  <Application>Microsoft Office Outlook</Application>
  <DocSecurity>0</DocSecurity>
  <Lines>0</Lines>
  <Paragraphs>0</Paragraphs>
  <ScaleCrop>false</ScaleCrop>
  <Company>ORW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IVC</dc:creator>
  <cp:keywords/>
  <dc:description/>
  <cp:lastModifiedBy>Залучье 1</cp:lastModifiedBy>
  <cp:revision>3</cp:revision>
  <cp:lastPrinted>2016-07-08T11:42:00Z</cp:lastPrinted>
  <dcterms:created xsi:type="dcterms:W3CDTF">2016-07-07T09:25:00Z</dcterms:created>
  <dcterms:modified xsi:type="dcterms:W3CDTF">2016-07-08T11:42:00Z</dcterms:modified>
</cp:coreProperties>
</file>